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A2F5D4" w14:textId="2F6ADF94" w:rsidR="007F5A66" w:rsidRPr="006C7CE3" w:rsidRDefault="007F5A66" w:rsidP="006E64D3">
      <w:pPr>
        <w:pStyle w:val="Default"/>
        <w:ind w:left="-567"/>
        <w:jc w:val="center"/>
        <w:rPr>
          <w:b/>
          <w:color w:val="auto"/>
        </w:rPr>
      </w:pPr>
      <w:r w:rsidRPr="006C7CE3">
        <w:rPr>
          <w:b/>
          <w:bCs/>
          <w:color w:val="auto"/>
        </w:rPr>
        <w:t xml:space="preserve">Договор </w:t>
      </w:r>
      <w:r w:rsidRPr="006C7CE3">
        <w:rPr>
          <w:b/>
          <w:color w:val="auto"/>
        </w:rPr>
        <w:t xml:space="preserve">№ </w:t>
      </w:r>
    </w:p>
    <w:p w14:paraId="66BDB223" w14:textId="77777777" w:rsidR="00915ED1" w:rsidRPr="006C7CE3" w:rsidRDefault="00915ED1" w:rsidP="006E64D3">
      <w:pPr>
        <w:pStyle w:val="Default"/>
        <w:ind w:left="-567"/>
        <w:jc w:val="center"/>
        <w:rPr>
          <w:color w:val="auto"/>
        </w:rPr>
      </w:pPr>
    </w:p>
    <w:p w14:paraId="1667C6AE" w14:textId="37C0F56C" w:rsidR="007F5A66" w:rsidRPr="006C7CE3" w:rsidRDefault="007F5A66" w:rsidP="006E64D3">
      <w:pPr>
        <w:pStyle w:val="Default"/>
        <w:ind w:left="-567"/>
        <w:rPr>
          <w:color w:val="auto"/>
        </w:rPr>
      </w:pPr>
      <w:r w:rsidRPr="006C7CE3">
        <w:rPr>
          <w:color w:val="auto"/>
        </w:rPr>
        <w:t xml:space="preserve">г. </w:t>
      </w:r>
      <w:r w:rsidR="00837F1F" w:rsidRPr="006C7CE3">
        <w:rPr>
          <w:color w:val="auto"/>
        </w:rPr>
        <w:t xml:space="preserve">Москва               </w:t>
      </w:r>
      <w:r w:rsidRPr="006C7CE3">
        <w:rPr>
          <w:color w:val="auto"/>
        </w:rPr>
        <w:t xml:space="preserve">                                                   </w:t>
      </w:r>
      <w:r w:rsidR="00DF740B" w:rsidRPr="006C7CE3">
        <w:rPr>
          <w:color w:val="auto"/>
        </w:rPr>
        <w:t xml:space="preserve">                      </w:t>
      </w:r>
      <w:r w:rsidRPr="006C7CE3">
        <w:rPr>
          <w:color w:val="auto"/>
        </w:rPr>
        <w:t xml:space="preserve">           «</w:t>
      </w:r>
      <w:r w:rsidR="00A932CF" w:rsidRPr="006C7CE3">
        <w:rPr>
          <w:color w:val="auto"/>
        </w:rPr>
        <w:t>___</w:t>
      </w:r>
      <w:r w:rsidRPr="006C7CE3">
        <w:rPr>
          <w:color w:val="auto"/>
        </w:rPr>
        <w:t xml:space="preserve">» </w:t>
      </w:r>
      <w:r w:rsidR="00163AF0" w:rsidRPr="006C7CE3">
        <w:rPr>
          <w:color w:val="auto"/>
        </w:rPr>
        <w:t>_______</w:t>
      </w:r>
      <w:r w:rsidR="009C77B0" w:rsidRPr="006C7CE3">
        <w:rPr>
          <w:color w:val="auto"/>
        </w:rPr>
        <w:t xml:space="preserve"> </w:t>
      </w:r>
      <w:r w:rsidRPr="006C7CE3">
        <w:rPr>
          <w:color w:val="auto"/>
        </w:rPr>
        <w:t>20</w:t>
      </w:r>
      <w:r w:rsidR="00FC0719" w:rsidRPr="006C7CE3">
        <w:rPr>
          <w:color w:val="auto"/>
        </w:rPr>
        <w:t>2</w:t>
      </w:r>
      <w:r w:rsidR="0049420A" w:rsidRPr="006C7CE3">
        <w:rPr>
          <w:color w:val="auto"/>
        </w:rPr>
        <w:t>3</w:t>
      </w:r>
      <w:r w:rsidRPr="006C7CE3">
        <w:rPr>
          <w:color w:val="auto"/>
        </w:rPr>
        <w:t xml:space="preserve">г. </w:t>
      </w:r>
    </w:p>
    <w:p w14:paraId="263DAC26" w14:textId="77777777" w:rsidR="0028428C" w:rsidRPr="006C7CE3" w:rsidRDefault="0028428C" w:rsidP="006E64D3">
      <w:pPr>
        <w:shd w:val="clear" w:color="auto" w:fill="FFFFFF"/>
        <w:suppressAutoHyphens/>
        <w:spacing w:after="0"/>
        <w:ind w:left="-567" w:firstLine="567"/>
        <w:rPr>
          <w:rFonts w:cs="Times New Roman"/>
          <w:sz w:val="24"/>
          <w:szCs w:val="24"/>
        </w:rPr>
      </w:pPr>
    </w:p>
    <w:p w14:paraId="2701E45B" w14:textId="7D8E1183" w:rsidR="00D20D6F" w:rsidRPr="006C7CE3" w:rsidRDefault="00C4375F" w:rsidP="006E64D3">
      <w:pPr>
        <w:spacing w:after="0"/>
        <w:ind w:left="-567" w:firstLine="993"/>
        <w:rPr>
          <w:rFonts w:eastAsiaTheme="minorHAnsi" w:cs="Times New Roman"/>
          <w:bCs/>
          <w:sz w:val="24"/>
          <w:szCs w:val="24"/>
          <w:lang w:eastAsia="en-US"/>
        </w:rPr>
      </w:pPr>
      <w:r w:rsidRPr="006C7CE3">
        <w:rPr>
          <w:rFonts w:cs="Times New Roman"/>
          <w:bCs/>
          <w:sz w:val="24"/>
          <w:szCs w:val="24"/>
          <w:lang w:eastAsia="en-US"/>
        </w:rPr>
        <w:t xml:space="preserve">Общество с ограниченной ответственностью «Автодор – Платные Дороги» (сокращенное наименование – </w:t>
      </w:r>
      <w:r w:rsidRPr="006C7CE3">
        <w:rPr>
          <w:rFonts w:cs="Times New Roman"/>
          <w:b/>
          <w:sz w:val="24"/>
          <w:szCs w:val="24"/>
          <w:lang w:eastAsia="en-US"/>
        </w:rPr>
        <w:t>ООО «Автодор – Платные Дороги»</w:t>
      </w:r>
      <w:r w:rsidRPr="006C7CE3">
        <w:rPr>
          <w:rFonts w:cs="Times New Roman"/>
          <w:bCs/>
          <w:sz w:val="24"/>
          <w:szCs w:val="24"/>
          <w:lang w:eastAsia="en-US"/>
        </w:rPr>
        <w:t xml:space="preserve">), </w:t>
      </w:r>
      <w:r w:rsidRPr="006C7CE3">
        <w:rPr>
          <w:rFonts w:cs="Times New Roman"/>
          <w:sz w:val="24"/>
          <w:szCs w:val="24"/>
          <w:lang w:eastAsia="en-US"/>
        </w:rPr>
        <w:t xml:space="preserve">именуемое в дальнейшем </w:t>
      </w:r>
      <w:r w:rsidRPr="006C7CE3">
        <w:rPr>
          <w:rFonts w:cs="Times New Roman"/>
          <w:b/>
          <w:sz w:val="24"/>
          <w:szCs w:val="24"/>
          <w:lang w:eastAsia="en-US"/>
        </w:rPr>
        <w:t>«</w:t>
      </w:r>
      <w:r w:rsidR="00B727BA" w:rsidRPr="006C7CE3">
        <w:rPr>
          <w:rFonts w:cs="Times New Roman"/>
          <w:b/>
          <w:sz w:val="24"/>
          <w:szCs w:val="24"/>
          <w:lang w:eastAsia="en-US"/>
        </w:rPr>
        <w:t>Заказчик</w:t>
      </w:r>
      <w:r w:rsidRPr="006C7CE3">
        <w:rPr>
          <w:rFonts w:cs="Times New Roman"/>
          <w:b/>
          <w:sz w:val="24"/>
          <w:szCs w:val="24"/>
          <w:lang w:eastAsia="en-US"/>
        </w:rPr>
        <w:t>»,</w:t>
      </w:r>
      <w:r w:rsidRPr="006C7CE3">
        <w:rPr>
          <w:rFonts w:cs="Times New Roman"/>
          <w:sz w:val="24"/>
          <w:szCs w:val="24"/>
          <w:lang w:eastAsia="en-US"/>
        </w:rPr>
        <w:t xml:space="preserve"> в лице </w:t>
      </w:r>
      <w:r w:rsidRPr="006C7CE3">
        <w:rPr>
          <w:rFonts w:cs="Times New Roman"/>
          <w:b/>
          <w:bCs/>
          <w:sz w:val="24"/>
          <w:szCs w:val="24"/>
          <w:lang w:eastAsia="en-US"/>
        </w:rPr>
        <w:t>генерального директора Климова Дмитрия Витальевича</w:t>
      </w:r>
      <w:r w:rsidRPr="006C7CE3">
        <w:rPr>
          <w:rFonts w:cs="Times New Roman"/>
          <w:sz w:val="24"/>
          <w:szCs w:val="24"/>
          <w:lang w:eastAsia="en-US"/>
        </w:rPr>
        <w:t>, действующего на основании Устава,</w:t>
      </w:r>
      <w:r w:rsidR="00D20D6F" w:rsidRPr="006C7CE3">
        <w:rPr>
          <w:rFonts w:eastAsiaTheme="minorHAnsi" w:cs="Times New Roman"/>
          <w:bCs/>
          <w:sz w:val="24"/>
          <w:szCs w:val="24"/>
          <w:lang w:eastAsia="en-US"/>
        </w:rPr>
        <w:t xml:space="preserve"> и </w:t>
      </w:r>
    </w:p>
    <w:p w14:paraId="0EA23387" w14:textId="5B85385A" w:rsidR="00D20D6F" w:rsidRPr="006C7CE3" w:rsidRDefault="00C4375F" w:rsidP="006E64D3">
      <w:pPr>
        <w:widowControl w:val="0"/>
        <w:suppressAutoHyphens/>
        <w:spacing w:after="0"/>
        <w:ind w:left="-567" w:firstLine="993"/>
        <w:rPr>
          <w:rFonts w:eastAsia="Andale Sans UI" w:cs="Times New Roman"/>
          <w:kern w:val="2"/>
          <w:sz w:val="24"/>
          <w:szCs w:val="24"/>
        </w:rPr>
      </w:pPr>
      <w:r w:rsidRPr="006C7CE3">
        <w:rPr>
          <w:rFonts w:cs="Times New Roman"/>
          <w:bCs/>
          <w:sz w:val="24"/>
          <w:szCs w:val="24"/>
          <w:lang w:eastAsia="en-US"/>
        </w:rPr>
        <w:t>______________</w:t>
      </w:r>
      <w:r w:rsidR="008C4E0F" w:rsidRPr="006C7CE3">
        <w:rPr>
          <w:rFonts w:cs="Times New Roman"/>
          <w:bCs/>
          <w:sz w:val="24"/>
          <w:szCs w:val="24"/>
          <w:lang w:eastAsia="en-US"/>
        </w:rPr>
        <w:t xml:space="preserve"> </w:t>
      </w:r>
      <w:r w:rsidR="00D20D6F" w:rsidRPr="006C7CE3">
        <w:rPr>
          <w:rFonts w:cs="Times New Roman"/>
          <w:bCs/>
          <w:sz w:val="24"/>
          <w:szCs w:val="24"/>
          <w:lang w:eastAsia="en-US"/>
        </w:rPr>
        <w:t>(</w:t>
      </w:r>
      <w:r w:rsidR="00FC5DFF" w:rsidRPr="006C7CE3">
        <w:rPr>
          <w:rFonts w:cs="Times New Roman"/>
          <w:bCs/>
          <w:sz w:val="24"/>
          <w:szCs w:val="24"/>
          <w:lang w:eastAsia="en-US"/>
        </w:rPr>
        <w:t>сокращенное наименование</w:t>
      </w:r>
      <w:r w:rsidR="00D20D6F" w:rsidRPr="006C7CE3">
        <w:rPr>
          <w:rFonts w:cs="Times New Roman"/>
          <w:bCs/>
          <w:sz w:val="24"/>
          <w:szCs w:val="24"/>
          <w:lang w:eastAsia="en-US"/>
        </w:rPr>
        <w:t xml:space="preserve"> – </w:t>
      </w:r>
      <w:r w:rsidRPr="006C7CE3">
        <w:rPr>
          <w:rFonts w:cs="Times New Roman"/>
          <w:b/>
          <w:sz w:val="24"/>
          <w:szCs w:val="24"/>
          <w:lang w:eastAsia="en-US"/>
        </w:rPr>
        <w:t>___________</w:t>
      </w:r>
      <w:r w:rsidR="008C4E0F" w:rsidRPr="006C7CE3">
        <w:rPr>
          <w:rFonts w:cs="Times New Roman"/>
          <w:bCs/>
          <w:sz w:val="24"/>
          <w:szCs w:val="24"/>
          <w:lang w:eastAsia="en-US"/>
        </w:rPr>
        <w:t xml:space="preserve">), </w:t>
      </w:r>
      <w:r w:rsidR="00D20D6F" w:rsidRPr="006C7CE3">
        <w:rPr>
          <w:rFonts w:cs="Times New Roman"/>
          <w:sz w:val="24"/>
          <w:szCs w:val="24"/>
          <w:lang w:eastAsia="en-US"/>
        </w:rPr>
        <w:t xml:space="preserve">именуемое в дальнейшем </w:t>
      </w:r>
      <w:r w:rsidR="00D20D6F" w:rsidRPr="006C7CE3">
        <w:rPr>
          <w:rFonts w:cs="Times New Roman"/>
          <w:b/>
          <w:sz w:val="24"/>
          <w:szCs w:val="24"/>
          <w:lang w:eastAsia="en-US"/>
        </w:rPr>
        <w:t>«</w:t>
      </w:r>
      <w:r w:rsidR="0004579D" w:rsidRPr="006C7CE3">
        <w:rPr>
          <w:rFonts w:cs="Times New Roman"/>
          <w:b/>
          <w:sz w:val="24"/>
          <w:szCs w:val="24"/>
          <w:lang w:eastAsia="en-US"/>
        </w:rPr>
        <w:t>Подрядчик</w:t>
      </w:r>
      <w:r w:rsidR="00D20D6F" w:rsidRPr="006C7CE3">
        <w:rPr>
          <w:rFonts w:cs="Times New Roman"/>
          <w:b/>
          <w:sz w:val="24"/>
          <w:szCs w:val="24"/>
          <w:lang w:eastAsia="en-US"/>
        </w:rPr>
        <w:t>»,</w:t>
      </w:r>
      <w:r w:rsidR="00D20D6F" w:rsidRPr="006C7CE3">
        <w:rPr>
          <w:rFonts w:cs="Times New Roman"/>
          <w:sz w:val="24"/>
          <w:szCs w:val="24"/>
          <w:lang w:eastAsia="en-US"/>
        </w:rPr>
        <w:t xml:space="preserve"> в лице </w:t>
      </w:r>
      <w:r w:rsidRPr="006C7CE3">
        <w:rPr>
          <w:rFonts w:cs="Times New Roman"/>
          <w:b/>
          <w:bCs/>
          <w:sz w:val="24"/>
          <w:szCs w:val="24"/>
          <w:lang w:eastAsia="en-US"/>
        </w:rPr>
        <w:t>______________</w:t>
      </w:r>
      <w:r w:rsidR="008C4E0F" w:rsidRPr="006C7CE3">
        <w:rPr>
          <w:rFonts w:cs="Times New Roman"/>
          <w:sz w:val="24"/>
          <w:szCs w:val="24"/>
          <w:lang w:eastAsia="en-US"/>
        </w:rPr>
        <w:t xml:space="preserve">, </w:t>
      </w:r>
      <w:r w:rsidR="00D20D6F" w:rsidRPr="006C7CE3">
        <w:rPr>
          <w:rFonts w:cs="Times New Roman"/>
          <w:sz w:val="24"/>
          <w:szCs w:val="24"/>
          <w:lang w:eastAsia="en-US"/>
        </w:rPr>
        <w:t xml:space="preserve">действующего на основании </w:t>
      </w:r>
      <w:r w:rsidRPr="006C7CE3">
        <w:rPr>
          <w:rFonts w:cs="Times New Roman"/>
          <w:sz w:val="24"/>
          <w:szCs w:val="24"/>
          <w:lang w:eastAsia="en-US"/>
        </w:rPr>
        <w:t>____________</w:t>
      </w:r>
      <w:r w:rsidR="00D20D6F" w:rsidRPr="006C7CE3">
        <w:rPr>
          <w:rFonts w:eastAsia="Andale Sans UI" w:cs="Times New Roman"/>
          <w:bCs/>
          <w:kern w:val="2"/>
          <w:sz w:val="24"/>
          <w:szCs w:val="24"/>
          <w:shd w:val="clear" w:color="auto" w:fill="FFFFFF"/>
        </w:rPr>
        <w:t>,</w:t>
      </w:r>
      <w:r w:rsidR="00D20D6F" w:rsidRPr="006C7CE3">
        <w:rPr>
          <w:rFonts w:eastAsia="Andale Sans UI" w:cs="Times New Roman"/>
          <w:kern w:val="2"/>
          <w:sz w:val="24"/>
          <w:szCs w:val="24"/>
          <w:shd w:val="clear" w:color="auto" w:fill="FFFFFF"/>
        </w:rPr>
        <w:t xml:space="preserve"> совместно именуемые «Стороны», а по отдельности «Сторона»</w:t>
      </w:r>
      <w:r w:rsidR="00D20D6F" w:rsidRPr="006C7CE3">
        <w:rPr>
          <w:rFonts w:eastAsia="Andale Sans UI" w:cs="Times New Roman"/>
          <w:bCs/>
          <w:kern w:val="2"/>
          <w:sz w:val="24"/>
          <w:szCs w:val="24"/>
          <w:shd w:val="clear" w:color="auto" w:fill="FFFFFF"/>
        </w:rPr>
        <w:t>,</w:t>
      </w:r>
      <w:r w:rsidR="00D20D6F" w:rsidRPr="006C7CE3">
        <w:rPr>
          <w:rFonts w:eastAsia="Andale Sans UI" w:cs="Times New Roman"/>
          <w:kern w:val="2"/>
          <w:sz w:val="24"/>
          <w:szCs w:val="24"/>
        </w:rPr>
        <w:t xml:space="preserve"> заключили между собой настоящий договор (далее </w:t>
      </w:r>
      <w:r w:rsidR="00D20D6F" w:rsidRPr="006C7CE3">
        <w:rPr>
          <w:rFonts w:eastAsia="Andale Sans UI" w:cs="Times New Roman"/>
          <w:b/>
          <w:bCs/>
          <w:kern w:val="2"/>
          <w:sz w:val="24"/>
          <w:szCs w:val="24"/>
          <w:shd w:val="clear" w:color="auto" w:fill="FFFFFF"/>
        </w:rPr>
        <w:t xml:space="preserve">- </w:t>
      </w:r>
      <w:r w:rsidR="00D20D6F" w:rsidRPr="006C7CE3">
        <w:rPr>
          <w:rFonts w:eastAsia="Andale Sans UI" w:cs="Times New Roman"/>
          <w:bCs/>
          <w:kern w:val="2"/>
          <w:sz w:val="24"/>
          <w:szCs w:val="24"/>
          <w:shd w:val="clear" w:color="auto" w:fill="FFFFFF"/>
        </w:rPr>
        <w:t>Договор</w:t>
      </w:r>
      <w:r w:rsidR="00D20D6F" w:rsidRPr="006C7CE3">
        <w:rPr>
          <w:rFonts w:eastAsia="Andale Sans UI" w:cs="Times New Roman"/>
          <w:b/>
          <w:bCs/>
          <w:kern w:val="2"/>
          <w:sz w:val="24"/>
          <w:szCs w:val="24"/>
          <w:shd w:val="clear" w:color="auto" w:fill="FFFFFF"/>
        </w:rPr>
        <w:t>)</w:t>
      </w:r>
      <w:r w:rsidR="00D20D6F" w:rsidRPr="006C7CE3">
        <w:rPr>
          <w:rFonts w:eastAsia="Andale Sans UI" w:cs="Times New Roman"/>
          <w:kern w:val="2"/>
          <w:sz w:val="24"/>
          <w:szCs w:val="24"/>
        </w:rPr>
        <w:t xml:space="preserve"> о нижеследующем:</w:t>
      </w:r>
    </w:p>
    <w:p w14:paraId="7F9F8BEB" w14:textId="77777777" w:rsidR="00FC0719" w:rsidRPr="006C7CE3" w:rsidRDefault="00FC0719" w:rsidP="006E64D3">
      <w:pPr>
        <w:pStyle w:val="ac"/>
        <w:ind w:left="-567"/>
        <w:jc w:val="both"/>
        <w:rPr>
          <w:rFonts w:ascii="Times New Roman" w:eastAsia="Times New Roman" w:hAnsi="Times New Roman" w:cs="Times New Roman"/>
          <w:b/>
          <w:bCs/>
          <w:sz w:val="24"/>
          <w:szCs w:val="24"/>
          <w:lang w:eastAsia="ar-SA"/>
        </w:rPr>
      </w:pPr>
    </w:p>
    <w:p w14:paraId="26C7BA52" w14:textId="15E09399" w:rsidR="0081549B" w:rsidRPr="006C7CE3" w:rsidRDefault="00974FF6" w:rsidP="006E64D3">
      <w:pPr>
        <w:pStyle w:val="ac"/>
        <w:ind w:left="-567" w:firstLine="567"/>
        <w:jc w:val="center"/>
        <w:rPr>
          <w:rFonts w:ascii="Times New Roman" w:eastAsia="Times New Roman" w:hAnsi="Times New Roman" w:cs="Times New Roman"/>
          <w:b/>
          <w:bCs/>
          <w:sz w:val="24"/>
          <w:szCs w:val="24"/>
          <w:lang w:eastAsia="ar-SA"/>
        </w:rPr>
      </w:pPr>
      <w:r w:rsidRPr="006C7CE3">
        <w:rPr>
          <w:rFonts w:ascii="Times New Roman" w:eastAsia="Times New Roman" w:hAnsi="Times New Roman" w:cs="Times New Roman"/>
          <w:b/>
          <w:bCs/>
          <w:sz w:val="24"/>
          <w:szCs w:val="24"/>
          <w:lang w:eastAsia="ar-SA"/>
        </w:rPr>
        <w:t xml:space="preserve">1. </w:t>
      </w:r>
      <w:r w:rsidR="0081549B" w:rsidRPr="006C7CE3">
        <w:rPr>
          <w:rFonts w:ascii="Times New Roman" w:eastAsia="Times New Roman" w:hAnsi="Times New Roman" w:cs="Times New Roman"/>
          <w:b/>
          <w:bCs/>
          <w:sz w:val="24"/>
          <w:szCs w:val="24"/>
          <w:lang w:eastAsia="ar-SA"/>
        </w:rPr>
        <w:t>ПРЕДМЕТ ДОГОВОРА</w:t>
      </w:r>
    </w:p>
    <w:p w14:paraId="5743B0AF" w14:textId="67F1BB5A" w:rsidR="00D97DF7" w:rsidRPr="006C7CE3" w:rsidRDefault="00D97DF7" w:rsidP="006E64D3">
      <w:pPr>
        <w:pStyle w:val="ac"/>
        <w:ind w:left="-567" w:firstLine="567"/>
        <w:jc w:val="both"/>
        <w:rPr>
          <w:rFonts w:ascii="Times New Roman" w:eastAsia="Times New Roman" w:hAnsi="Times New Roman" w:cs="Times New Roman"/>
          <w:sz w:val="24"/>
          <w:szCs w:val="24"/>
          <w:lang w:eastAsia="ar-SA"/>
        </w:rPr>
      </w:pPr>
      <w:r w:rsidRPr="006C7CE3">
        <w:rPr>
          <w:rFonts w:ascii="Times New Roman" w:eastAsia="Times New Roman" w:hAnsi="Times New Roman" w:cs="Times New Roman"/>
          <w:sz w:val="24"/>
          <w:szCs w:val="24"/>
          <w:lang w:eastAsia="ar-SA"/>
        </w:rPr>
        <w:t xml:space="preserve">1.1. </w:t>
      </w:r>
      <w:r w:rsidR="0004579D" w:rsidRPr="006C7CE3">
        <w:rPr>
          <w:rFonts w:ascii="Times New Roman" w:eastAsia="Times New Roman" w:hAnsi="Times New Roman" w:cs="Times New Roman"/>
          <w:sz w:val="24"/>
          <w:szCs w:val="24"/>
          <w:lang w:eastAsia="ar-SA"/>
        </w:rPr>
        <w:t>Подрядчик</w:t>
      </w:r>
      <w:r w:rsidR="00B727BA" w:rsidRPr="006C7CE3">
        <w:rPr>
          <w:rFonts w:ascii="Times New Roman" w:eastAsia="Times New Roman" w:hAnsi="Times New Roman" w:cs="Times New Roman"/>
          <w:sz w:val="24"/>
          <w:szCs w:val="24"/>
          <w:lang w:eastAsia="ar-SA"/>
        </w:rPr>
        <w:t xml:space="preserve"> </w:t>
      </w:r>
      <w:r w:rsidRPr="006C7CE3">
        <w:rPr>
          <w:rFonts w:ascii="Times New Roman" w:eastAsia="Times New Roman" w:hAnsi="Times New Roman" w:cs="Times New Roman"/>
          <w:sz w:val="24"/>
          <w:szCs w:val="24"/>
          <w:lang w:eastAsia="ar-SA"/>
        </w:rPr>
        <w:t xml:space="preserve">обязуется </w:t>
      </w:r>
      <w:r w:rsidR="00013B6F" w:rsidRPr="006C7CE3">
        <w:rPr>
          <w:rFonts w:ascii="Times New Roman" w:eastAsia="Times New Roman" w:hAnsi="Times New Roman" w:cs="Times New Roman"/>
          <w:sz w:val="24"/>
          <w:szCs w:val="24"/>
          <w:lang w:eastAsia="ar-SA"/>
        </w:rPr>
        <w:t>поставить</w:t>
      </w:r>
      <w:r w:rsidR="00767B31" w:rsidRPr="006C7CE3">
        <w:rPr>
          <w:rFonts w:ascii="Times New Roman" w:eastAsia="Times New Roman" w:hAnsi="Times New Roman" w:cs="Times New Roman"/>
          <w:sz w:val="24"/>
          <w:szCs w:val="24"/>
          <w:lang w:eastAsia="ar-SA"/>
        </w:rPr>
        <w:t xml:space="preserve"> оборудование, материалы и выполнить строительно-монтажные и пуско-наладочные</w:t>
      </w:r>
      <w:r w:rsidR="00013B6F" w:rsidRPr="006C7CE3">
        <w:rPr>
          <w:rFonts w:ascii="Times New Roman" w:eastAsia="Times New Roman" w:hAnsi="Times New Roman" w:cs="Times New Roman"/>
          <w:sz w:val="24"/>
          <w:szCs w:val="24"/>
          <w:lang w:eastAsia="ar-SA"/>
        </w:rPr>
        <w:t xml:space="preserve"> работы по системе газового пожаротушения, на пункте взимания платы на 803 км «Автомобильная дорога М-4 «Дон» Москва – Воронеж - Ростов-на-Дону – Краснодар - Новороссийск. Комплексное обустройство для организации последующей эксплуатации на платной основе дороги М-4 «Дон» - от Москвы через Воронеж, Ростов-на-Дону, Краснодар до Новороссийска на участке км 777 – км 933 в Ростовской области. АСУДД км 777 - км 877; ПВП км 803».</w:t>
      </w:r>
      <w:r w:rsidR="00491819" w:rsidRPr="006C7CE3">
        <w:rPr>
          <w:rFonts w:ascii="Times New Roman" w:eastAsia="Times New Roman" w:hAnsi="Times New Roman" w:cs="Times New Roman"/>
          <w:sz w:val="24"/>
          <w:szCs w:val="24"/>
          <w:lang w:eastAsia="ar-SA"/>
        </w:rPr>
        <w:t xml:space="preserve"> </w:t>
      </w:r>
      <w:r w:rsidR="000A5C24" w:rsidRPr="006C7CE3">
        <w:rPr>
          <w:rFonts w:ascii="Times New Roman" w:eastAsia="Times New Roman" w:hAnsi="Times New Roman" w:cs="Times New Roman"/>
          <w:sz w:val="24"/>
          <w:szCs w:val="24"/>
          <w:lang w:eastAsia="ar-SA"/>
        </w:rPr>
        <w:t>(</w:t>
      </w:r>
      <w:r w:rsidRPr="006C7CE3">
        <w:rPr>
          <w:rFonts w:ascii="Times New Roman" w:eastAsia="Times New Roman" w:hAnsi="Times New Roman" w:cs="Times New Roman"/>
          <w:sz w:val="24"/>
          <w:szCs w:val="24"/>
          <w:lang w:eastAsia="ar-SA"/>
        </w:rPr>
        <w:t>далее по тексту – Объект</w:t>
      </w:r>
      <w:r w:rsidR="000A5C24" w:rsidRPr="006C7CE3">
        <w:rPr>
          <w:rFonts w:ascii="Times New Roman" w:eastAsia="Times New Roman" w:hAnsi="Times New Roman" w:cs="Times New Roman"/>
          <w:sz w:val="24"/>
          <w:szCs w:val="24"/>
          <w:lang w:eastAsia="ar-SA"/>
        </w:rPr>
        <w:t>)</w:t>
      </w:r>
      <w:r w:rsidRPr="006C7CE3">
        <w:rPr>
          <w:rFonts w:ascii="Times New Roman" w:eastAsia="Times New Roman" w:hAnsi="Times New Roman" w:cs="Times New Roman"/>
          <w:sz w:val="24"/>
          <w:szCs w:val="24"/>
          <w:lang w:eastAsia="ar-SA"/>
        </w:rPr>
        <w:t xml:space="preserve"> в соответствии с условиями настоящего Договора, Приложениями к нему, действующим законодательством Российской Федерации и указаниями </w:t>
      </w:r>
      <w:r w:rsidR="00CB0239" w:rsidRPr="006C7CE3">
        <w:rPr>
          <w:rFonts w:ascii="Times New Roman" w:eastAsia="Times New Roman" w:hAnsi="Times New Roman" w:cs="Times New Roman"/>
          <w:sz w:val="24"/>
          <w:szCs w:val="24"/>
          <w:lang w:eastAsia="ar-SA"/>
        </w:rPr>
        <w:t>Заказчик</w:t>
      </w:r>
      <w:r w:rsidR="005C182A" w:rsidRPr="006C7CE3">
        <w:rPr>
          <w:rFonts w:ascii="Times New Roman" w:eastAsia="Times New Roman" w:hAnsi="Times New Roman" w:cs="Times New Roman"/>
          <w:sz w:val="24"/>
          <w:szCs w:val="24"/>
          <w:lang w:eastAsia="ar-SA"/>
        </w:rPr>
        <w:t>а</w:t>
      </w:r>
      <w:r w:rsidRPr="006C7CE3">
        <w:rPr>
          <w:rFonts w:ascii="Times New Roman" w:eastAsia="Times New Roman" w:hAnsi="Times New Roman" w:cs="Times New Roman"/>
          <w:sz w:val="24"/>
          <w:szCs w:val="24"/>
          <w:lang w:eastAsia="ar-SA"/>
        </w:rPr>
        <w:t>, не противоречащим условиям настоящего Договора.</w:t>
      </w:r>
    </w:p>
    <w:p w14:paraId="5ADDFBB2" w14:textId="698E603B" w:rsidR="004B2803" w:rsidRPr="006C7CE3" w:rsidRDefault="004B2803" w:rsidP="006E64D3">
      <w:pPr>
        <w:pStyle w:val="ac"/>
        <w:ind w:left="-567" w:firstLine="567"/>
        <w:jc w:val="both"/>
        <w:rPr>
          <w:rFonts w:ascii="Times New Roman" w:hAnsi="Times New Roman" w:cs="Times New Roman"/>
          <w:sz w:val="24"/>
          <w:szCs w:val="24"/>
        </w:rPr>
      </w:pPr>
      <w:r w:rsidRPr="006C7CE3">
        <w:rPr>
          <w:rFonts w:ascii="Times New Roman" w:eastAsia="Times New Roman" w:hAnsi="Times New Roman" w:cs="Times New Roman"/>
          <w:sz w:val="24"/>
          <w:szCs w:val="24"/>
          <w:lang w:eastAsia="ar-SA"/>
        </w:rPr>
        <w:t>1.2.</w:t>
      </w:r>
      <w:r w:rsidRPr="006C7CE3">
        <w:rPr>
          <w:rFonts w:ascii="Times New Roman" w:hAnsi="Times New Roman" w:cs="Times New Roman"/>
          <w:sz w:val="24"/>
          <w:szCs w:val="24"/>
        </w:rPr>
        <w:t xml:space="preserve"> </w:t>
      </w:r>
      <w:r w:rsidR="00CB0239" w:rsidRPr="006C7CE3">
        <w:rPr>
          <w:rFonts w:ascii="Times New Roman" w:eastAsia="Times New Roman" w:hAnsi="Times New Roman" w:cs="Times New Roman"/>
          <w:sz w:val="24"/>
          <w:szCs w:val="24"/>
          <w:lang w:eastAsia="ar-SA"/>
        </w:rPr>
        <w:t>Заказчик</w:t>
      </w:r>
      <w:r w:rsidR="00CB0239" w:rsidRPr="006C7CE3">
        <w:rPr>
          <w:rFonts w:ascii="Times New Roman" w:hAnsi="Times New Roman" w:cs="Times New Roman"/>
          <w:sz w:val="24"/>
          <w:szCs w:val="24"/>
        </w:rPr>
        <w:t xml:space="preserve"> </w:t>
      </w:r>
      <w:r w:rsidRPr="006C7CE3">
        <w:rPr>
          <w:rFonts w:ascii="Times New Roman" w:hAnsi="Times New Roman" w:cs="Times New Roman"/>
          <w:sz w:val="24"/>
          <w:szCs w:val="24"/>
        </w:rPr>
        <w:t xml:space="preserve">обязуется принять </w:t>
      </w:r>
      <w:r w:rsidR="00824FDA" w:rsidRPr="006C7CE3">
        <w:rPr>
          <w:rFonts w:ascii="Times New Roman" w:hAnsi="Times New Roman" w:cs="Times New Roman"/>
          <w:sz w:val="24"/>
          <w:szCs w:val="24"/>
        </w:rPr>
        <w:t xml:space="preserve">оборудование, </w:t>
      </w:r>
      <w:r w:rsidRPr="006C7CE3">
        <w:rPr>
          <w:rFonts w:ascii="Times New Roman" w:hAnsi="Times New Roman" w:cs="Times New Roman"/>
          <w:sz w:val="24"/>
          <w:szCs w:val="24"/>
        </w:rPr>
        <w:t>результат</w:t>
      </w:r>
      <w:r w:rsidR="009B0CE1" w:rsidRPr="006C7CE3">
        <w:rPr>
          <w:rFonts w:ascii="Times New Roman" w:hAnsi="Times New Roman" w:cs="Times New Roman"/>
          <w:sz w:val="24"/>
          <w:szCs w:val="24"/>
        </w:rPr>
        <w:t xml:space="preserve"> работ</w:t>
      </w:r>
      <w:r w:rsidRPr="006C7CE3">
        <w:rPr>
          <w:rFonts w:ascii="Times New Roman" w:hAnsi="Times New Roman" w:cs="Times New Roman"/>
          <w:sz w:val="24"/>
          <w:szCs w:val="24"/>
        </w:rPr>
        <w:t xml:space="preserve"> и оплатить</w:t>
      </w:r>
      <w:r w:rsidR="009B0CE1" w:rsidRPr="006C7CE3">
        <w:rPr>
          <w:rFonts w:ascii="Times New Roman" w:hAnsi="Times New Roman" w:cs="Times New Roman"/>
          <w:sz w:val="24"/>
          <w:szCs w:val="24"/>
        </w:rPr>
        <w:t xml:space="preserve"> его</w:t>
      </w:r>
      <w:r w:rsidRPr="006C7CE3">
        <w:rPr>
          <w:rFonts w:ascii="Times New Roman" w:hAnsi="Times New Roman" w:cs="Times New Roman"/>
          <w:sz w:val="24"/>
          <w:szCs w:val="24"/>
        </w:rPr>
        <w:t xml:space="preserve"> обусловленную стоимость</w:t>
      </w:r>
      <w:r w:rsidR="004E48CA" w:rsidRPr="006C7CE3">
        <w:rPr>
          <w:rFonts w:ascii="Times New Roman" w:hAnsi="Times New Roman" w:cs="Times New Roman"/>
          <w:sz w:val="24"/>
          <w:szCs w:val="24"/>
        </w:rPr>
        <w:t>ю</w:t>
      </w:r>
      <w:r w:rsidRPr="006C7CE3">
        <w:rPr>
          <w:rFonts w:ascii="Times New Roman" w:hAnsi="Times New Roman" w:cs="Times New Roman"/>
          <w:sz w:val="24"/>
          <w:szCs w:val="24"/>
        </w:rPr>
        <w:t xml:space="preserve"> в соответствии с условиями Договора.</w:t>
      </w:r>
    </w:p>
    <w:p w14:paraId="566BE25C" w14:textId="0D870E2D" w:rsidR="004B2803" w:rsidRPr="006C7CE3" w:rsidRDefault="004B2803"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z w:val="24"/>
          <w:szCs w:val="24"/>
        </w:rPr>
        <w:t>1.</w:t>
      </w:r>
      <w:r w:rsidR="00EC465F" w:rsidRPr="006C7CE3">
        <w:rPr>
          <w:rFonts w:ascii="Times New Roman" w:hAnsi="Times New Roman" w:cs="Times New Roman"/>
          <w:sz w:val="24"/>
          <w:szCs w:val="24"/>
        </w:rPr>
        <w:t>3</w:t>
      </w:r>
      <w:r w:rsidRPr="006C7CE3">
        <w:rPr>
          <w:rFonts w:ascii="Times New Roman" w:hAnsi="Times New Roman" w:cs="Times New Roman"/>
          <w:sz w:val="24"/>
          <w:szCs w:val="24"/>
        </w:rPr>
        <w:t xml:space="preserve">. </w:t>
      </w:r>
      <w:r w:rsidR="0004579D" w:rsidRPr="006C7CE3">
        <w:rPr>
          <w:rFonts w:ascii="Times New Roman" w:eastAsia="Times New Roman" w:hAnsi="Times New Roman" w:cs="Times New Roman"/>
          <w:sz w:val="24"/>
          <w:szCs w:val="24"/>
          <w:lang w:eastAsia="ar-SA"/>
        </w:rPr>
        <w:t>Подрядчик</w:t>
      </w:r>
      <w:r w:rsidR="00B727BA" w:rsidRPr="006C7CE3">
        <w:rPr>
          <w:rFonts w:ascii="Times New Roman" w:eastAsia="Times New Roman" w:hAnsi="Times New Roman" w:cs="Times New Roman"/>
          <w:sz w:val="24"/>
          <w:szCs w:val="24"/>
          <w:lang w:eastAsia="ar-SA"/>
        </w:rPr>
        <w:t xml:space="preserve"> </w:t>
      </w:r>
      <w:r w:rsidRPr="006C7CE3">
        <w:rPr>
          <w:rFonts w:ascii="Times New Roman" w:hAnsi="Times New Roman" w:cs="Times New Roman"/>
          <w:sz w:val="24"/>
          <w:szCs w:val="24"/>
        </w:rPr>
        <w:t xml:space="preserve">тщательно изучил и проверил документацию по настоящему Договору и полностью ознакомлен со всеми условиями, связанными с выполнением работ, получил полную информацию по всем вопросам, которые могли бы повлиять на сроки, стоимость и качество </w:t>
      </w:r>
      <w:r w:rsidR="005928AC" w:rsidRPr="006C7CE3">
        <w:rPr>
          <w:rFonts w:ascii="Times New Roman" w:hAnsi="Times New Roman" w:cs="Times New Roman"/>
          <w:sz w:val="24"/>
          <w:szCs w:val="24"/>
        </w:rPr>
        <w:t xml:space="preserve">оборудования, </w:t>
      </w:r>
      <w:r w:rsidRPr="006C7CE3">
        <w:rPr>
          <w:rFonts w:ascii="Times New Roman" w:hAnsi="Times New Roman" w:cs="Times New Roman"/>
          <w:sz w:val="24"/>
          <w:szCs w:val="24"/>
        </w:rPr>
        <w:t xml:space="preserve">работ и принимает на себя все расходы, риски и трудности выполнения работ. </w:t>
      </w:r>
    </w:p>
    <w:p w14:paraId="44B6E7AD" w14:textId="4E59057B" w:rsidR="00AF0C5A" w:rsidRPr="006C7CE3" w:rsidRDefault="00952161"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z w:val="24"/>
          <w:szCs w:val="24"/>
        </w:rPr>
        <w:t>1.</w:t>
      </w:r>
      <w:r w:rsidR="00456AEF" w:rsidRPr="006C7CE3">
        <w:rPr>
          <w:rFonts w:ascii="Times New Roman" w:hAnsi="Times New Roman" w:cs="Times New Roman"/>
          <w:sz w:val="24"/>
          <w:szCs w:val="24"/>
        </w:rPr>
        <w:t>4</w:t>
      </w:r>
      <w:r w:rsidRPr="006C7CE3">
        <w:rPr>
          <w:rFonts w:ascii="Times New Roman" w:hAnsi="Times New Roman" w:cs="Times New Roman"/>
          <w:sz w:val="24"/>
          <w:szCs w:val="24"/>
        </w:rPr>
        <w:t xml:space="preserve">. </w:t>
      </w:r>
      <w:r w:rsidR="00DF56DA" w:rsidRPr="006C7CE3">
        <w:rPr>
          <w:rFonts w:ascii="Times New Roman" w:hAnsi="Times New Roman" w:cs="Times New Roman"/>
          <w:sz w:val="24"/>
          <w:szCs w:val="24"/>
        </w:rPr>
        <w:t xml:space="preserve">Условием выплаты Заказчиком </w:t>
      </w:r>
      <w:r w:rsidR="006E64D3" w:rsidRPr="006C7CE3">
        <w:rPr>
          <w:rFonts w:ascii="Times New Roman" w:hAnsi="Times New Roman" w:cs="Times New Roman"/>
          <w:sz w:val="24"/>
          <w:szCs w:val="24"/>
        </w:rPr>
        <w:t>Подрядчику</w:t>
      </w:r>
      <w:r w:rsidR="00DF56DA" w:rsidRPr="006C7CE3">
        <w:rPr>
          <w:rFonts w:ascii="Times New Roman" w:hAnsi="Times New Roman" w:cs="Times New Roman"/>
          <w:sz w:val="24"/>
          <w:szCs w:val="24"/>
        </w:rPr>
        <w:t xml:space="preserve"> аванса в соответствии с п. 5.</w:t>
      </w:r>
      <w:r w:rsidR="00E30B2C" w:rsidRPr="006C7CE3">
        <w:rPr>
          <w:rFonts w:ascii="Times New Roman" w:hAnsi="Times New Roman" w:cs="Times New Roman"/>
          <w:sz w:val="24"/>
          <w:szCs w:val="24"/>
        </w:rPr>
        <w:t>3</w:t>
      </w:r>
      <w:r w:rsidR="00DF56DA" w:rsidRPr="006C7CE3">
        <w:rPr>
          <w:rFonts w:ascii="Times New Roman" w:hAnsi="Times New Roman" w:cs="Times New Roman"/>
          <w:sz w:val="24"/>
          <w:szCs w:val="24"/>
        </w:rPr>
        <w:t xml:space="preserve"> Договора является предоставление </w:t>
      </w:r>
      <w:r w:rsidR="0004579D" w:rsidRPr="006C7CE3">
        <w:rPr>
          <w:rFonts w:ascii="Times New Roman" w:hAnsi="Times New Roman" w:cs="Times New Roman"/>
          <w:sz w:val="24"/>
          <w:szCs w:val="24"/>
        </w:rPr>
        <w:t>Подрядчиком</w:t>
      </w:r>
      <w:r w:rsidR="00DF56DA" w:rsidRPr="006C7CE3">
        <w:rPr>
          <w:rFonts w:ascii="Times New Roman" w:hAnsi="Times New Roman" w:cs="Times New Roman"/>
          <w:sz w:val="24"/>
          <w:szCs w:val="24"/>
        </w:rPr>
        <w:t xml:space="preserve"> </w:t>
      </w:r>
      <w:r w:rsidR="00E30B2C" w:rsidRPr="006C7CE3">
        <w:rPr>
          <w:rFonts w:ascii="Times New Roman" w:hAnsi="Times New Roman" w:cs="Times New Roman"/>
          <w:sz w:val="24"/>
          <w:szCs w:val="24"/>
        </w:rPr>
        <w:t>Н</w:t>
      </w:r>
      <w:r w:rsidR="00DF56DA" w:rsidRPr="006C7CE3">
        <w:rPr>
          <w:rFonts w:ascii="Times New Roman" w:hAnsi="Times New Roman" w:cs="Times New Roman"/>
          <w:sz w:val="24"/>
          <w:szCs w:val="24"/>
        </w:rPr>
        <w:t xml:space="preserve">езависимой гарантии, обеспечивающей обязательства по возврату Заказчику аванса, в размере предоставляемого аванса. Такая </w:t>
      </w:r>
      <w:r w:rsidR="00E30B2C" w:rsidRPr="006C7CE3">
        <w:rPr>
          <w:rFonts w:ascii="Times New Roman" w:hAnsi="Times New Roman" w:cs="Times New Roman"/>
          <w:sz w:val="24"/>
          <w:szCs w:val="24"/>
        </w:rPr>
        <w:t>Независимая</w:t>
      </w:r>
      <w:r w:rsidR="00DF56DA" w:rsidRPr="006C7CE3">
        <w:rPr>
          <w:rFonts w:ascii="Times New Roman" w:hAnsi="Times New Roman" w:cs="Times New Roman"/>
          <w:sz w:val="24"/>
          <w:szCs w:val="24"/>
        </w:rPr>
        <w:t xml:space="preserve"> гарантия должна быть предоставлена банком, отвечающим требованиям</w:t>
      </w:r>
      <w:r w:rsidR="0040153A" w:rsidRPr="006C7CE3">
        <w:rPr>
          <w:rFonts w:ascii="Times New Roman" w:hAnsi="Times New Roman" w:cs="Times New Roman"/>
          <w:sz w:val="24"/>
          <w:szCs w:val="24"/>
        </w:rPr>
        <w:t xml:space="preserve">, установленным в Приложении № </w:t>
      </w:r>
      <w:r w:rsidR="0049420A" w:rsidRPr="006C7CE3">
        <w:rPr>
          <w:rFonts w:ascii="Times New Roman" w:hAnsi="Times New Roman" w:cs="Times New Roman"/>
          <w:sz w:val="24"/>
          <w:szCs w:val="24"/>
        </w:rPr>
        <w:t>8</w:t>
      </w:r>
      <w:r w:rsidR="00DF56DA" w:rsidRPr="006C7CE3">
        <w:rPr>
          <w:rFonts w:ascii="Times New Roman" w:hAnsi="Times New Roman" w:cs="Times New Roman"/>
          <w:sz w:val="24"/>
          <w:szCs w:val="24"/>
        </w:rPr>
        <w:t xml:space="preserve"> к Договору, на срок выполнения всех работ по Договору, увеличенный на 2 (два) месяца. </w:t>
      </w:r>
    </w:p>
    <w:p w14:paraId="47B28736" w14:textId="48341028" w:rsidR="00DF56DA" w:rsidRPr="006C7CE3" w:rsidRDefault="00E30B2C" w:rsidP="006E64D3">
      <w:pPr>
        <w:pStyle w:val="31"/>
        <w:widowControl w:val="0"/>
        <w:suppressAutoHyphens/>
        <w:spacing w:after="0"/>
        <w:ind w:left="-567" w:firstLine="567"/>
        <w:contextualSpacing/>
        <w:rPr>
          <w:rFonts w:cs="Times New Roman"/>
          <w:sz w:val="24"/>
          <w:szCs w:val="24"/>
        </w:rPr>
      </w:pPr>
      <w:r w:rsidRPr="006C7CE3">
        <w:rPr>
          <w:rFonts w:cs="Times New Roman"/>
          <w:sz w:val="24"/>
          <w:szCs w:val="24"/>
        </w:rPr>
        <w:t>Независимая</w:t>
      </w:r>
      <w:r w:rsidR="00DF56DA" w:rsidRPr="006C7CE3">
        <w:rPr>
          <w:rFonts w:cs="Times New Roman"/>
          <w:sz w:val="24"/>
          <w:szCs w:val="24"/>
        </w:rPr>
        <w:t xml:space="preserve"> гарантия должна соответствовать форме, предусмотренной Приложением №</w:t>
      </w:r>
      <w:r w:rsidR="0040153A" w:rsidRPr="006C7CE3">
        <w:rPr>
          <w:rFonts w:cs="Times New Roman"/>
          <w:sz w:val="24"/>
          <w:szCs w:val="24"/>
        </w:rPr>
        <w:t xml:space="preserve"> </w:t>
      </w:r>
      <w:r w:rsidR="0049420A" w:rsidRPr="006C7CE3">
        <w:rPr>
          <w:rFonts w:cs="Times New Roman"/>
          <w:sz w:val="24"/>
          <w:szCs w:val="24"/>
        </w:rPr>
        <w:t>9</w:t>
      </w:r>
      <w:r w:rsidR="00DF56DA" w:rsidRPr="006C7CE3">
        <w:rPr>
          <w:rFonts w:cs="Times New Roman"/>
          <w:sz w:val="24"/>
          <w:szCs w:val="24"/>
        </w:rPr>
        <w:t xml:space="preserve"> к Договору. </w:t>
      </w:r>
    </w:p>
    <w:p w14:paraId="26FA00A7" w14:textId="5917D006" w:rsidR="00DF56DA" w:rsidRPr="006C7CE3" w:rsidRDefault="00E30B2C" w:rsidP="006E64D3">
      <w:pPr>
        <w:pStyle w:val="31"/>
        <w:widowControl w:val="0"/>
        <w:tabs>
          <w:tab w:val="left" w:pos="567"/>
        </w:tabs>
        <w:suppressAutoHyphens/>
        <w:spacing w:after="0"/>
        <w:ind w:left="-567" w:firstLine="567"/>
        <w:contextualSpacing/>
        <w:rPr>
          <w:rFonts w:cs="Times New Roman"/>
          <w:sz w:val="24"/>
          <w:szCs w:val="24"/>
        </w:rPr>
      </w:pPr>
      <w:r w:rsidRPr="006C7CE3">
        <w:rPr>
          <w:rFonts w:cs="Times New Roman"/>
          <w:sz w:val="24"/>
          <w:szCs w:val="24"/>
        </w:rPr>
        <w:t>Независимая</w:t>
      </w:r>
      <w:r w:rsidR="00DF56DA" w:rsidRPr="006C7CE3">
        <w:rPr>
          <w:rFonts w:cs="Times New Roman"/>
          <w:sz w:val="24"/>
          <w:szCs w:val="24"/>
        </w:rPr>
        <w:t xml:space="preserve"> гарантия, обеспечивающая возврат Заказчику </w:t>
      </w:r>
      <w:r w:rsidR="00305F02">
        <w:rPr>
          <w:rFonts w:cs="Times New Roman"/>
          <w:sz w:val="24"/>
          <w:szCs w:val="24"/>
        </w:rPr>
        <w:t>аванса, может предоставляться после заключения договора, но до</w:t>
      </w:r>
      <w:r w:rsidR="00DF56DA" w:rsidRPr="006C7CE3">
        <w:rPr>
          <w:rFonts w:cs="Times New Roman"/>
          <w:sz w:val="24"/>
          <w:szCs w:val="24"/>
        </w:rPr>
        <w:t xml:space="preserve"> выплаты аванса. Подрядчик вправе не предоставлять предусмотренную настоящим пунктом Договора </w:t>
      </w:r>
      <w:r w:rsidRPr="006C7CE3">
        <w:rPr>
          <w:rFonts w:cs="Times New Roman"/>
          <w:sz w:val="24"/>
          <w:szCs w:val="24"/>
        </w:rPr>
        <w:t>Независимую</w:t>
      </w:r>
      <w:r w:rsidR="00DF56DA" w:rsidRPr="006C7CE3">
        <w:rPr>
          <w:rFonts w:cs="Times New Roman"/>
          <w:sz w:val="24"/>
          <w:szCs w:val="24"/>
        </w:rPr>
        <w:t xml:space="preserve"> гарантию. В случае непредставления указанной </w:t>
      </w:r>
      <w:r w:rsidRPr="006C7CE3">
        <w:rPr>
          <w:rFonts w:cs="Times New Roman"/>
          <w:sz w:val="24"/>
          <w:szCs w:val="24"/>
        </w:rPr>
        <w:t>Независимой</w:t>
      </w:r>
      <w:r w:rsidR="00DF56DA" w:rsidRPr="006C7CE3">
        <w:rPr>
          <w:rFonts w:cs="Times New Roman"/>
          <w:sz w:val="24"/>
          <w:szCs w:val="24"/>
        </w:rPr>
        <w:t xml:space="preserve"> гарантии</w:t>
      </w:r>
      <w:r w:rsidR="0049420A" w:rsidRPr="006C7CE3">
        <w:rPr>
          <w:rFonts w:cs="Times New Roman"/>
          <w:sz w:val="24"/>
          <w:szCs w:val="24"/>
        </w:rPr>
        <w:t>,</w:t>
      </w:r>
      <w:r w:rsidR="00DF56DA" w:rsidRPr="006C7CE3">
        <w:rPr>
          <w:rFonts w:cs="Times New Roman"/>
          <w:sz w:val="24"/>
          <w:szCs w:val="24"/>
        </w:rPr>
        <w:t xml:space="preserve"> предусмотренн</w:t>
      </w:r>
      <w:r w:rsidR="00816E14" w:rsidRPr="006C7CE3">
        <w:rPr>
          <w:rFonts w:cs="Times New Roman"/>
          <w:sz w:val="24"/>
          <w:szCs w:val="24"/>
        </w:rPr>
        <w:t>ой</w:t>
      </w:r>
      <w:r w:rsidR="00DF56DA" w:rsidRPr="006C7CE3">
        <w:rPr>
          <w:rFonts w:cs="Times New Roman"/>
          <w:sz w:val="24"/>
          <w:szCs w:val="24"/>
        </w:rPr>
        <w:t xml:space="preserve"> п. 5.</w:t>
      </w:r>
      <w:r w:rsidRPr="006C7CE3">
        <w:rPr>
          <w:rFonts w:cs="Times New Roman"/>
          <w:sz w:val="24"/>
          <w:szCs w:val="24"/>
        </w:rPr>
        <w:t>3</w:t>
      </w:r>
      <w:r w:rsidR="00DF56DA" w:rsidRPr="006C7CE3">
        <w:rPr>
          <w:rFonts w:cs="Times New Roman"/>
          <w:sz w:val="24"/>
          <w:szCs w:val="24"/>
        </w:rPr>
        <w:t xml:space="preserve"> Договора аванс </w:t>
      </w:r>
      <w:r w:rsidR="006E64D3" w:rsidRPr="006C7CE3">
        <w:rPr>
          <w:rFonts w:cs="Times New Roman"/>
          <w:sz w:val="24"/>
          <w:szCs w:val="24"/>
        </w:rPr>
        <w:t>Подрядчику</w:t>
      </w:r>
      <w:r w:rsidR="00DF56DA" w:rsidRPr="006C7CE3">
        <w:rPr>
          <w:rFonts w:cs="Times New Roman"/>
          <w:sz w:val="24"/>
          <w:szCs w:val="24"/>
        </w:rPr>
        <w:t xml:space="preserve"> не выплачивается. </w:t>
      </w:r>
    </w:p>
    <w:p w14:paraId="5006BF5C" w14:textId="3A7FEE1F" w:rsidR="004F47A1" w:rsidRPr="006C7CE3" w:rsidRDefault="004F47A1" w:rsidP="006E64D3">
      <w:pPr>
        <w:pStyle w:val="ac"/>
        <w:ind w:left="-567" w:firstLine="567"/>
        <w:jc w:val="both"/>
        <w:rPr>
          <w:rFonts w:ascii="Times New Roman" w:hAnsi="Times New Roman" w:cs="Times New Roman"/>
          <w:sz w:val="24"/>
          <w:szCs w:val="24"/>
        </w:rPr>
      </w:pPr>
    </w:p>
    <w:p w14:paraId="4CE59805" w14:textId="3FD7AD2A" w:rsidR="0081549B" w:rsidRPr="006C7CE3" w:rsidRDefault="0081549B" w:rsidP="006E64D3">
      <w:pPr>
        <w:tabs>
          <w:tab w:val="left" w:pos="807"/>
        </w:tabs>
        <w:spacing w:after="0"/>
        <w:ind w:left="-567" w:right="20" w:firstLine="567"/>
        <w:jc w:val="center"/>
        <w:rPr>
          <w:rFonts w:eastAsia="Times New Roman" w:cs="Times New Roman"/>
          <w:b/>
          <w:bCs/>
          <w:sz w:val="24"/>
          <w:szCs w:val="24"/>
          <w:lang w:eastAsia="ar-SA"/>
        </w:rPr>
      </w:pPr>
      <w:r w:rsidRPr="006C7CE3">
        <w:rPr>
          <w:rFonts w:eastAsia="Times New Roman" w:cs="Times New Roman"/>
          <w:b/>
          <w:bCs/>
          <w:sz w:val="24"/>
          <w:szCs w:val="24"/>
          <w:lang w:eastAsia="ar-SA"/>
        </w:rPr>
        <w:t>2. УПРАВЛЕНИЕ ДОГОВОРОМ</w:t>
      </w:r>
    </w:p>
    <w:p w14:paraId="402BAA77" w14:textId="43AE927E" w:rsidR="00915ED1" w:rsidRPr="006C7CE3" w:rsidRDefault="008A7847" w:rsidP="006E64D3">
      <w:pPr>
        <w:pStyle w:val="ac"/>
        <w:ind w:left="-567" w:firstLine="567"/>
        <w:jc w:val="both"/>
        <w:rPr>
          <w:rFonts w:eastAsia="Times New Roman" w:cs="Times New Roman"/>
          <w:sz w:val="24"/>
          <w:szCs w:val="24"/>
        </w:rPr>
      </w:pPr>
      <w:r w:rsidRPr="006C7CE3">
        <w:rPr>
          <w:rFonts w:ascii="Times New Roman" w:eastAsia="Times New Roman" w:hAnsi="Times New Roman" w:cs="Times New Roman"/>
          <w:sz w:val="24"/>
          <w:szCs w:val="24"/>
          <w:lang w:eastAsia="ar-SA"/>
        </w:rPr>
        <w:t xml:space="preserve">2.1. Интересы </w:t>
      </w:r>
      <w:r w:rsidR="0004579D" w:rsidRPr="006C7CE3">
        <w:rPr>
          <w:rFonts w:ascii="Times New Roman" w:eastAsia="Times New Roman" w:hAnsi="Times New Roman" w:cs="Times New Roman"/>
          <w:sz w:val="24"/>
          <w:szCs w:val="24"/>
          <w:lang w:eastAsia="ar-SA"/>
        </w:rPr>
        <w:t>Подрядчика</w:t>
      </w:r>
      <w:r w:rsidR="00B727BA" w:rsidRPr="006C7CE3">
        <w:rPr>
          <w:rFonts w:ascii="Times New Roman" w:eastAsia="Times New Roman" w:hAnsi="Times New Roman" w:cs="Times New Roman"/>
          <w:sz w:val="24"/>
          <w:szCs w:val="24"/>
          <w:lang w:eastAsia="ar-SA"/>
        </w:rPr>
        <w:t xml:space="preserve"> </w:t>
      </w:r>
      <w:r w:rsidRPr="006C7CE3">
        <w:rPr>
          <w:rFonts w:ascii="Times New Roman" w:eastAsia="Times New Roman" w:hAnsi="Times New Roman" w:cs="Times New Roman"/>
          <w:sz w:val="24"/>
          <w:szCs w:val="24"/>
          <w:lang w:eastAsia="ar-SA"/>
        </w:rPr>
        <w:t xml:space="preserve">и </w:t>
      </w:r>
      <w:r w:rsidR="00B727BA" w:rsidRPr="006C7CE3">
        <w:rPr>
          <w:rFonts w:ascii="Times New Roman" w:eastAsia="Times New Roman" w:hAnsi="Times New Roman" w:cs="Times New Roman"/>
          <w:sz w:val="24"/>
          <w:szCs w:val="24"/>
          <w:lang w:eastAsia="ar-SA"/>
        </w:rPr>
        <w:t xml:space="preserve">Заказчика </w:t>
      </w:r>
      <w:r w:rsidRPr="006C7CE3">
        <w:rPr>
          <w:rFonts w:ascii="Times New Roman" w:eastAsia="Times New Roman" w:hAnsi="Times New Roman" w:cs="Times New Roman"/>
          <w:sz w:val="24"/>
          <w:szCs w:val="24"/>
          <w:lang w:eastAsia="ar-SA"/>
        </w:rPr>
        <w:t xml:space="preserve">по Договору </w:t>
      </w:r>
      <w:r w:rsidR="009416E7" w:rsidRPr="006C7CE3">
        <w:rPr>
          <w:rFonts w:ascii="Times New Roman" w:eastAsia="Times New Roman" w:hAnsi="Times New Roman" w:cs="Times New Roman"/>
          <w:sz w:val="24"/>
          <w:szCs w:val="24"/>
          <w:lang w:eastAsia="ar-SA"/>
        </w:rPr>
        <w:t xml:space="preserve">может </w:t>
      </w:r>
      <w:r w:rsidRPr="006C7CE3">
        <w:rPr>
          <w:rFonts w:ascii="Times New Roman" w:eastAsia="Times New Roman" w:hAnsi="Times New Roman" w:cs="Times New Roman"/>
          <w:sz w:val="24"/>
          <w:szCs w:val="24"/>
          <w:lang w:eastAsia="ar-SA"/>
        </w:rPr>
        <w:t>представля</w:t>
      </w:r>
      <w:r w:rsidR="009416E7" w:rsidRPr="006C7CE3">
        <w:rPr>
          <w:rFonts w:ascii="Times New Roman" w:eastAsia="Times New Roman" w:hAnsi="Times New Roman" w:cs="Times New Roman"/>
          <w:sz w:val="24"/>
          <w:szCs w:val="24"/>
          <w:lang w:eastAsia="ar-SA"/>
        </w:rPr>
        <w:t>ть</w:t>
      </w:r>
      <w:r w:rsidRPr="006C7CE3">
        <w:rPr>
          <w:rFonts w:ascii="Times New Roman" w:eastAsia="Times New Roman" w:hAnsi="Times New Roman" w:cs="Times New Roman"/>
          <w:sz w:val="24"/>
          <w:szCs w:val="24"/>
          <w:lang w:eastAsia="ar-SA"/>
        </w:rPr>
        <w:t xml:space="preserve"> уполномоченный представитель, действующий на основании доверенности/Устава/приказа. Стороны направляют друг другу надлежащим образом оформленные доверенности в отношении уполномоченных лиц в течение 10 (десяти) рабочих дней </w:t>
      </w:r>
      <w:r w:rsidR="005928AC" w:rsidRPr="006C7CE3">
        <w:rPr>
          <w:rFonts w:ascii="Times New Roman" w:eastAsia="Times New Roman" w:hAnsi="Times New Roman" w:cs="Times New Roman"/>
          <w:sz w:val="24"/>
          <w:szCs w:val="24"/>
          <w:lang w:eastAsia="ar-SA"/>
        </w:rPr>
        <w:t xml:space="preserve">с даты заключения Договора. </w:t>
      </w:r>
    </w:p>
    <w:p w14:paraId="7A2A17FD" w14:textId="019467B3" w:rsidR="00915ED1" w:rsidRPr="006C7CE3" w:rsidRDefault="00915ED1" w:rsidP="006E64D3">
      <w:pPr>
        <w:spacing w:after="0"/>
        <w:ind w:left="-567" w:firstLine="567"/>
        <w:rPr>
          <w:rFonts w:eastAsia="Times New Roman" w:cs="Times New Roman"/>
          <w:sz w:val="24"/>
          <w:szCs w:val="24"/>
        </w:rPr>
      </w:pPr>
      <w:r w:rsidRPr="006C7CE3">
        <w:rPr>
          <w:rFonts w:eastAsia="Times New Roman" w:cs="Times New Roman"/>
          <w:sz w:val="24"/>
          <w:szCs w:val="24"/>
        </w:rPr>
        <w:t>2.</w:t>
      </w:r>
      <w:r w:rsidR="00952161" w:rsidRPr="006C7CE3">
        <w:rPr>
          <w:rFonts w:eastAsia="Times New Roman" w:cs="Times New Roman"/>
          <w:sz w:val="24"/>
          <w:szCs w:val="24"/>
        </w:rPr>
        <w:t>2</w:t>
      </w:r>
      <w:r w:rsidRPr="006C7CE3">
        <w:rPr>
          <w:rFonts w:eastAsia="Times New Roman" w:cs="Times New Roman"/>
          <w:sz w:val="24"/>
          <w:szCs w:val="24"/>
        </w:rPr>
        <w:t xml:space="preserve">. В случае привлечения сторонних организаций </w:t>
      </w:r>
      <w:r w:rsidR="0004579D" w:rsidRPr="006C7CE3">
        <w:rPr>
          <w:rFonts w:eastAsia="Times New Roman" w:cs="Times New Roman"/>
          <w:sz w:val="24"/>
          <w:szCs w:val="24"/>
        </w:rPr>
        <w:t>Подрядчик</w:t>
      </w:r>
      <w:r w:rsidR="00B727BA" w:rsidRPr="006C7CE3">
        <w:rPr>
          <w:rFonts w:eastAsia="Times New Roman" w:cs="Times New Roman"/>
          <w:sz w:val="24"/>
          <w:szCs w:val="24"/>
        </w:rPr>
        <w:t xml:space="preserve"> </w:t>
      </w:r>
      <w:r w:rsidRPr="006C7CE3">
        <w:rPr>
          <w:rFonts w:eastAsia="Times New Roman" w:cs="Times New Roman"/>
          <w:sz w:val="24"/>
          <w:szCs w:val="24"/>
        </w:rPr>
        <w:t xml:space="preserve">в течение 2 (двух) рабочих дней с момента заключения такого договора обязан уведомить </w:t>
      </w:r>
      <w:r w:rsidR="00B727BA" w:rsidRPr="006C7CE3">
        <w:rPr>
          <w:rFonts w:eastAsia="Times New Roman" w:cs="Times New Roman"/>
          <w:sz w:val="24"/>
          <w:szCs w:val="24"/>
          <w:lang w:eastAsia="ar-SA"/>
        </w:rPr>
        <w:t>Заказчика</w:t>
      </w:r>
      <w:r w:rsidR="00B727BA" w:rsidRPr="006C7CE3">
        <w:rPr>
          <w:rFonts w:eastAsia="Times New Roman" w:cs="Times New Roman"/>
          <w:sz w:val="24"/>
          <w:szCs w:val="24"/>
        </w:rPr>
        <w:t xml:space="preserve"> </w:t>
      </w:r>
      <w:r w:rsidRPr="006C7CE3">
        <w:rPr>
          <w:rFonts w:eastAsia="Times New Roman" w:cs="Times New Roman"/>
          <w:sz w:val="24"/>
          <w:szCs w:val="24"/>
        </w:rPr>
        <w:t>о заключении договора, с указанием наименования привлеченной организации, ее места нахождения и наименования выполняемых работ.</w:t>
      </w:r>
      <w:r w:rsidR="00B727BA" w:rsidRPr="006C7CE3">
        <w:rPr>
          <w:rFonts w:eastAsia="Times New Roman" w:cs="Times New Roman"/>
          <w:sz w:val="24"/>
          <w:szCs w:val="24"/>
        </w:rPr>
        <w:t xml:space="preserve"> </w:t>
      </w:r>
    </w:p>
    <w:p w14:paraId="3BE746B0" w14:textId="355AF89F" w:rsidR="00915ED1" w:rsidRPr="006C7CE3" w:rsidRDefault="00915ED1" w:rsidP="006E64D3">
      <w:pPr>
        <w:pStyle w:val="ac"/>
        <w:ind w:left="-567" w:firstLine="567"/>
        <w:jc w:val="both"/>
        <w:rPr>
          <w:rFonts w:ascii="Times New Roman" w:eastAsia="Times New Roman" w:hAnsi="Times New Roman" w:cs="Times New Roman"/>
          <w:sz w:val="24"/>
          <w:szCs w:val="24"/>
          <w:lang w:eastAsia="ar-SA"/>
        </w:rPr>
      </w:pPr>
      <w:r w:rsidRPr="006C7CE3">
        <w:rPr>
          <w:rFonts w:ascii="Times New Roman" w:eastAsia="Andale Sans UI" w:hAnsi="Times New Roman" w:cs="Times New Roman"/>
          <w:kern w:val="2"/>
          <w:sz w:val="24"/>
          <w:szCs w:val="24"/>
        </w:rPr>
        <w:lastRenderedPageBreak/>
        <w:t>2.</w:t>
      </w:r>
      <w:r w:rsidR="00952161" w:rsidRPr="006C7CE3">
        <w:rPr>
          <w:rFonts w:ascii="Times New Roman" w:eastAsia="Andale Sans UI" w:hAnsi="Times New Roman" w:cs="Times New Roman"/>
          <w:kern w:val="2"/>
          <w:sz w:val="24"/>
          <w:szCs w:val="24"/>
        </w:rPr>
        <w:t>3</w:t>
      </w:r>
      <w:r w:rsidRPr="006C7CE3">
        <w:rPr>
          <w:rFonts w:ascii="Times New Roman" w:eastAsia="Andale Sans UI" w:hAnsi="Times New Roman" w:cs="Times New Roman"/>
          <w:kern w:val="2"/>
          <w:sz w:val="24"/>
          <w:szCs w:val="24"/>
        </w:rPr>
        <w:t xml:space="preserve">. В случае привлечения к работам сторонних организаций, </w:t>
      </w:r>
      <w:r w:rsidR="0004579D" w:rsidRPr="006C7CE3">
        <w:rPr>
          <w:rFonts w:ascii="Times New Roman" w:eastAsia="Andale Sans UI" w:hAnsi="Times New Roman" w:cs="Times New Roman"/>
          <w:kern w:val="2"/>
          <w:sz w:val="24"/>
          <w:szCs w:val="24"/>
        </w:rPr>
        <w:t>Подрядчик</w:t>
      </w:r>
      <w:r w:rsidRPr="006C7CE3">
        <w:rPr>
          <w:rFonts w:ascii="Times New Roman" w:eastAsia="Andale Sans UI" w:hAnsi="Times New Roman" w:cs="Times New Roman"/>
          <w:kern w:val="2"/>
          <w:sz w:val="24"/>
          <w:szCs w:val="24"/>
        </w:rPr>
        <w:t xml:space="preserve"> предоставляет </w:t>
      </w:r>
      <w:r w:rsidR="00CB0239" w:rsidRPr="006C7CE3">
        <w:rPr>
          <w:rFonts w:ascii="Times New Roman" w:eastAsia="Times New Roman" w:hAnsi="Times New Roman" w:cs="Times New Roman"/>
          <w:sz w:val="24"/>
          <w:szCs w:val="24"/>
          <w:lang w:eastAsia="ar-SA"/>
        </w:rPr>
        <w:t>Заказчик</w:t>
      </w:r>
      <w:r w:rsidR="0035389B" w:rsidRPr="006C7CE3">
        <w:rPr>
          <w:rFonts w:ascii="Times New Roman" w:eastAsia="Times New Roman" w:hAnsi="Times New Roman" w:cs="Times New Roman"/>
          <w:sz w:val="24"/>
          <w:szCs w:val="24"/>
          <w:lang w:eastAsia="ar-SA"/>
        </w:rPr>
        <w:t>у</w:t>
      </w:r>
      <w:r w:rsidRPr="006C7CE3">
        <w:rPr>
          <w:rFonts w:ascii="Times New Roman" w:eastAsia="Andale Sans UI" w:hAnsi="Times New Roman" w:cs="Times New Roman"/>
          <w:kern w:val="2"/>
          <w:sz w:val="24"/>
          <w:szCs w:val="24"/>
        </w:rPr>
        <w:t xml:space="preserve"> копии договоров со сторонними организациями в следующем порядке: если привлеченная организация является субъектом малого или среднего предпринимательства, копия договора предоставляется в течение 2 (двух) рабочих дней с момента его заключения с приложением актуальной выписки из реестра субъектов малого и среднего предпринимательства; если привлеченная организация не является субъектом малого или среднего предпринимательства, копия договора предоставляется по требованию </w:t>
      </w:r>
      <w:r w:rsidR="00CB0239" w:rsidRPr="006C7CE3">
        <w:rPr>
          <w:rFonts w:ascii="Times New Roman" w:eastAsia="Times New Roman" w:hAnsi="Times New Roman" w:cs="Times New Roman"/>
          <w:sz w:val="24"/>
          <w:szCs w:val="24"/>
          <w:lang w:eastAsia="ar-SA"/>
        </w:rPr>
        <w:t>Заказчик</w:t>
      </w:r>
      <w:r w:rsidR="0035389B" w:rsidRPr="006C7CE3">
        <w:rPr>
          <w:rFonts w:ascii="Times New Roman" w:eastAsia="Times New Roman" w:hAnsi="Times New Roman" w:cs="Times New Roman"/>
          <w:sz w:val="24"/>
          <w:szCs w:val="24"/>
          <w:lang w:eastAsia="ar-SA"/>
        </w:rPr>
        <w:t>а</w:t>
      </w:r>
      <w:r w:rsidRPr="006C7CE3">
        <w:rPr>
          <w:rFonts w:ascii="Times New Roman" w:eastAsia="Andale Sans UI" w:hAnsi="Times New Roman" w:cs="Times New Roman"/>
          <w:kern w:val="2"/>
          <w:sz w:val="24"/>
          <w:szCs w:val="24"/>
        </w:rPr>
        <w:t xml:space="preserve"> в течение 2 (двух) рабочих дней с момента получения такого требования. </w:t>
      </w:r>
    </w:p>
    <w:p w14:paraId="328F987E" w14:textId="6C789793" w:rsidR="008A7847" w:rsidRPr="006C7CE3" w:rsidRDefault="008A7847" w:rsidP="006E64D3">
      <w:pPr>
        <w:pStyle w:val="ac"/>
        <w:ind w:left="-567" w:firstLine="567"/>
        <w:jc w:val="both"/>
        <w:rPr>
          <w:rFonts w:ascii="Times New Roman" w:eastAsia="Times New Roman" w:hAnsi="Times New Roman" w:cs="Times New Roman"/>
          <w:sz w:val="24"/>
          <w:szCs w:val="24"/>
          <w:lang w:eastAsia="ar-SA"/>
        </w:rPr>
      </w:pPr>
      <w:r w:rsidRPr="006C7CE3">
        <w:rPr>
          <w:rFonts w:ascii="Times New Roman" w:eastAsia="Times New Roman" w:hAnsi="Times New Roman" w:cs="Times New Roman"/>
          <w:sz w:val="24"/>
          <w:szCs w:val="24"/>
          <w:lang w:eastAsia="ar-SA"/>
        </w:rPr>
        <w:t>2.</w:t>
      </w:r>
      <w:r w:rsidR="00952161" w:rsidRPr="006C7CE3">
        <w:rPr>
          <w:rFonts w:ascii="Times New Roman" w:eastAsia="Times New Roman" w:hAnsi="Times New Roman" w:cs="Times New Roman"/>
          <w:sz w:val="24"/>
          <w:szCs w:val="24"/>
          <w:lang w:eastAsia="ar-SA"/>
        </w:rPr>
        <w:t>4</w:t>
      </w:r>
      <w:r w:rsidRPr="006C7CE3">
        <w:rPr>
          <w:rFonts w:ascii="Times New Roman" w:eastAsia="Times New Roman" w:hAnsi="Times New Roman" w:cs="Times New Roman"/>
          <w:sz w:val="24"/>
          <w:szCs w:val="24"/>
          <w:lang w:eastAsia="ar-SA"/>
        </w:rPr>
        <w:t xml:space="preserve">. При исполнении настоящего Договора функции независимого технического органа, осуществляющего контроль за качеством работ по Договору, а также участвующего в приемке выполненных </w:t>
      </w:r>
      <w:r w:rsidR="0004579D" w:rsidRPr="006C7CE3">
        <w:rPr>
          <w:rFonts w:ascii="Times New Roman" w:eastAsia="Times New Roman" w:hAnsi="Times New Roman" w:cs="Times New Roman"/>
          <w:sz w:val="24"/>
          <w:szCs w:val="24"/>
          <w:lang w:eastAsia="ar-SA"/>
        </w:rPr>
        <w:t>Подрядчиком</w:t>
      </w:r>
      <w:r w:rsidRPr="006C7CE3">
        <w:rPr>
          <w:rFonts w:ascii="Times New Roman" w:eastAsia="Times New Roman" w:hAnsi="Times New Roman" w:cs="Times New Roman"/>
          <w:sz w:val="24"/>
          <w:szCs w:val="24"/>
          <w:lang w:eastAsia="ar-SA"/>
        </w:rPr>
        <w:t xml:space="preserve"> работ по Договору, могут быть поручены </w:t>
      </w:r>
      <w:r w:rsidR="00CB0239" w:rsidRPr="006C7CE3">
        <w:rPr>
          <w:rFonts w:ascii="Times New Roman" w:eastAsia="Times New Roman" w:hAnsi="Times New Roman" w:cs="Times New Roman"/>
          <w:sz w:val="24"/>
          <w:szCs w:val="24"/>
          <w:lang w:eastAsia="ar-SA"/>
        </w:rPr>
        <w:t>Заказчиком</w:t>
      </w:r>
      <w:r w:rsidR="008F7E19" w:rsidRPr="006C7CE3">
        <w:rPr>
          <w:rFonts w:ascii="Times New Roman" w:eastAsia="Times New Roman" w:hAnsi="Times New Roman" w:cs="Times New Roman"/>
          <w:sz w:val="24"/>
          <w:szCs w:val="24"/>
          <w:lang w:eastAsia="ar-SA"/>
        </w:rPr>
        <w:t xml:space="preserve"> третьему лицу</w:t>
      </w:r>
      <w:r w:rsidR="00CB0239" w:rsidRPr="006C7CE3">
        <w:rPr>
          <w:rFonts w:ascii="Times New Roman" w:eastAsia="Times New Roman" w:hAnsi="Times New Roman" w:cs="Times New Roman"/>
          <w:sz w:val="24"/>
          <w:szCs w:val="24"/>
          <w:lang w:eastAsia="ar-SA"/>
        </w:rPr>
        <w:t xml:space="preserve"> </w:t>
      </w:r>
      <w:r w:rsidR="00031A42" w:rsidRPr="006C7CE3">
        <w:rPr>
          <w:rFonts w:ascii="Times New Roman" w:eastAsia="Times New Roman" w:hAnsi="Times New Roman" w:cs="Times New Roman"/>
          <w:sz w:val="24"/>
          <w:szCs w:val="24"/>
          <w:lang w:eastAsia="ar-SA"/>
        </w:rPr>
        <w:t xml:space="preserve">(далее по тексту </w:t>
      </w:r>
      <w:r w:rsidR="00816E14" w:rsidRPr="006C7CE3">
        <w:rPr>
          <w:rFonts w:ascii="Times New Roman" w:eastAsia="Times New Roman" w:hAnsi="Times New Roman" w:cs="Times New Roman"/>
          <w:sz w:val="24"/>
          <w:szCs w:val="24"/>
          <w:lang w:eastAsia="ar-SA"/>
        </w:rPr>
        <w:t xml:space="preserve">– </w:t>
      </w:r>
      <w:r w:rsidR="00031A42" w:rsidRPr="006C7CE3">
        <w:rPr>
          <w:rFonts w:ascii="Times New Roman" w:eastAsia="Times New Roman" w:hAnsi="Times New Roman" w:cs="Times New Roman"/>
          <w:sz w:val="24"/>
          <w:szCs w:val="24"/>
          <w:lang w:eastAsia="ar-SA"/>
        </w:rPr>
        <w:t>Инженер)</w:t>
      </w:r>
      <w:r w:rsidRPr="006C7CE3">
        <w:rPr>
          <w:rFonts w:ascii="Times New Roman" w:eastAsia="Times New Roman" w:hAnsi="Times New Roman" w:cs="Times New Roman"/>
          <w:sz w:val="24"/>
          <w:szCs w:val="24"/>
          <w:lang w:eastAsia="ar-SA"/>
        </w:rPr>
        <w:t xml:space="preserve">, на основании договора, заключенного между </w:t>
      </w:r>
      <w:r w:rsidR="00031A42" w:rsidRPr="006C7CE3">
        <w:rPr>
          <w:rFonts w:ascii="Times New Roman" w:eastAsia="Times New Roman" w:hAnsi="Times New Roman" w:cs="Times New Roman"/>
          <w:sz w:val="24"/>
          <w:szCs w:val="24"/>
          <w:lang w:eastAsia="ar-SA"/>
        </w:rPr>
        <w:t>И</w:t>
      </w:r>
      <w:r w:rsidRPr="006C7CE3">
        <w:rPr>
          <w:rFonts w:ascii="Times New Roman" w:eastAsia="Times New Roman" w:hAnsi="Times New Roman" w:cs="Times New Roman"/>
          <w:sz w:val="24"/>
          <w:szCs w:val="24"/>
          <w:lang w:eastAsia="ar-SA"/>
        </w:rPr>
        <w:t>нженером и</w:t>
      </w:r>
      <w:r w:rsidR="00CB0239" w:rsidRPr="006C7CE3">
        <w:rPr>
          <w:rFonts w:ascii="Times New Roman" w:eastAsia="Times New Roman" w:hAnsi="Times New Roman" w:cs="Times New Roman"/>
          <w:sz w:val="24"/>
          <w:szCs w:val="24"/>
          <w:lang w:eastAsia="ar-SA"/>
        </w:rPr>
        <w:t xml:space="preserve"> Заказчиком</w:t>
      </w:r>
      <w:r w:rsidRPr="006C7CE3">
        <w:rPr>
          <w:rFonts w:ascii="Times New Roman" w:eastAsia="Times New Roman" w:hAnsi="Times New Roman" w:cs="Times New Roman"/>
          <w:sz w:val="24"/>
          <w:szCs w:val="24"/>
          <w:lang w:eastAsia="ar-SA"/>
        </w:rPr>
        <w:t xml:space="preserve">. </w:t>
      </w:r>
    </w:p>
    <w:p w14:paraId="49D9E959" w14:textId="659777BD" w:rsidR="008A7847" w:rsidRPr="006C7CE3" w:rsidRDefault="008A7847" w:rsidP="006E64D3">
      <w:pPr>
        <w:pStyle w:val="ac"/>
        <w:ind w:left="-567" w:firstLine="567"/>
        <w:jc w:val="both"/>
        <w:rPr>
          <w:rFonts w:ascii="Times New Roman" w:eastAsia="Times New Roman" w:hAnsi="Times New Roman" w:cs="Times New Roman"/>
          <w:sz w:val="24"/>
          <w:szCs w:val="24"/>
          <w:lang w:eastAsia="ar-SA"/>
        </w:rPr>
      </w:pPr>
      <w:r w:rsidRPr="006C7CE3">
        <w:rPr>
          <w:rFonts w:ascii="Times New Roman" w:eastAsia="Times New Roman" w:hAnsi="Times New Roman" w:cs="Times New Roman"/>
          <w:sz w:val="24"/>
          <w:szCs w:val="24"/>
          <w:lang w:eastAsia="ar-SA"/>
        </w:rPr>
        <w:t>2.</w:t>
      </w:r>
      <w:r w:rsidR="00952161" w:rsidRPr="006C7CE3">
        <w:rPr>
          <w:rFonts w:ascii="Times New Roman" w:eastAsia="Times New Roman" w:hAnsi="Times New Roman" w:cs="Times New Roman"/>
          <w:sz w:val="24"/>
          <w:szCs w:val="24"/>
          <w:lang w:eastAsia="ar-SA"/>
        </w:rPr>
        <w:t>5</w:t>
      </w:r>
      <w:r w:rsidR="00915ED1" w:rsidRPr="006C7CE3">
        <w:rPr>
          <w:rFonts w:ascii="Times New Roman" w:eastAsia="Times New Roman" w:hAnsi="Times New Roman" w:cs="Times New Roman"/>
          <w:sz w:val="24"/>
          <w:szCs w:val="24"/>
          <w:lang w:eastAsia="ar-SA"/>
        </w:rPr>
        <w:t>.</w:t>
      </w:r>
      <w:r w:rsidRPr="006C7CE3">
        <w:rPr>
          <w:rFonts w:ascii="Times New Roman" w:eastAsia="Times New Roman" w:hAnsi="Times New Roman" w:cs="Times New Roman"/>
          <w:sz w:val="24"/>
          <w:szCs w:val="24"/>
          <w:lang w:eastAsia="ar-SA"/>
        </w:rPr>
        <w:t xml:space="preserve"> На Инженера могут быть возложены функции технического арбитра при урегулировании технических споров между Сторонами</w:t>
      </w:r>
      <w:r w:rsidR="00213AC0" w:rsidRPr="006C7CE3">
        <w:rPr>
          <w:rFonts w:ascii="Times New Roman" w:eastAsia="Times New Roman" w:hAnsi="Times New Roman" w:cs="Times New Roman"/>
          <w:sz w:val="24"/>
          <w:szCs w:val="24"/>
          <w:lang w:eastAsia="ar-SA"/>
        </w:rPr>
        <w:t>.</w:t>
      </w:r>
    </w:p>
    <w:p w14:paraId="47D9D16D" w14:textId="496ED437" w:rsidR="008A7847" w:rsidRPr="006C7CE3" w:rsidRDefault="008A7847" w:rsidP="006E64D3">
      <w:pPr>
        <w:pStyle w:val="ac"/>
        <w:ind w:left="-567" w:firstLine="567"/>
        <w:jc w:val="both"/>
        <w:rPr>
          <w:rFonts w:ascii="Times New Roman" w:eastAsia="Times New Roman" w:hAnsi="Times New Roman" w:cs="Times New Roman"/>
          <w:sz w:val="24"/>
          <w:szCs w:val="24"/>
          <w:lang w:eastAsia="ar-SA"/>
        </w:rPr>
      </w:pPr>
      <w:r w:rsidRPr="006C7CE3">
        <w:rPr>
          <w:rFonts w:ascii="Times New Roman" w:eastAsia="Times New Roman" w:hAnsi="Times New Roman" w:cs="Times New Roman"/>
          <w:sz w:val="24"/>
          <w:szCs w:val="24"/>
          <w:lang w:eastAsia="ar-SA"/>
        </w:rPr>
        <w:t>2.</w:t>
      </w:r>
      <w:r w:rsidR="00952161" w:rsidRPr="006C7CE3">
        <w:rPr>
          <w:rFonts w:ascii="Times New Roman" w:eastAsia="Times New Roman" w:hAnsi="Times New Roman" w:cs="Times New Roman"/>
          <w:sz w:val="24"/>
          <w:szCs w:val="24"/>
          <w:lang w:eastAsia="ar-SA"/>
        </w:rPr>
        <w:t>6</w:t>
      </w:r>
      <w:r w:rsidRPr="006C7CE3">
        <w:rPr>
          <w:rFonts w:ascii="Times New Roman" w:eastAsia="Times New Roman" w:hAnsi="Times New Roman" w:cs="Times New Roman"/>
          <w:sz w:val="24"/>
          <w:szCs w:val="24"/>
          <w:lang w:eastAsia="ar-SA"/>
        </w:rPr>
        <w:t>.</w:t>
      </w:r>
      <w:r w:rsidR="00824FDA" w:rsidRPr="006C7CE3">
        <w:rPr>
          <w:rFonts w:ascii="Times New Roman" w:eastAsia="Times New Roman" w:hAnsi="Times New Roman" w:cs="Times New Roman"/>
          <w:sz w:val="24"/>
          <w:szCs w:val="24"/>
          <w:lang w:eastAsia="ar-SA"/>
        </w:rPr>
        <w:t xml:space="preserve"> </w:t>
      </w:r>
      <w:r w:rsidRPr="006C7CE3">
        <w:rPr>
          <w:rFonts w:ascii="Times New Roman" w:eastAsia="Times New Roman" w:hAnsi="Times New Roman" w:cs="Times New Roman"/>
          <w:sz w:val="24"/>
          <w:szCs w:val="24"/>
          <w:lang w:eastAsia="ar-SA"/>
        </w:rPr>
        <w:t xml:space="preserve">Инженеру могут быть переданы полностью либо частично полномочия по осуществлению приемки работ (услуг), выполняемых </w:t>
      </w:r>
      <w:r w:rsidR="0004579D" w:rsidRPr="006C7CE3">
        <w:rPr>
          <w:rFonts w:ascii="Times New Roman" w:eastAsia="Times New Roman" w:hAnsi="Times New Roman" w:cs="Times New Roman"/>
          <w:sz w:val="24"/>
          <w:szCs w:val="24"/>
          <w:lang w:eastAsia="ar-SA"/>
        </w:rPr>
        <w:t>Подрядчиком</w:t>
      </w:r>
      <w:r w:rsidR="008F7E19" w:rsidRPr="006C7CE3">
        <w:rPr>
          <w:rFonts w:ascii="Times New Roman" w:eastAsia="Times New Roman" w:hAnsi="Times New Roman" w:cs="Times New Roman"/>
          <w:sz w:val="24"/>
          <w:szCs w:val="24"/>
          <w:lang w:eastAsia="ar-SA"/>
        </w:rPr>
        <w:t>.</w:t>
      </w:r>
    </w:p>
    <w:p w14:paraId="0A441120" w14:textId="77777777" w:rsidR="004B2803" w:rsidRPr="006C7CE3" w:rsidRDefault="004B2803" w:rsidP="006E64D3">
      <w:pPr>
        <w:tabs>
          <w:tab w:val="left" w:pos="807"/>
        </w:tabs>
        <w:spacing w:after="0"/>
        <w:ind w:left="-567" w:right="20" w:firstLine="567"/>
        <w:rPr>
          <w:rFonts w:eastAsia="Times New Roman" w:cs="Times New Roman"/>
          <w:b/>
          <w:bCs/>
          <w:sz w:val="24"/>
          <w:szCs w:val="24"/>
          <w:lang w:eastAsia="ar-SA"/>
        </w:rPr>
      </w:pPr>
    </w:p>
    <w:p w14:paraId="7051B9E3" w14:textId="77777777" w:rsidR="0081549B" w:rsidRPr="006C7CE3" w:rsidRDefault="00265ECB" w:rsidP="006E64D3">
      <w:pPr>
        <w:shd w:val="clear" w:color="auto" w:fill="FFFFFF"/>
        <w:tabs>
          <w:tab w:val="left" w:pos="927"/>
        </w:tabs>
        <w:suppressAutoHyphens/>
        <w:spacing w:after="0"/>
        <w:ind w:left="-567" w:firstLine="567"/>
        <w:contextualSpacing/>
        <w:jc w:val="center"/>
        <w:rPr>
          <w:rFonts w:eastAsia="Times New Roman" w:cs="Times New Roman"/>
          <w:b/>
          <w:bCs/>
          <w:sz w:val="24"/>
          <w:szCs w:val="24"/>
          <w:lang w:eastAsia="ar-SA"/>
        </w:rPr>
      </w:pPr>
      <w:r w:rsidRPr="006C7CE3">
        <w:rPr>
          <w:rFonts w:eastAsia="Times New Roman" w:cs="Times New Roman"/>
          <w:b/>
          <w:bCs/>
          <w:sz w:val="24"/>
          <w:szCs w:val="24"/>
          <w:lang w:eastAsia="ar-SA"/>
        </w:rPr>
        <w:t xml:space="preserve">3. </w:t>
      </w:r>
      <w:r w:rsidR="0081549B" w:rsidRPr="006C7CE3">
        <w:rPr>
          <w:rFonts w:eastAsia="Times New Roman" w:cs="Times New Roman"/>
          <w:b/>
          <w:bCs/>
          <w:sz w:val="24"/>
          <w:szCs w:val="24"/>
          <w:lang w:eastAsia="ar-SA"/>
        </w:rPr>
        <w:t>ЦЕНА ДОГОВОРА</w:t>
      </w:r>
    </w:p>
    <w:p w14:paraId="0A551B53" w14:textId="5A934247" w:rsidR="00C97271" w:rsidRPr="006C7CE3" w:rsidRDefault="00C97271" w:rsidP="006E64D3">
      <w:pPr>
        <w:widowControl w:val="0"/>
        <w:tabs>
          <w:tab w:val="left" w:pos="0"/>
        </w:tabs>
        <w:suppressAutoHyphens/>
        <w:autoSpaceDE w:val="0"/>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 xml:space="preserve">3.1. Цена Договора составляет </w:t>
      </w:r>
      <w:r w:rsidR="007103B6" w:rsidRPr="006C7CE3">
        <w:rPr>
          <w:rFonts w:eastAsia="Times New Roman" w:cs="Times New Roman"/>
          <w:sz w:val="24"/>
          <w:szCs w:val="24"/>
          <w:lang w:eastAsia="ar-SA"/>
        </w:rPr>
        <w:t>______________________</w:t>
      </w:r>
      <w:r w:rsidR="00D20D6F" w:rsidRPr="006C7CE3">
        <w:rPr>
          <w:rFonts w:eastAsia="Times New Roman" w:cs="Times New Roman"/>
          <w:sz w:val="24"/>
          <w:szCs w:val="24"/>
          <w:lang w:eastAsia="ar-SA"/>
        </w:rPr>
        <w:t xml:space="preserve"> </w:t>
      </w:r>
      <w:r w:rsidRPr="006C7CE3">
        <w:rPr>
          <w:rFonts w:eastAsia="Times New Roman" w:cs="Times New Roman"/>
          <w:sz w:val="24"/>
          <w:szCs w:val="24"/>
          <w:lang w:eastAsia="ar-SA"/>
        </w:rPr>
        <w:t>(</w:t>
      </w:r>
      <w:r w:rsidR="0035389B" w:rsidRPr="006C7CE3">
        <w:rPr>
          <w:rFonts w:eastAsia="Times New Roman" w:cs="Times New Roman"/>
          <w:sz w:val="24"/>
          <w:szCs w:val="24"/>
          <w:lang w:eastAsia="ar-SA"/>
        </w:rPr>
        <w:t>____</w:t>
      </w:r>
      <w:r w:rsidRPr="006C7CE3">
        <w:rPr>
          <w:rFonts w:eastAsia="Times New Roman" w:cs="Times New Roman"/>
          <w:sz w:val="24"/>
          <w:szCs w:val="24"/>
          <w:lang w:eastAsia="ar-SA"/>
        </w:rPr>
        <w:t>) рубл</w:t>
      </w:r>
      <w:r w:rsidR="00223CE2" w:rsidRPr="006C7CE3">
        <w:rPr>
          <w:rFonts w:eastAsia="Times New Roman" w:cs="Times New Roman"/>
          <w:sz w:val="24"/>
          <w:szCs w:val="24"/>
          <w:lang w:eastAsia="ar-SA"/>
        </w:rPr>
        <w:t>ей</w:t>
      </w:r>
      <w:r w:rsidR="004A4F35" w:rsidRPr="006C7CE3">
        <w:rPr>
          <w:rFonts w:eastAsia="Times New Roman" w:cs="Times New Roman"/>
          <w:sz w:val="24"/>
          <w:szCs w:val="24"/>
          <w:lang w:eastAsia="ar-SA"/>
        </w:rPr>
        <w:t xml:space="preserve"> </w:t>
      </w:r>
      <w:r w:rsidR="0035389B" w:rsidRPr="006C7CE3">
        <w:rPr>
          <w:rFonts w:eastAsia="Times New Roman" w:cs="Times New Roman"/>
          <w:sz w:val="24"/>
          <w:szCs w:val="24"/>
          <w:lang w:eastAsia="ar-SA"/>
        </w:rPr>
        <w:t>__</w:t>
      </w:r>
      <w:r w:rsidRPr="006C7CE3">
        <w:rPr>
          <w:rFonts w:eastAsia="Times New Roman" w:cs="Times New Roman"/>
          <w:sz w:val="24"/>
          <w:szCs w:val="24"/>
          <w:lang w:eastAsia="ar-SA"/>
        </w:rPr>
        <w:t xml:space="preserve"> копе</w:t>
      </w:r>
      <w:r w:rsidR="0035389B" w:rsidRPr="006C7CE3">
        <w:rPr>
          <w:rFonts w:eastAsia="Times New Roman" w:cs="Times New Roman"/>
          <w:sz w:val="24"/>
          <w:szCs w:val="24"/>
          <w:lang w:eastAsia="ar-SA"/>
        </w:rPr>
        <w:t>ек</w:t>
      </w:r>
      <w:r w:rsidRPr="006C7CE3">
        <w:rPr>
          <w:rFonts w:eastAsia="Times New Roman" w:cs="Times New Roman"/>
          <w:sz w:val="24"/>
          <w:szCs w:val="24"/>
          <w:lang w:eastAsia="ar-SA"/>
        </w:rPr>
        <w:t xml:space="preserve">, в том числе НДС- 20% в размере </w:t>
      </w:r>
      <w:r w:rsidR="007103B6" w:rsidRPr="006C7CE3">
        <w:rPr>
          <w:rFonts w:eastAsia="Times New Roman" w:cs="Times New Roman"/>
          <w:sz w:val="24"/>
          <w:szCs w:val="24"/>
          <w:lang w:eastAsia="ar-SA"/>
        </w:rPr>
        <w:t>_______________</w:t>
      </w:r>
      <w:r w:rsidR="004A4F35" w:rsidRPr="006C7CE3">
        <w:rPr>
          <w:rFonts w:eastAsia="Times New Roman" w:cs="Times New Roman"/>
          <w:sz w:val="24"/>
          <w:szCs w:val="24"/>
          <w:lang w:eastAsia="ar-SA"/>
        </w:rPr>
        <w:t xml:space="preserve"> </w:t>
      </w:r>
      <w:r w:rsidRPr="006C7CE3">
        <w:rPr>
          <w:rFonts w:eastAsia="Times New Roman" w:cs="Times New Roman"/>
          <w:sz w:val="24"/>
          <w:szCs w:val="24"/>
          <w:lang w:eastAsia="ar-SA"/>
        </w:rPr>
        <w:t>рубл</w:t>
      </w:r>
      <w:r w:rsidR="00EC0F8C" w:rsidRPr="006C7CE3">
        <w:rPr>
          <w:rFonts w:eastAsia="Times New Roman" w:cs="Times New Roman"/>
          <w:sz w:val="24"/>
          <w:szCs w:val="24"/>
          <w:lang w:eastAsia="ar-SA"/>
        </w:rPr>
        <w:t>ей</w:t>
      </w:r>
      <w:r w:rsidR="00B036E9" w:rsidRPr="006C7CE3">
        <w:rPr>
          <w:rFonts w:eastAsia="Times New Roman" w:cs="Times New Roman"/>
          <w:sz w:val="24"/>
          <w:szCs w:val="24"/>
          <w:lang w:eastAsia="ar-SA"/>
        </w:rPr>
        <w:t xml:space="preserve"> </w:t>
      </w:r>
      <w:r w:rsidR="0035389B" w:rsidRPr="006C7CE3">
        <w:rPr>
          <w:rFonts w:eastAsia="Times New Roman" w:cs="Times New Roman"/>
          <w:sz w:val="24"/>
          <w:szCs w:val="24"/>
          <w:lang w:eastAsia="ar-SA"/>
        </w:rPr>
        <w:t xml:space="preserve">__ </w:t>
      </w:r>
      <w:r w:rsidRPr="006C7CE3">
        <w:rPr>
          <w:rFonts w:eastAsia="Times New Roman" w:cs="Times New Roman"/>
          <w:sz w:val="24"/>
          <w:szCs w:val="24"/>
          <w:lang w:eastAsia="ar-SA"/>
        </w:rPr>
        <w:t>копе</w:t>
      </w:r>
      <w:r w:rsidR="0035389B" w:rsidRPr="006C7CE3">
        <w:rPr>
          <w:rFonts w:eastAsia="Times New Roman" w:cs="Times New Roman"/>
          <w:sz w:val="24"/>
          <w:szCs w:val="24"/>
          <w:lang w:eastAsia="ar-SA"/>
        </w:rPr>
        <w:t>ек</w:t>
      </w:r>
      <w:r w:rsidRPr="006C7CE3">
        <w:rPr>
          <w:rFonts w:eastAsia="Times New Roman" w:cs="Times New Roman"/>
          <w:sz w:val="24"/>
          <w:szCs w:val="24"/>
          <w:lang w:eastAsia="ar-SA"/>
        </w:rPr>
        <w:t>.</w:t>
      </w:r>
      <w:r w:rsidR="004E48CA" w:rsidRPr="006C7CE3">
        <w:rPr>
          <w:rStyle w:val="af4"/>
          <w:rFonts w:eastAsia="Times New Roman" w:cs="Times New Roman"/>
          <w:sz w:val="24"/>
          <w:szCs w:val="24"/>
          <w:lang w:eastAsia="ar-SA"/>
        </w:rPr>
        <w:footnoteReference w:id="1"/>
      </w:r>
    </w:p>
    <w:p w14:paraId="46874D29" w14:textId="0FE5379E" w:rsidR="00640DE8" w:rsidRPr="006C7CE3" w:rsidRDefault="00640DE8" w:rsidP="006E64D3">
      <w:pPr>
        <w:widowControl w:val="0"/>
        <w:tabs>
          <w:tab w:val="left" w:pos="567"/>
        </w:tabs>
        <w:suppressAutoHyphens/>
        <w:autoSpaceDE w:val="0"/>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3.</w:t>
      </w:r>
      <w:r w:rsidR="00A3447C" w:rsidRPr="006C7CE3">
        <w:rPr>
          <w:rFonts w:eastAsia="Times New Roman" w:cs="Times New Roman"/>
          <w:sz w:val="24"/>
          <w:szCs w:val="24"/>
          <w:lang w:eastAsia="ar-SA"/>
        </w:rPr>
        <w:t>2</w:t>
      </w:r>
      <w:r w:rsidRPr="006C7CE3">
        <w:rPr>
          <w:rFonts w:eastAsia="Times New Roman" w:cs="Times New Roman"/>
          <w:sz w:val="24"/>
          <w:szCs w:val="24"/>
          <w:lang w:eastAsia="ar-SA"/>
        </w:rPr>
        <w:t xml:space="preserve">. Превышение </w:t>
      </w:r>
      <w:r w:rsidR="0004579D" w:rsidRPr="006C7CE3">
        <w:rPr>
          <w:rFonts w:eastAsia="Times New Roman" w:cs="Times New Roman"/>
          <w:sz w:val="24"/>
          <w:szCs w:val="24"/>
          <w:lang w:eastAsia="ar-SA"/>
        </w:rPr>
        <w:t>Подрядчиком</w:t>
      </w:r>
      <w:r w:rsidRPr="006C7CE3">
        <w:rPr>
          <w:rFonts w:eastAsia="Times New Roman" w:cs="Times New Roman"/>
          <w:sz w:val="24"/>
          <w:szCs w:val="24"/>
          <w:lang w:eastAsia="ar-SA"/>
        </w:rPr>
        <w:t xml:space="preserve"> объемов и стоимости работ по Договору, не подтвержденные соответствующим дополнительным соглашением Сторон, </w:t>
      </w:r>
      <w:r w:rsidR="00CB0239" w:rsidRPr="006C7CE3">
        <w:rPr>
          <w:rFonts w:eastAsia="Times New Roman" w:cs="Times New Roman"/>
          <w:sz w:val="24"/>
          <w:szCs w:val="24"/>
          <w:lang w:eastAsia="ar-SA"/>
        </w:rPr>
        <w:t>Заказчик</w:t>
      </w:r>
      <w:r w:rsidR="00604D9E" w:rsidRPr="006C7CE3">
        <w:rPr>
          <w:rFonts w:eastAsia="Times New Roman" w:cs="Times New Roman"/>
          <w:sz w:val="24"/>
          <w:szCs w:val="24"/>
          <w:lang w:eastAsia="ar-SA"/>
        </w:rPr>
        <w:t>ом</w:t>
      </w:r>
      <w:r w:rsidRPr="006C7CE3">
        <w:rPr>
          <w:rFonts w:eastAsia="Times New Roman" w:cs="Times New Roman"/>
          <w:sz w:val="24"/>
          <w:szCs w:val="24"/>
          <w:lang w:eastAsia="ar-SA"/>
        </w:rPr>
        <w:t xml:space="preserve"> не принимаются и не оплачиваются.</w:t>
      </w:r>
    </w:p>
    <w:p w14:paraId="4FA7E5C0" w14:textId="1CFBBDBF" w:rsidR="003860E5" w:rsidRPr="006C7CE3" w:rsidRDefault="001F22A0" w:rsidP="006E64D3">
      <w:pPr>
        <w:shd w:val="clear" w:color="auto" w:fill="FFFFFF"/>
        <w:autoSpaceDN w:val="0"/>
        <w:spacing w:after="0"/>
        <w:ind w:left="-567" w:firstLine="567"/>
        <w:rPr>
          <w:rFonts w:eastAsia="Times New Roman" w:cs="Times New Roman"/>
          <w:sz w:val="24"/>
          <w:szCs w:val="24"/>
        </w:rPr>
      </w:pPr>
      <w:r w:rsidRPr="006C7CE3">
        <w:rPr>
          <w:rFonts w:eastAsia="Times New Roman" w:cs="Times New Roman"/>
          <w:sz w:val="24"/>
          <w:szCs w:val="24"/>
        </w:rPr>
        <w:t>3.</w:t>
      </w:r>
      <w:r w:rsidR="00A3447C" w:rsidRPr="006C7CE3">
        <w:rPr>
          <w:rFonts w:eastAsia="Times New Roman" w:cs="Times New Roman"/>
          <w:sz w:val="24"/>
          <w:szCs w:val="24"/>
        </w:rPr>
        <w:t>3</w:t>
      </w:r>
      <w:r w:rsidR="00DC244F" w:rsidRPr="006C7CE3">
        <w:rPr>
          <w:rFonts w:eastAsia="Times New Roman" w:cs="Times New Roman"/>
          <w:sz w:val="24"/>
          <w:szCs w:val="24"/>
        </w:rPr>
        <w:t xml:space="preserve">. По согласованию с </w:t>
      </w:r>
      <w:r w:rsidR="0004579D" w:rsidRPr="006C7CE3">
        <w:rPr>
          <w:rFonts w:eastAsia="Times New Roman" w:cs="Times New Roman"/>
          <w:sz w:val="24"/>
          <w:szCs w:val="24"/>
        </w:rPr>
        <w:t>Подрядчиком</w:t>
      </w:r>
      <w:r w:rsidR="00DC244F" w:rsidRPr="006C7CE3">
        <w:rPr>
          <w:rFonts w:eastAsia="Times New Roman" w:cs="Times New Roman"/>
          <w:sz w:val="24"/>
          <w:szCs w:val="24"/>
        </w:rPr>
        <w:t xml:space="preserve"> З</w:t>
      </w:r>
      <w:r w:rsidR="00CB0239" w:rsidRPr="006C7CE3">
        <w:rPr>
          <w:rFonts w:eastAsia="Times New Roman" w:cs="Times New Roman"/>
          <w:sz w:val="24"/>
          <w:szCs w:val="24"/>
          <w:lang w:eastAsia="ar-SA"/>
        </w:rPr>
        <w:t>аказчик</w:t>
      </w:r>
      <w:r w:rsidR="003860E5" w:rsidRPr="006C7CE3">
        <w:rPr>
          <w:rFonts w:eastAsia="Times New Roman" w:cs="Times New Roman"/>
          <w:sz w:val="24"/>
          <w:szCs w:val="24"/>
        </w:rPr>
        <w:t xml:space="preserve"> в ходе исполнения настоящего Договора на выполнение работ вправе вносить изменения в техническую документацию, в физический объем и состав работ и затрат</w:t>
      </w:r>
      <w:r w:rsidR="00CB0239" w:rsidRPr="006C7CE3">
        <w:rPr>
          <w:rFonts w:eastAsia="Times New Roman" w:cs="Times New Roman"/>
          <w:sz w:val="24"/>
          <w:szCs w:val="24"/>
        </w:rPr>
        <w:t>, но не более 10% от первоначального объема</w:t>
      </w:r>
      <w:r w:rsidR="00136BF8" w:rsidRPr="006C7CE3">
        <w:rPr>
          <w:rFonts w:eastAsia="Times New Roman" w:cs="Times New Roman"/>
          <w:sz w:val="24"/>
          <w:szCs w:val="24"/>
        </w:rPr>
        <w:t>,</w:t>
      </w:r>
      <w:r w:rsidR="00CB0239" w:rsidRPr="006C7CE3">
        <w:rPr>
          <w:rFonts w:eastAsia="Times New Roman" w:cs="Times New Roman"/>
          <w:sz w:val="24"/>
          <w:szCs w:val="24"/>
        </w:rPr>
        <w:t xml:space="preserve"> установленного </w:t>
      </w:r>
      <w:r w:rsidR="00952161" w:rsidRPr="006C7CE3">
        <w:rPr>
          <w:rFonts w:eastAsia="Times New Roman" w:cs="Times New Roman"/>
          <w:sz w:val="24"/>
          <w:szCs w:val="24"/>
        </w:rPr>
        <w:t>Д</w:t>
      </w:r>
      <w:r w:rsidR="00CB0239" w:rsidRPr="006C7CE3">
        <w:rPr>
          <w:rFonts w:eastAsia="Times New Roman" w:cs="Times New Roman"/>
          <w:sz w:val="24"/>
          <w:szCs w:val="24"/>
        </w:rPr>
        <w:t>оговором.</w:t>
      </w:r>
    </w:p>
    <w:p w14:paraId="7725D801" w14:textId="381BCC3B" w:rsidR="003860E5" w:rsidRPr="006C7CE3" w:rsidRDefault="003860E5" w:rsidP="006E64D3">
      <w:pPr>
        <w:shd w:val="clear" w:color="auto" w:fill="FFFFFF"/>
        <w:autoSpaceDN w:val="0"/>
        <w:spacing w:after="0"/>
        <w:ind w:left="-567" w:firstLine="567"/>
        <w:rPr>
          <w:rFonts w:eastAsia="Times New Roman" w:cs="Times New Roman"/>
          <w:sz w:val="24"/>
          <w:szCs w:val="24"/>
        </w:rPr>
      </w:pPr>
      <w:r w:rsidRPr="006C7CE3">
        <w:rPr>
          <w:rFonts w:eastAsia="Times New Roman" w:cs="Times New Roman"/>
          <w:sz w:val="24"/>
          <w:szCs w:val="24"/>
        </w:rPr>
        <w:t>Внесение в техническую документацию изменений осуществляется на основе согласованной</w:t>
      </w:r>
      <w:r w:rsidR="00A65113" w:rsidRPr="006C7CE3">
        <w:rPr>
          <w:rFonts w:eastAsia="Times New Roman" w:cs="Times New Roman"/>
          <w:sz w:val="24"/>
          <w:szCs w:val="24"/>
        </w:rPr>
        <w:t xml:space="preserve"> и подписанной</w:t>
      </w:r>
      <w:r w:rsidRPr="006C7CE3">
        <w:rPr>
          <w:rFonts w:eastAsia="Times New Roman" w:cs="Times New Roman"/>
          <w:sz w:val="24"/>
          <w:szCs w:val="24"/>
        </w:rPr>
        <w:t xml:space="preserve"> Сторонами Ведомо</w:t>
      </w:r>
      <w:r w:rsidR="00824FDA" w:rsidRPr="006C7CE3">
        <w:rPr>
          <w:rFonts w:eastAsia="Times New Roman" w:cs="Times New Roman"/>
          <w:sz w:val="24"/>
          <w:szCs w:val="24"/>
        </w:rPr>
        <w:t xml:space="preserve">сти объемов и стоимости работ. </w:t>
      </w:r>
    </w:p>
    <w:p w14:paraId="4DD8817F" w14:textId="28CEA26D" w:rsidR="0066601E" w:rsidRPr="006C7CE3" w:rsidRDefault="003860E5" w:rsidP="006E64D3">
      <w:pPr>
        <w:shd w:val="clear" w:color="auto" w:fill="FFFFFF"/>
        <w:autoSpaceDN w:val="0"/>
        <w:spacing w:after="0"/>
        <w:ind w:left="-567" w:firstLine="567"/>
        <w:rPr>
          <w:rFonts w:eastAsia="Times New Roman" w:cs="Times New Roman"/>
          <w:sz w:val="24"/>
          <w:szCs w:val="24"/>
        </w:rPr>
      </w:pPr>
      <w:r w:rsidRPr="006C7CE3">
        <w:rPr>
          <w:rFonts w:eastAsia="Times New Roman" w:cs="Times New Roman"/>
          <w:sz w:val="24"/>
          <w:szCs w:val="24"/>
        </w:rPr>
        <w:t>Все изменения, предусмотренные настоящим пунктом, оформляются путем подписания Сторонами соответствующего дополнительного соглашения к настоящему Догово</w:t>
      </w:r>
      <w:r w:rsidR="00824FDA" w:rsidRPr="006C7CE3">
        <w:rPr>
          <w:rFonts w:eastAsia="Times New Roman" w:cs="Times New Roman"/>
          <w:sz w:val="24"/>
          <w:szCs w:val="24"/>
        </w:rPr>
        <w:t xml:space="preserve">ру в соответствии с </w:t>
      </w:r>
      <w:r w:rsidRPr="006C7CE3">
        <w:rPr>
          <w:rFonts w:eastAsia="Times New Roman" w:cs="Times New Roman"/>
          <w:sz w:val="24"/>
          <w:szCs w:val="24"/>
        </w:rPr>
        <w:t xml:space="preserve">законодательством. </w:t>
      </w:r>
    </w:p>
    <w:p w14:paraId="0668C1B0" w14:textId="20910772" w:rsidR="003860E5" w:rsidRPr="006C7CE3" w:rsidRDefault="003860E5" w:rsidP="006E64D3">
      <w:pPr>
        <w:shd w:val="clear" w:color="auto" w:fill="FFFFFF"/>
        <w:autoSpaceDN w:val="0"/>
        <w:spacing w:after="0"/>
        <w:ind w:left="-567" w:firstLine="567"/>
        <w:rPr>
          <w:rFonts w:eastAsia="Times New Roman" w:cs="Times New Roman"/>
          <w:sz w:val="24"/>
          <w:szCs w:val="24"/>
        </w:rPr>
      </w:pPr>
      <w:r w:rsidRPr="006C7CE3">
        <w:rPr>
          <w:rFonts w:eastAsia="Times New Roman" w:cs="Times New Roman"/>
          <w:sz w:val="24"/>
          <w:szCs w:val="24"/>
        </w:rPr>
        <w:t xml:space="preserve">В случае необходимости выполнения непредвиденных работ и осуществления непредвиденных затрат (в том числе на временные здания и сооружения), то такие работы подлежат приемке только в случае, если </w:t>
      </w:r>
      <w:r w:rsidR="0004579D" w:rsidRPr="006C7CE3">
        <w:rPr>
          <w:rFonts w:eastAsia="Times New Roman" w:cs="Times New Roman"/>
          <w:sz w:val="24"/>
          <w:szCs w:val="24"/>
        </w:rPr>
        <w:t>Подрядчик</w:t>
      </w:r>
      <w:r w:rsidRPr="006C7CE3">
        <w:rPr>
          <w:rFonts w:eastAsia="Times New Roman" w:cs="Times New Roman"/>
          <w:sz w:val="24"/>
          <w:szCs w:val="24"/>
        </w:rPr>
        <w:t xml:space="preserve"> письменно согласует необходимость их выполнения, виды, объемы и стоимость с </w:t>
      </w:r>
      <w:r w:rsidR="00CB0239" w:rsidRPr="006C7CE3">
        <w:rPr>
          <w:rFonts w:eastAsia="Times New Roman" w:cs="Times New Roman"/>
          <w:sz w:val="24"/>
          <w:szCs w:val="24"/>
          <w:lang w:eastAsia="ar-SA"/>
        </w:rPr>
        <w:t>Заказчик</w:t>
      </w:r>
      <w:r w:rsidR="00604D9E" w:rsidRPr="006C7CE3">
        <w:rPr>
          <w:rFonts w:eastAsia="Times New Roman" w:cs="Times New Roman"/>
          <w:sz w:val="24"/>
          <w:szCs w:val="24"/>
          <w:lang w:eastAsia="ar-SA"/>
        </w:rPr>
        <w:t>ом</w:t>
      </w:r>
      <w:r w:rsidRPr="006C7CE3">
        <w:rPr>
          <w:rFonts w:eastAsia="Times New Roman" w:cs="Times New Roman"/>
          <w:sz w:val="24"/>
          <w:szCs w:val="24"/>
        </w:rPr>
        <w:t>. После указанного письменного согласования</w:t>
      </w:r>
      <w:r w:rsidR="00A65113" w:rsidRPr="006C7CE3">
        <w:rPr>
          <w:rFonts w:eastAsia="Times New Roman" w:cs="Times New Roman"/>
          <w:sz w:val="24"/>
          <w:szCs w:val="24"/>
        </w:rPr>
        <w:t>,</w:t>
      </w:r>
      <w:r w:rsidRPr="006C7CE3">
        <w:rPr>
          <w:rFonts w:eastAsia="Times New Roman" w:cs="Times New Roman"/>
          <w:sz w:val="24"/>
          <w:szCs w:val="24"/>
        </w:rPr>
        <w:t xml:space="preserve"> Стороны заключают соответствующее дополнительное соглашение, которым определяется сроки, объем, виды таких работ и затрат и их стоимость. </w:t>
      </w:r>
    </w:p>
    <w:p w14:paraId="7BDB2A7E" w14:textId="3EDC7670" w:rsidR="003860E5" w:rsidRPr="006C7CE3" w:rsidRDefault="003860E5" w:rsidP="006E64D3">
      <w:pPr>
        <w:shd w:val="clear" w:color="auto" w:fill="FFFFFF"/>
        <w:autoSpaceDN w:val="0"/>
        <w:spacing w:after="0"/>
        <w:ind w:left="-567" w:firstLine="567"/>
        <w:rPr>
          <w:rFonts w:eastAsia="Times New Roman" w:cs="Times New Roman"/>
          <w:sz w:val="24"/>
          <w:szCs w:val="24"/>
        </w:rPr>
      </w:pPr>
      <w:r w:rsidRPr="006C7CE3">
        <w:rPr>
          <w:rFonts w:eastAsia="Times New Roman" w:cs="Times New Roman"/>
          <w:sz w:val="24"/>
          <w:szCs w:val="24"/>
        </w:rPr>
        <w:t xml:space="preserve">Оплата непредвиденных работ и затрат, временных зданий и сооружений производится </w:t>
      </w:r>
      <w:r w:rsidR="00CB0239" w:rsidRPr="006C7CE3">
        <w:rPr>
          <w:rFonts w:eastAsia="Times New Roman" w:cs="Times New Roman"/>
          <w:sz w:val="24"/>
          <w:szCs w:val="24"/>
          <w:lang w:eastAsia="ar-SA"/>
        </w:rPr>
        <w:t>Заказчик</w:t>
      </w:r>
      <w:r w:rsidR="00604D9E" w:rsidRPr="006C7CE3">
        <w:rPr>
          <w:rFonts w:eastAsia="Times New Roman" w:cs="Times New Roman"/>
          <w:sz w:val="24"/>
          <w:szCs w:val="24"/>
          <w:lang w:eastAsia="ar-SA"/>
        </w:rPr>
        <w:t>ом</w:t>
      </w:r>
      <w:r w:rsidRPr="006C7CE3">
        <w:rPr>
          <w:rFonts w:eastAsia="Times New Roman" w:cs="Times New Roman"/>
          <w:sz w:val="24"/>
          <w:szCs w:val="24"/>
        </w:rPr>
        <w:t xml:space="preserve"> на основании утвержденного Сторонами расчета затрат на непредвиденные работы и затраты, временные здания и сооружения после фактического выполнения и расшифровки указанных работ и затрат </w:t>
      </w:r>
      <w:r w:rsidR="0004579D" w:rsidRPr="006C7CE3">
        <w:rPr>
          <w:rFonts w:eastAsia="Times New Roman" w:cs="Times New Roman"/>
          <w:sz w:val="24"/>
          <w:szCs w:val="24"/>
        </w:rPr>
        <w:t>Подрядчик</w:t>
      </w:r>
      <w:r w:rsidRPr="006C7CE3">
        <w:rPr>
          <w:rFonts w:eastAsia="Times New Roman" w:cs="Times New Roman"/>
          <w:sz w:val="24"/>
          <w:szCs w:val="24"/>
        </w:rPr>
        <w:t xml:space="preserve"> (в виде локальных смет) и при условии приемки и оплаты данных работ и затрат.</w:t>
      </w:r>
    </w:p>
    <w:p w14:paraId="21FA2564" w14:textId="1D6C66BA" w:rsidR="00640DE8" w:rsidRPr="006C7CE3" w:rsidRDefault="00640DE8" w:rsidP="006E64D3">
      <w:pPr>
        <w:widowControl w:val="0"/>
        <w:tabs>
          <w:tab w:val="left" w:pos="567"/>
        </w:tabs>
        <w:suppressAutoHyphens/>
        <w:autoSpaceDE w:val="0"/>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3.</w:t>
      </w:r>
      <w:r w:rsidR="00A3447C" w:rsidRPr="006C7CE3">
        <w:rPr>
          <w:rFonts w:eastAsia="Times New Roman" w:cs="Times New Roman"/>
          <w:sz w:val="24"/>
          <w:szCs w:val="24"/>
          <w:lang w:eastAsia="ar-SA"/>
        </w:rPr>
        <w:t>4</w:t>
      </w:r>
      <w:r w:rsidRPr="006C7CE3">
        <w:rPr>
          <w:rFonts w:eastAsia="Times New Roman" w:cs="Times New Roman"/>
          <w:sz w:val="24"/>
          <w:szCs w:val="24"/>
          <w:lang w:eastAsia="ar-SA"/>
        </w:rPr>
        <w:t xml:space="preserve">. Настоящим </w:t>
      </w:r>
      <w:r w:rsidR="0004579D" w:rsidRPr="006C7CE3">
        <w:rPr>
          <w:rFonts w:eastAsia="Times New Roman" w:cs="Times New Roman"/>
          <w:sz w:val="24"/>
          <w:szCs w:val="24"/>
          <w:lang w:eastAsia="ar-SA"/>
        </w:rPr>
        <w:t>Подрядчик</w:t>
      </w:r>
      <w:r w:rsidRPr="006C7CE3">
        <w:rPr>
          <w:rFonts w:eastAsia="Times New Roman" w:cs="Times New Roman"/>
          <w:sz w:val="24"/>
          <w:szCs w:val="24"/>
          <w:lang w:eastAsia="ar-SA"/>
        </w:rPr>
        <w:t xml:space="preserve"> подтверждает, что все расходы, включая непредвиденные расходы, налоги, сборы и финансовые обременения, возникающие в связи с надлежащим и полным исполнением им своих обязательств по настоящему Договору, были учтены в момент заключения настоящего Договора и что общая стоимость работ по Договору включает в себя все затраты </w:t>
      </w:r>
      <w:r w:rsidR="0004579D" w:rsidRPr="006C7CE3">
        <w:rPr>
          <w:rFonts w:eastAsia="Times New Roman" w:cs="Times New Roman"/>
          <w:sz w:val="24"/>
          <w:szCs w:val="24"/>
          <w:lang w:eastAsia="ar-SA"/>
        </w:rPr>
        <w:t>Подрядчика</w:t>
      </w:r>
      <w:r w:rsidRPr="006C7CE3">
        <w:rPr>
          <w:rFonts w:eastAsia="Times New Roman" w:cs="Times New Roman"/>
          <w:sz w:val="24"/>
          <w:szCs w:val="24"/>
          <w:lang w:eastAsia="ar-SA"/>
        </w:rPr>
        <w:t xml:space="preserve">, покрытие его рисков, налоги и сборы, расходы на страхование, в том числе расходы на агентское вознаграждение по страхованию и любые иные расходы и затраты </w:t>
      </w:r>
      <w:r w:rsidRPr="006C7CE3">
        <w:rPr>
          <w:rFonts w:eastAsia="Times New Roman" w:cs="Times New Roman"/>
          <w:sz w:val="24"/>
          <w:szCs w:val="24"/>
          <w:lang w:eastAsia="ar-SA"/>
        </w:rPr>
        <w:lastRenderedPageBreak/>
        <w:t>по исполнению настоящего Договора.</w:t>
      </w:r>
    </w:p>
    <w:p w14:paraId="38EB8341" w14:textId="3B4236CF" w:rsidR="00952161" w:rsidRPr="006C7CE3" w:rsidRDefault="00640DE8" w:rsidP="006E64D3">
      <w:pPr>
        <w:widowControl w:val="0"/>
        <w:tabs>
          <w:tab w:val="left" w:pos="567"/>
        </w:tabs>
        <w:suppressAutoHyphens/>
        <w:autoSpaceDE w:val="0"/>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 xml:space="preserve">Цена Договора является твердой и не подлежит индексации, в том числе, в случае изменения установленных Договором сроков выполнения работ или невыполнения </w:t>
      </w:r>
      <w:r w:rsidR="0004579D" w:rsidRPr="006C7CE3">
        <w:rPr>
          <w:rFonts w:eastAsia="Times New Roman" w:cs="Times New Roman"/>
          <w:sz w:val="24"/>
          <w:szCs w:val="24"/>
          <w:lang w:eastAsia="ar-SA"/>
        </w:rPr>
        <w:t>Подрядчиком</w:t>
      </w:r>
      <w:r w:rsidRPr="006C7CE3">
        <w:rPr>
          <w:rFonts w:eastAsia="Times New Roman" w:cs="Times New Roman"/>
          <w:sz w:val="24"/>
          <w:szCs w:val="24"/>
          <w:lang w:eastAsia="ar-SA"/>
        </w:rPr>
        <w:t xml:space="preserve"> работ в надлежащие сроки.</w:t>
      </w:r>
    </w:p>
    <w:p w14:paraId="0AC618A4" w14:textId="4BE49375" w:rsidR="00640DE8" w:rsidRPr="006C7CE3" w:rsidRDefault="00640DE8" w:rsidP="006E64D3">
      <w:pPr>
        <w:widowControl w:val="0"/>
        <w:tabs>
          <w:tab w:val="left" w:pos="567"/>
        </w:tabs>
        <w:suppressAutoHyphens/>
        <w:autoSpaceDE w:val="0"/>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Существенное изменение обстоятельств, из которых Стороны исходили при заключении Договора (статья 451 ГК РФ), не является основанием для увеличения цены Договора.</w:t>
      </w:r>
    </w:p>
    <w:p w14:paraId="6CAC1561" w14:textId="543719BB" w:rsidR="00640DE8" w:rsidRPr="006C7CE3" w:rsidRDefault="00640DE8" w:rsidP="006E64D3">
      <w:pPr>
        <w:widowControl w:val="0"/>
        <w:tabs>
          <w:tab w:val="left" w:pos="567"/>
        </w:tabs>
        <w:suppressAutoHyphens/>
        <w:autoSpaceDE w:val="0"/>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3.</w:t>
      </w:r>
      <w:r w:rsidR="00A3447C" w:rsidRPr="006C7CE3">
        <w:rPr>
          <w:rFonts w:eastAsia="Times New Roman" w:cs="Times New Roman"/>
          <w:sz w:val="24"/>
          <w:szCs w:val="24"/>
          <w:lang w:eastAsia="ar-SA"/>
        </w:rPr>
        <w:t>5</w:t>
      </w:r>
      <w:r w:rsidRPr="006C7CE3">
        <w:rPr>
          <w:rFonts w:eastAsia="Times New Roman" w:cs="Times New Roman"/>
          <w:sz w:val="24"/>
          <w:szCs w:val="24"/>
          <w:lang w:eastAsia="ar-SA"/>
        </w:rPr>
        <w:t xml:space="preserve">. В общей стоимости работ по Договору учтены затраты на получение всех и любых согласований, одобрений, разрешительных документов, какие только могут потребоваться в целях надлежащего исполнения настоящего Договора. При необходимости, для обеспечения получения таких согласований, одобрений, разрешительных документов, </w:t>
      </w:r>
      <w:r w:rsidR="006E64D3" w:rsidRPr="006C7CE3">
        <w:rPr>
          <w:rFonts w:eastAsia="Times New Roman" w:cs="Times New Roman"/>
          <w:sz w:val="24"/>
          <w:szCs w:val="24"/>
          <w:lang w:eastAsia="ar-SA"/>
        </w:rPr>
        <w:t>Подрядчику</w:t>
      </w:r>
      <w:r w:rsidRPr="006C7CE3">
        <w:rPr>
          <w:rFonts w:eastAsia="Times New Roman" w:cs="Times New Roman"/>
          <w:sz w:val="24"/>
          <w:szCs w:val="24"/>
          <w:lang w:eastAsia="ar-SA"/>
        </w:rPr>
        <w:t xml:space="preserve"> может быть выдана по соответствующему запросу доверенность от </w:t>
      </w:r>
      <w:r w:rsidR="00CB0239" w:rsidRPr="006C7CE3">
        <w:rPr>
          <w:rFonts w:eastAsia="Times New Roman" w:cs="Times New Roman"/>
          <w:sz w:val="24"/>
          <w:szCs w:val="24"/>
          <w:lang w:eastAsia="ar-SA"/>
        </w:rPr>
        <w:t>Заказчик</w:t>
      </w:r>
      <w:r w:rsidRPr="006C7CE3">
        <w:rPr>
          <w:rFonts w:eastAsia="Times New Roman" w:cs="Times New Roman"/>
          <w:sz w:val="24"/>
          <w:szCs w:val="24"/>
          <w:lang w:eastAsia="ar-SA"/>
        </w:rPr>
        <w:t>а.</w:t>
      </w:r>
    </w:p>
    <w:p w14:paraId="20BD2739" w14:textId="77777777" w:rsidR="004B2803" w:rsidRPr="006C7CE3" w:rsidRDefault="004B2803" w:rsidP="006E64D3">
      <w:pPr>
        <w:widowControl w:val="0"/>
        <w:tabs>
          <w:tab w:val="left" w:pos="567"/>
        </w:tabs>
        <w:suppressAutoHyphens/>
        <w:autoSpaceDE w:val="0"/>
        <w:spacing w:after="0"/>
        <w:ind w:left="-567" w:firstLine="567"/>
        <w:contextualSpacing/>
        <w:rPr>
          <w:rFonts w:eastAsia="Times New Roman" w:cs="Times New Roman"/>
          <w:sz w:val="24"/>
          <w:szCs w:val="24"/>
          <w:lang w:eastAsia="ar-SA"/>
        </w:rPr>
      </w:pPr>
    </w:p>
    <w:p w14:paraId="13966849" w14:textId="2E5F689C" w:rsidR="0081549B" w:rsidRPr="006C7CE3" w:rsidRDefault="0081549B" w:rsidP="006E64D3">
      <w:pPr>
        <w:suppressAutoHyphens/>
        <w:spacing w:after="0"/>
        <w:ind w:left="-567" w:firstLine="567"/>
        <w:contextualSpacing/>
        <w:jc w:val="center"/>
        <w:rPr>
          <w:rFonts w:eastAsia="Times New Roman" w:cs="Times New Roman"/>
          <w:b/>
          <w:bCs/>
          <w:sz w:val="24"/>
          <w:szCs w:val="24"/>
          <w:lang w:eastAsia="ar-SA"/>
        </w:rPr>
      </w:pPr>
      <w:r w:rsidRPr="006C7CE3">
        <w:rPr>
          <w:rFonts w:eastAsia="Times New Roman" w:cs="Times New Roman"/>
          <w:b/>
          <w:bCs/>
          <w:sz w:val="24"/>
          <w:szCs w:val="24"/>
          <w:lang w:eastAsia="ar-SA"/>
        </w:rPr>
        <w:t xml:space="preserve">4. СРОКИ </w:t>
      </w:r>
      <w:r w:rsidR="00E44CF4" w:rsidRPr="006C7CE3">
        <w:rPr>
          <w:rFonts w:eastAsia="Times New Roman" w:cs="Times New Roman"/>
          <w:b/>
          <w:bCs/>
          <w:sz w:val="24"/>
          <w:szCs w:val="24"/>
          <w:lang w:eastAsia="ar-SA"/>
        </w:rPr>
        <w:t>ПОСТАВКИ</w:t>
      </w:r>
      <w:r w:rsidR="004D01D8" w:rsidRPr="006C7CE3">
        <w:rPr>
          <w:rFonts w:eastAsia="Times New Roman" w:cs="Times New Roman"/>
          <w:b/>
          <w:bCs/>
          <w:sz w:val="24"/>
          <w:szCs w:val="24"/>
          <w:lang w:eastAsia="ar-SA"/>
        </w:rPr>
        <w:t xml:space="preserve"> И ВЫПОЛНЕНИЯ РАБОТ ПО МОНТАЖУ </w:t>
      </w:r>
    </w:p>
    <w:p w14:paraId="0C2B834D" w14:textId="17D9501B" w:rsidR="00F96B10" w:rsidRDefault="0081549B" w:rsidP="006E64D3">
      <w:pPr>
        <w:suppressAutoHyphens/>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4.1</w:t>
      </w:r>
      <w:r w:rsidR="00697BE0" w:rsidRPr="006C7CE3">
        <w:rPr>
          <w:rFonts w:eastAsia="Times New Roman" w:cs="Times New Roman"/>
          <w:sz w:val="24"/>
          <w:szCs w:val="24"/>
          <w:lang w:eastAsia="ar-SA"/>
        </w:rPr>
        <w:t xml:space="preserve">. </w:t>
      </w:r>
      <w:r w:rsidR="005830B1" w:rsidRPr="006C7CE3">
        <w:rPr>
          <w:rFonts w:eastAsia="Times New Roman" w:cs="Times New Roman"/>
          <w:sz w:val="24"/>
          <w:szCs w:val="24"/>
          <w:lang w:eastAsia="ar-SA"/>
        </w:rPr>
        <w:t>П</w:t>
      </w:r>
      <w:r w:rsidR="00233C45" w:rsidRPr="006C7CE3">
        <w:rPr>
          <w:rFonts w:eastAsia="Times New Roman" w:cs="Times New Roman"/>
          <w:sz w:val="24"/>
          <w:szCs w:val="24"/>
          <w:lang w:eastAsia="ar-SA"/>
        </w:rPr>
        <w:t>оставке</w:t>
      </w:r>
      <w:r w:rsidR="00E44CF4" w:rsidRPr="006C7CE3">
        <w:rPr>
          <w:rFonts w:eastAsia="Times New Roman" w:cs="Times New Roman"/>
          <w:sz w:val="24"/>
          <w:szCs w:val="24"/>
          <w:lang w:eastAsia="ar-SA"/>
        </w:rPr>
        <w:t xml:space="preserve"> </w:t>
      </w:r>
      <w:r w:rsidR="00233C45" w:rsidRPr="006C7CE3">
        <w:rPr>
          <w:rFonts w:eastAsia="Times New Roman" w:cs="Times New Roman"/>
          <w:sz w:val="24"/>
          <w:szCs w:val="24"/>
          <w:lang w:eastAsia="ar-SA"/>
        </w:rPr>
        <w:t xml:space="preserve">оборудования, материалов и выполнение строительно-монтажных и пуско-наладочных работ по системе газового пожаротушения, на пункте взимания платы </w:t>
      </w:r>
      <w:r w:rsidR="007606E2" w:rsidRPr="006C7CE3">
        <w:rPr>
          <w:rFonts w:eastAsiaTheme="minorEastAsia" w:cs="Times New Roman"/>
          <w:sz w:val="24"/>
          <w:szCs w:val="24"/>
        </w:rPr>
        <w:t xml:space="preserve">на </w:t>
      </w:r>
      <w:r w:rsidR="00E44CF4" w:rsidRPr="006C7CE3">
        <w:rPr>
          <w:rFonts w:eastAsiaTheme="minorEastAsia" w:cs="Times New Roman"/>
          <w:sz w:val="24"/>
          <w:szCs w:val="24"/>
        </w:rPr>
        <w:t>Объекте</w:t>
      </w:r>
      <w:r w:rsidR="00F96B10" w:rsidRPr="006C7CE3">
        <w:rPr>
          <w:rFonts w:eastAsiaTheme="minorEastAsia" w:cs="Times New Roman"/>
          <w:sz w:val="24"/>
          <w:szCs w:val="24"/>
        </w:rPr>
        <w:t xml:space="preserve"> по Договору должны выполняться в срок, указанный в </w:t>
      </w:r>
      <w:r w:rsidR="00DD31C8" w:rsidRPr="006C7CE3">
        <w:rPr>
          <w:rFonts w:eastAsiaTheme="minorEastAsia" w:cs="Times New Roman"/>
          <w:sz w:val="24"/>
          <w:szCs w:val="24"/>
        </w:rPr>
        <w:t>Календарн</w:t>
      </w:r>
      <w:r w:rsidR="00223CE2" w:rsidRPr="006C7CE3">
        <w:rPr>
          <w:rFonts w:eastAsiaTheme="minorEastAsia" w:cs="Times New Roman"/>
          <w:sz w:val="24"/>
          <w:szCs w:val="24"/>
        </w:rPr>
        <w:t>ом</w:t>
      </w:r>
      <w:r w:rsidR="00DD31C8" w:rsidRPr="006C7CE3">
        <w:rPr>
          <w:rFonts w:eastAsiaTheme="minorEastAsia" w:cs="Times New Roman"/>
          <w:sz w:val="24"/>
          <w:szCs w:val="24"/>
        </w:rPr>
        <w:t xml:space="preserve"> график</w:t>
      </w:r>
      <w:r w:rsidR="00223CE2" w:rsidRPr="006C7CE3">
        <w:rPr>
          <w:rFonts w:eastAsiaTheme="minorEastAsia" w:cs="Times New Roman"/>
          <w:sz w:val="24"/>
          <w:szCs w:val="24"/>
        </w:rPr>
        <w:t>е</w:t>
      </w:r>
      <w:r w:rsidR="00DD31C8" w:rsidRPr="006C7CE3">
        <w:rPr>
          <w:rFonts w:eastAsiaTheme="minorEastAsia" w:cs="Times New Roman"/>
          <w:sz w:val="24"/>
          <w:szCs w:val="24"/>
        </w:rPr>
        <w:t xml:space="preserve"> </w:t>
      </w:r>
      <w:r w:rsidR="008A0743" w:rsidRPr="006C7CE3">
        <w:rPr>
          <w:rFonts w:eastAsiaTheme="minorEastAsia" w:cs="Times New Roman"/>
          <w:sz w:val="24"/>
          <w:szCs w:val="24"/>
        </w:rPr>
        <w:t xml:space="preserve">выполнения </w:t>
      </w:r>
      <w:r w:rsidR="00DD31C8" w:rsidRPr="006C7CE3">
        <w:rPr>
          <w:rFonts w:eastAsiaTheme="minorEastAsia" w:cs="Times New Roman"/>
          <w:sz w:val="24"/>
          <w:szCs w:val="24"/>
        </w:rPr>
        <w:t xml:space="preserve">работ </w:t>
      </w:r>
      <w:r w:rsidR="00F96B10" w:rsidRPr="006C7CE3">
        <w:rPr>
          <w:rFonts w:eastAsiaTheme="minorEastAsia" w:cs="Times New Roman"/>
          <w:sz w:val="24"/>
          <w:szCs w:val="24"/>
        </w:rPr>
        <w:t>(Приложени</w:t>
      </w:r>
      <w:r w:rsidR="00DD31C8" w:rsidRPr="006C7CE3">
        <w:rPr>
          <w:rFonts w:eastAsiaTheme="minorEastAsia" w:cs="Times New Roman"/>
          <w:sz w:val="24"/>
          <w:szCs w:val="24"/>
        </w:rPr>
        <w:t>я</w:t>
      </w:r>
      <w:r w:rsidR="00F96B10" w:rsidRPr="006C7CE3">
        <w:rPr>
          <w:rFonts w:eastAsiaTheme="minorEastAsia" w:cs="Times New Roman"/>
          <w:sz w:val="24"/>
          <w:szCs w:val="24"/>
        </w:rPr>
        <w:t xml:space="preserve"> №</w:t>
      </w:r>
      <w:r w:rsidR="0040153A" w:rsidRPr="006C7CE3">
        <w:rPr>
          <w:rFonts w:eastAsiaTheme="minorEastAsia" w:cs="Times New Roman"/>
          <w:sz w:val="24"/>
          <w:szCs w:val="24"/>
        </w:rPr>
        <w:t xml:space="preserve"> </w:t>
      </w:r>
      <w:r w:rsidR="00AB5C9C" w:rsidRPr="006C7CE3">
        <w:rPr>
          <w:rFonts w:eastAsiaTheme="minorEastAsia" w:cs="Times New Roman"/>
          <w:sz w:val="24"/>
          <w:szCs w:val="24"/>
        </w:rPr>
        <w:t>2</w:t>
      </w:r>
      <w:r w:rsidR="00F96B10" w:rsidRPr="006C7CE3">
        <w:rPr>
          <w:rFonts w:eastAsiaTheme="minorEastAsia" w:cs="Times New Roman"/>
          <w:sz w:val="24"/>
          <w:szCs w:val="24"/>
        </w:rPr>
        <w:t xml:space="preserve"> </w:t>
      </w:r>
      <w:r w:rsidR="00223CE2" w:rsidRPr="006C7CE3">
        <w:rPr>
          <w:rFonts w:eastAsiaTheme="minorEastAsia" w:cs="Times New Roman"/>
          <w:sz w:val="24"/>
          <w:szCs w:val="24"/>
        </w:rPr>
        <w:t>к</w:t>
      </w:r>
      <w:r w:rsidR="00F96B10" w:rsidRPr="006C7CE3">
        <w:rPr>
          <w:rFonts w:eastAsiaTheme="minorEastAsia" w:cs="Times New Roman"/>
          <w:sz w:val="24"/>
          <w:szCs w:val="24"/>
        </w:rPr>
        <w:t xml:space="preserve"> Договору)</w:t>
      </w:r>
      <w:r w:rsidR="00F96B10" w:rsidRPr="006C7CE3">
        <w:rPr>
          <w:rFonts w:eastAsia="Times New Roman" w:cs="Times New Roman"/>
          <w:sz w:val="24"/>
          <w:szCs w:val="24"/>
          <w:lang w:eastAsia="ar-SA"/>
        </w:rPr>
        <w:t>:</w:t>
      </w:r>
    </w:p>
    <w:p w14:paraId="06E2C8D8" w14:textId="49FD326F" w:rsidR="0007380D" w:rsidRPr="006C7CE3" w:rsidRDefault="0007380D" w:rsidP="006E64D3">
      <w:pPr>
        <w:suppressAutoHyphens/>
        <w:spacing w:after="0"/>
        <w:ind w:left="-567" w:firstLine="567"/>
        <w:contextualSpacing/>
        <w:rPr>
          <w:rFonts w:eastAsia="Times New Roman" w:cs="Times New Roman"/>
          <w:sz w:val="24"/>
          <w:szCs w:val="24"/>
          <w:lang w:eastAsia="ar-SA"/>
        </w:rPr>
      </w:pPr>
      <w:r w:rsidRPr="0007380D">
        <w:rPr>
          <w:rFonts w:eastAsia="Times New Roman" w:cs="Times New Roman"/>
          <w:sz w:val="24"/>
          <w:szCs w:val="24"/>
          <w:lang w:eastAsia="ar-SA"/>
        </w:rPr>
        <w:t>Для выполнения работ Заказчик передает Подрядчику рабочую документацию в составе: ДСиР-2022-2362-Р-ПВП.ПБ. Том 2.1, рабочая документация передается Заказчиком Подрядчику по Акту передачи документации;</w:t>
      </w:r>
    </w:p>
    <w:p w14:paraId="7C58DF16" w14:textId="4E2CD0C0" w:rsidR="00F96B10" w:rsidRPr="006C7CE3" w:rsidRDefault="00F96B10" w:rsidP="006E64D3">
      <w:pPr>
        <w:suppressAutoHyphens/>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 xml:space="preserve">Начало работ - с момента </w:t>
      </w:r>
      <w:r w:rsidR="007C75E9" w:rsidRPr="006C7CE3">
        <w:rPr>
          <w:rFonts w:eastAsia="Times New Roman" w:cs="Times New Roman"/>
          <w:sz w:val="24"/>
          <w:szCs w:val="24"/>
          <w:lang w:eastAsia="ar-SA"/>
        </w:rPr>
        <w:t>передачи и согласования с Заказчиком Проекта производства работ в соответствии с п.</w:t>
      </w:r>
      <w:r w:rsidR="00544D7D" w:rsidRPr="006C7CE3">
        <w:rPr>
          <w:rFonts w:eastAsia="Times New Roman" w:cs="Times New Roman"/>
          <w:sz w:val="24"/>
          <w:szCs w:val="24"/>
          <w:lang w:eastAsia="ar-SA"/>
        </w:rPr>
        <w:t xml:space="preserve"> </w:t>
      </w:r>
      <w:r w:rsidR="007C75E9" w:rsidRPr="006C7CE3">
        <w:rPr>
          <w:rFonts w:eastAsia="Times New Roman" w:cs="Times New Roman"/>
          <w:sz w:val="24"/>
          <w:szCs w:val="24"/>
          <w:lang w:eastAsia="ar-SA"/>
        </w:rPr>
        <w:t>7.1.4</w:t>
      </w:r>
      <w:r w:rsidR="00BC5F97" w:rsidRPr="006C7CE3">
        <w:rPr>
          <w:rFonts w:eastAsia="Times New Roman" w:cs="Times New Roman"/>
          <w:sz w:val="24"/>
          <w:szCs w:val="24"/>
          <w:lang w:eastAsia="ar-SA"/>
        </w:rPr>
        <w:t xml:space="preserve"> и</w:t>
      </w:r>
      <w:r w:rsidR="00BC5F97" w:rsidRPr="006C7CE3">
        <w:rPr>
          <w:sz w:val="24"/>
          <w:szCs w:val="24"/>
        </w:rPr>
        <w:t xml:space="preserve"> после </w:t>
      </w:r>
      <w:r w:rsidR="00BC5F97" w:rsidRPr="006C7CE3">
        <w:rPr>
          <w:rFonts w:eastAsia="Times New Roman" w:cs="Times New Roman"/>
          <w:sz w:val="24"/>
          <w:szCs w:val="24"/>
          <w:lang w:eastAsia="ar-SA"/>
        </w:rPr>
        <w:t>подписания Сторонами Акта-допуска для производства строительно-монтажных и пуско-наладочных работы по системе газового пожаротушения на территории организации (Приложение №</w:t>
      </w:r>
      <w:r w:rsidR="0040153A" w:rsidRPr="006C7CE3">
        <w:rPr>
          <w:rFonts w:eastAsia="Times New Roman" w:cs="Times New Roman"/>
          <w:sz w:val="24"/>
          <w:szCs w:val="24"/>
          <w:lang w:eastAsia="ar-SA"/>
        </w:rPr>
        <w:t xml:space="preserve"> </w:t>
      </w:r>
      <w:r w:rsidR="00BC5F97" w:rsidRPr="006C7CE3">
        <w:rPr>
          <w:rFonts w:eastAsia="Times New Roman" w:cs="Times New Roman"/>
          <w:sz w:val="24"/>
          <w:szCs w:val="24"/>
          <w:lang w:eastAsia="ar-SA"/>
        </w:rPr>
        <w:t>3 к Договору)</w:t>
      </w:r>
      <w:r w:rsidRPr="006C7CE3">
        <w:rPr>
          <w:rFonts w:eastAsia="Times New Roman" w:cs="Times New Roman"/>
          <w:sz w:val="24"/>
          <w:szCs w:val="24"/>
          <w:lang w:eastAsia="ar-SA"/>
        </w:rPr>
        <w:t>;</w:t>
      </w:r>
    </w:p>
    <w:p w14:paraId="670B0A0B" w14:textId="090D16B8" w:rsidR="00233C45" w:rsidRPr="006C7CE3" w:rsidRDefault="00233C45" w:rsidP="006E64D3">
      <w:pPr>
        <w:suppressAutoHyphens/>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Срок окончания работ не позднее – 01.12.2023</w:t>
      </w:r>
      <w:r w:rsidR="00756370" w:rsidRPr="006C7CE3">
        <w:rPr>
          <w:rFonts w:eastAsia="Times New Roman" w:cs="Times New Roman"/>
          <w:sz w:val="24"/>
          <w:szCs w:val="24"/>
          <w:lang w:eastAsia="ar-SA"/>
        </w:rPr>
        <w:t xml:space="preserve"> г.</w:t>
      </w:r>
    </w:p>
    <w:p w14:paraId="562D35EF" w14:textId="58A59FF9" w:rsidR="00756370" w:rsidRPr="006C7CE3" w:rsidRDefault="00756370" w:rsidP="006E64D3">
      <w:pPr>
        <w:suppressAutoHyphens/>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Время выполнения работ – посменно в круглосуточном режиме в рабочие, выходные и праздничные дни в соответствии с Трудовым законодательством Российской Федерации.</w:t>
      </w:r>
    </w:p>
    <w:p w14:paraId="7847FEA3" w14:textId="2DE28B69" w:rsidR="00697BE0" w:rsidRPr="006C7CE3" w:rsidRDefault="00697BE0" w:rsidP="006E64D3">
      <w:pPr>
        <w:suppressAutoHyphens/>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4.2. На момент подписания Договора дата начала и</w:t>
      </w:r>
      <w:r w:rsidR="00FA53A4" w:rsidRPr="006C7CE3">
        <w:rPr>
          <w:rFonts w:eastAsia="Times New Roman" w:cs="Times New Roman"/>
          <w:sz w:val="24"/>
          <w:szCs w:val="24"/>
          <w:lang w:eastAsia="ar-SA"/>
        </w:rPr>
        <w:t>/или</w:t>
      </w:r>
      <w:r w:rsidRPr="006C7CE3">
        <w:rPr>
          <w:rFonts w:eastAsia="Times New Roman" w:cs="Times New Roman"/>
          <w:sz w:val="24"/>
          <w:szCs w:val="24"/>
          <w:lang w:eastAsia="ar-SA"/>
        </w:rPr>
        <w:t xml:space="preserve"> окончания выполнения работ</w:t>
      </w:r>
      <w:r w:rsidR="00740AAA" w:rsidRPr="006C7CE3">
        <w:rPr>
          <w:rFonts w:eastAsia="Times New Roman" w:cs="Times New Roman"/>
          <w:sz w:val="24"/>
          <w:szCs w:val="24"/>
          <w:lang w:eastAsia="ar-SA"/>
        </w:rPr>
        <w:t xml:space="preserve"> (этапа работ)</w:t>
      </w:r>
      <w:r w:rsidRPr="006C7CE3">
        <w:rPr>
          <w:rFonts w:eastAsia="Times New Roman" w:cs="Times New Roman"/>
          <w:sz w:val="24"/>
          <w:szCs w:val="24"/>
          <w:lang w:eastAsia="ar-SA"/>
        </w:rPr>
        <w:t>, являются исходными для определения имущественных санкций в случаях нарушения сроков выполнения работ</w:t>
      </w:r>
      <w:r w:rsidR="00740AAA" w:rsidRPr="006C7CE3">
        <w:rPr>
          <w:rFonts w:eastAsia="Times New Roman" w:cs="Times New Roman"/>
          <w:sz w:val="24"/>
          <w:szCs w:val="24"/>
          <w:lang w:eastAsia="ar-SA"/>
        </w:rPr>
        <w:t xml:space="preserve"> (этапа работ)</w:t>
      </w:r>
      <w:r w:rsidRPr="006C7CE3">
        <w:rPr>
          <w:rFonts w:eastAsia="Times New Roman" w:cs="Times New Roman"/>
          <w:sz w:val="24"/>
          <w:szCs w:val="24"/>
          <w:lang w:eastAsia="ar-SA"/>
        </w:rPr>
        <w:t>.</w:t>
      </w:r>
    </w:p>
    <w:p w14:paraId="7D00B6B6" w14:textId="428AE0E2" w:rsidR="00F9028C" w:rsidRPr="006C7CE3" w:rsidRDefault="00F9028C" w:rsidP="006E64D3">
      <w:pPr>
        <w:shd w:val="clear" w:color="auto" w:fill="FFFFFF" w:themeFill="background1"/>
        <w:spacing w:after="0"/>
        <w:ind w:left="-567" w:firstLine="567"/>
        <w:rPr>
          <w:rFonts w:eastAsia="Times New Roman" w:cs="Times New Roman"/>
          <w:sz w:val="24"/>
          <w:szCs w:val="24"/>
          <w:lang w:eastAsia="ar-SA"/>
        </w:rPr>
      </w:pPr>
      <w:r w:rsidRPr="006C7CE3">
        <w:rPr>
          <w:rFonts w:eastAsia="Times New Roman" w:cs="Times New Roman"/>
          <w:sz w:val="24"/>
          <w:szCs w:val="24"/>
          <w:lang w:eastAsia="ar-SA"/>
        </w:rPr>
        <w:t>4.3. Датой завершения выполнения работ</w:t>
      </w:r>
      <w:r w:rsidR="00457A49" w:rsidRPr="006C7CE3">
        <w:rPr>
          <w:rFonts w:eastAsia="Times New Roman" w:cs="Times New Roman"/>
          <w:sz w:val="24"/>
          <w:szCs w:val="24"/>
          <w:lang w:eastAsia="ar-SA"/>
        </w:rPr>
        <w:t xml:space="preserve"> </w:t>
      </w:r>
      <w:r w:rsidRPr="006C7CE3">
        <w:rPr>
          <w:rFonts w:eastAsia="Times New Roman" w:cs="Times New Roman"/>
          <w:sz w:val="24"/>
          <w:szCs w:val="24"/>
          <w:lang w:eastAsia="ar-SA"/>
        </w:rPr>
        <w:t xml:space="preserve">по настоящему Договору является дата подписания Сторонами </w:t>
      </w:r>
      <w:r w:rsidR="00E30B2C" w:rsidRPr="006C7CE3">
        <w:rPr>
          <w:rFonts w:eastAsia="Times New Roman" w:cs="Times New Roman"/>
          <w:sz w:val="24"/>
          <w:szCs w:val="24"/>
          <w:lang w:eastAsia="ar-SA"/>
        </w:rPr>
        <w:t xml:space="preserve">окончательно всех </w:t>
      </w:r>
      <w:r w:rsidRPr="006C7CE3">
        <w:rPr>
          <w:rFonts w:eastAsia="Times New Roman" w:cs="Times New Roman"/>
          <w:sz w:val="24"/>
          <w:szCs w:val="24"/>
          <w:lang w:eastAsia="ar-SA"/>
        </w:rPr>
        <w:t>Форм № КС-2 и № КС-3</w:t>
      </w:r>
      <w:r w:rsidR="00E30B2C" w:rsidRPr="006C7CE3">
        <w:rPr>
          <w:rFonts w:eastAsia="Times New Roman" w:cs="Times New Roman"/>
          <w:sz w:val="24"/>
          <w:szCs w:val="24"/>
          <w:lang w:eastAsia="ar-SA"/>
        </w:rPr>
        <w:t xml:space="preserve"> в объеме 100%</w:t>
      </w:r>
      <w:r w:rsidR="00F65DDB" w:rsidRPr="006C7CE3">
        <w:rPr>
          <w:rFonts w:eastAsia="Times New Roman" w:cs="Times New Roman"/>
          <w:sz w:val="24"/>
          <w:szCs w:val="24"/>
          <w:lang w:eastAsia="ar-SA"/>
        </w:rPr>
        <w:t xml:space="preserve"> </w:t>
      </w:r>
      <w:r w:rsidR="00F65DDB" w:rsidRPr="006C7CE3">
        <w:rPr>
          <w:sz w:val="24"/>
          <w:szCs w:val="24"/>
        </w:rPr>
        <w:t>в 3 (трех) экземплярах</w:t>
      </w:r>
      <w:r w:rsidRPr="006C7CE3">
        <w:rPr>
          <w:rFonts w:eastAsia="Times New Roman" w:cs="Times New Roman"/>
          <w:sz w:val="24"/>
          <w:szCs w:val="24"/>
          <w:lang w:eastAsia="ar-SA"/>
        </w:rPr>
        <w:t>.</w:t>
      </w:r>
    </w:p>
    <w:p w14:paraId="1F6E5BEE" w14:textId="2FA368B9" w:rsidR="00697BE0" w:rsidRPr="006C7CE3" w:rsidRDefault="00697BE0" w:rsidP="006E64D3">
      <w:pPr>
        <w:suppressAutoHyphens/>
        <w:spacing w:after="0"/>
        <w:ind w:left="-567" w:firstLine="567"/>
        <w:contextualSpacing/>
        <w:rPr>
          <w:rFonts w:eastAsia="Times New Roman" w:cs="Times New Roman"/>
          <w:sz w:val="24"/>
          <w:szCs w:val="24"/>
          <w:lang w:eastAsia="ar-SA"/>
        </w:rPr>
      </w:pPr>
      <w:r w:rsidRPr="006C7CE3">
        <w:rPr>
          <w:rFonts w:cs="Times New Roman"/>
          <w:sz w:val="24"/>
          <w:szCs w:val="24"/>
          <w:lang w:eastAsia="ar-SA"/>
        </w:rPr>
        <w:t>4.</w:t>
      </w:r>
      <w:r w:rsidR="00F9028C" w:rsidRPr="006C7CE3">
        <w:rPr>
          <w:rFonts w:cs="Times New Roman"/>
          <w:sz w:val="24"/>
          <w:szCs w:val="24"/>
          <w:lang w:eastAsia="ar-SA"/>
        </w:rPr>
        <w:t>4</w:t>
      </w:r>
      <w:r w:rsidRPr="006C7CE3">
        <w:rPr>
          <w:rFonts w:cs="Times New Roman"/>
          <w:sz w:val="24"/>
          <w:szCs w:val="24"/>
          <w:lang w:eastAsia="ar-SA"/>
        </w:rPr>
        <w:t xml:space="preserve">. </w:t>
      </w:r>
      <w:r w:rsidRPr="006C7CE3">
        <w:rPr>
          <w:rFonts w:eastAsia="Times New Roman" w:cs="Times New Roman"/>
          <w:sz w:val="24"/>
          <w:szCs w:val="24"/>
          <w:lang w:eastAsia="ar-SA"/>
        </w:rPr>
        <w:t>Стороны при выявлении обстоятельств, объективно препятствующих исполнению своих обязательств в сроки, предусмотренные Договором, по независимым от них причинам, в том числе, по причине действия (бездействия) государственных органов, их должностных лиц и/или иных третьих лиц, за исключением лиц, привлеченных Сторонами к исполнению обязательств по Договору, будут оказывать друг другу необходимое содействие для устранения таких обстоятельств и причин и/или их последствий, а при необходимости, рассмотрят возможность изменения сроков выполнения работ (части работ) и отдельных обязательств по Договору.</w:t>
      </w:r>
    </w:p>
    <w:p w14:paraId="261C9F7E" w14:textId="77777777" w:rsidR="000246D0" w:rsidRPr="006C7CE3" w:rsidRDefault="000246D0" w:rsidP="006E64D3">
      <w:pPr>
        <w:pStyle w:val="Standard"/>
        <w:shd w:val="clear" w:color="auto" w:fill="FFFFFF"/>
        <w:spacing w:line="240" w:lineRule="auto"/>
        <w:ind w:left="-567" w:firstLine="567"/>
        <w:rPr>
          <w:b/>
          <w:bCs/>
          <w:lang w:eastAsia="ar-SA"/>
        </w:rPr>
      </w:pPr>
    </w:p>
    <w:p w14:paraId="37F46760" w14:textId="15E8C5AE" w:rsidR="0081549B" w:rsidRPr="006C7CE3" w:rsidRDefault="0081549B" w:rsidP="006E64D3">
      <w:pPr>
        <w:pStyle w:val="Standard"/>
        <w:shd w:val="clear" w:color="auto" w:fill="FFFFFF"/>
        <w:spacing w:line="240" w:lineRule="auto"/>
        <w:ind w:left="-567" w:firstLine="567"/>
        <w:jc w:val="center"/>
        <w:rPr>
          <w:b/>
          <w:bCs/>
          <w:lang w:eastAsia="ar-SA"/>
        </w:rPr>
      </w:pPr>
      <w:r w:rsidRPr="006C7CE3">
        <w:rPr>
          <w:b/>
          <w:bCs/>
          <w:lang w:eastAsia="ar-SA"/>
        </w:rPr>
        <w:t>5. ПОРЯДОК ОПЛАТЫ</w:t>
      </w:r>
    </w:p>
    <w:p w14:paraId="362E9462" w14:textId="0F225D5E" w:rsidR="004B2803" w:rsidRPr="006C7CE3" w:rsidRDefault="004B2803" w:rsidP="006E64D3">
      <w:pPr>
        <w:shd w:val="clear" w:color="auto" w:fill="FFFFFF"/>
        <w:suppressAutoHyphens/>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 xml:space="preserve">5.1. Платежи за </w:t>
      </w:r>
      <w:r w:rsidR="00B47C91" w:rsidRPr="006C7CE3">
        <w:rPr>
          <w:rFonts w:eastAsia="Times New Roman" w:cs="Times New Roman"/>
          <w:sz w:val="24"/>
          <w:szCs w:val="24"/>
          <w:lang w:eastAsia="ar-SA"/>
        </w:rPr>
        <w:t xml:space="preserve">поставленное оборудование, </w:t>
      </w:r>
      <w:r w:rsidRPr="006C7CE3">
        <w:rPr>
          <w:rFonts w:eastAsia="Times New Roman" w:cs="Times New Roman"/>
          <w:sz w:val="24"/>
          <w:szCs w:val="24"/>
          <w:lang w:eastAsia="ar-SA"/>
        </w:rPr>
        <w:t xml:space="preserve">выполненные </w:t>
      </w:r>
      <w:r w:rsidR="00F428C9" w:rsidRPr="006C7CE3">
        <w:rPr>
          <w:rFonts w:eastAsia="Times New Roman" w:cs="Times New Roman"/>
          <w:sz w:val="24"/>
          <w:szCs w:val="24"/>
          <w:lang w:eastAsia="ar-SA"/>
        </w:rPr>
        <w:t xml:space="preserve">строительно-монтажные и пуско-наладочные работы по системе газового пожаротушения, на пункте взимания платы </w:t>
      </w:r>
      <w:r w:rsidRPr="006C7CE3">
        <w:rPr>
          <w:rFonts w:eastAsia="Times New Roman" w:cs="Times New Roman"/>
          <w:sz w:val="24"/>
          <w:szCs w:val="24"/>
          <w:lang w:eastAsia="ar-SA"/>
        </w:rPr>
        <w:t xml:space="preserve">по настоящему Договору осуществляются </w:t>
      </w:r>
      <w:r w:rsidR="00CB0239" w:rsidRPr="006C7CE3">
        <w:rPr>
          <w:rFonts w:eastAsia="Times New Roman" w:cs="Times New Roman"/>
          <w:sz w:val="24"/>
          <w:szCs w:val="24"/>
          <w:lang w:eastAsia="ar-SA"/>
        </w:rPr>
        <w:t>Заказчик</w:t>
      </w:r>
      <w:r w:rsidR="00766CC6" w:rsidRPr="006C7CE3">
        <w:rPr>
          <w:rFonts w:eastAsia="Times New Roman" w:cs="Times New Roman"/>
          <w:sz w:val="24"/>
          <w:szCs w:val="24"/>
          <w:lang w:eastAsia="ar-SA"/>
        </w:rPr>
        <w:t xml:space="preserve">ом </w:t>
      </w:r>
      <w:r w:rsidR="007C70E4" w:rsidRPr="006C7CE3">
        <w:rPr>
          <w:rFonts w:eastAsia="Times New Roman" w:cs="Times New Roman"/>
          <w:sz w:val="24"/>
          <w:szCs w:val="24"/>
          <w:lang w:eastAsia="ar-SA"/>
        </w:rPr>
        <w:t xml:space="preserve">в течении </w:t>
      </w:r>
      <w:r w:rsidR="008F7E19" w:rsidRPr="006C7CE3">
        <w:rPr>
          <w:rFonts w:eastAsia="Times New Roman" w:cs="Times New Roman"/>
          <w:sz w:val="24"/>
          <w:szCs w:val="24"/>
          <w:lang w:eastAsia="ar-SA"/>
        </w:rPr>
        <w:t xml:space="preserve">7 </w:t>
      </w:r>
      <w:r w:rsidR="007C70E4" w:rsidRPr="006C7CE3">
        <w:rPr>
          <w:rFonts w:eastAsia="Times New Roman" w:cs="Times New Roman"/>
          <w:sz w:val="24"/>
          <w:szCs w:val="24"/>
          <w:lang w:eastAsia="ar-SA"/>
        </w:rPr>
        <w:t>(</w:t>
      </w:r>
      <w:r w:rsidR="008F7E19" w:rsidRPr="006C7CE3">
        <w:rPr>
          <w:rFonts w:eastAsia="Times New Roman" w:cs="Times New Roman"/>
          <w:sz w:val="24"/>
          <w:szCs w:val="24"/>
          <w:lang w:eastAsia="ar-SA"/>
        </w:rPr>
        <w:t>семи</w:t>
      </w:r>
      <w:r w:rsidR="007C70E4" w:rsidRPr="006C7CE3">
        <w:rPr>
          <w:rFonts w:eastAsia="Times New Roman" w:cs="Times New Roman"/>
          <w:sz w:val="24"/>
          <w:szCs w:val="24"/>
          <w:lang w:eastAsia="ar-SA"/>
        </w:rPr>
        <w:t xml:space="preserve">) рабочих дней с момента подписания </w:t>
      </w:r>
      <w:r w:rsidR="00CB0239" w:rsidRPr="006C7CE3">
        <w:rPr>
          <w:rFonts w:eastAsia="Times New Roman" w:cs="Times New Roman"/>
          <w:sz w:val="24"/>
          <w:szCs w:val="24"/>
          <w:lang w:eastAsia="ar-SA"/>
        </w:rPr>
        <w:t>Заказчик</w:t>
      </w:r>
      <w:r w:rsidR="00766CC6" w:rsidRPr="006C7CE3">
        <w:rPr>
          <w:rFonts w:eastAsia="Times New Roman" w:cs="Times New Roman"/>
          <w:sz w:val="24"/>
          <w:szCs w:val="24"/>
          <w:lang w:eastAsia="ar-SA"/>
        </w:rPr>
        <w:t>ом</w:t>
      </w:r>
      <w:r w:rsidRPr="006C7CE3">
        <w:rPr>
          <w:rFonts w:eastAsia="Times New Roman" w:cs="Times New Roman"/>
          <w:sz w:val="24"/>
          <w:szCs w:val="24"/>
          <w:lang w:eastAsia="ar-SA"/>
        </w:rPr>
        <w:t xml:space="preserve"> актов о приемке выполненных работ и справок о стоимости выполненных работ и затрат по формам КС-2 и КС-3 (далее – </w:t>
      </w:r>
      <w:r w:rsidR="007C70E4" w:rsidRPr="006C7CE3">
        <w:rPr>
          <w:rFonts w:eastAsia="Times New Roman" w:cs="Times New Roman"/>
          <w:sz w:val="24"/>
          <w:szCs w:val="24"/>
          <w:lang w:eastAsia="ar-SA"/>
        </w:rPr>
        <w:t>КС-2 и КС-3</w:t>
      </w:r>
      <w:r w:rsidRPr="006C7CE3">
        <w:rPr>
          <w:rFonts w:eastAsia="Times New Roman" w:cs="Times New Roman"/>
          <w:sz w:val="24"/>
          <w:szCs w:val="24"/>
          <w:lang w:eastAsia="ar-SA"/>
        </w:rPr>
        <w:t>)</w:t>
      </w:r>
      <w:r w:rsidR="005A4EF8" w:rsidRPr="006C7CE3">
        <w:rPr>
          <w:rFonts w:eastAsia="Times New Roman" w:cs="Times New Roman"/>
          <w:sz w:val="24"/>
          <w:szCs w:val="24"/>
          <w:lang w:eastAsia="ar-SA"/>
        </w:rPr>
        <w:t xml:space="preserve">, </w:t>
      </w:r>
      <w:r w:rsidR="00E862D3" w:rsidRPr="006C7CE3">
        <w:rPr>
          <w:rFonts w:eastAsia="Times New Roman" w:cs="Times New Roman"/>
          <w:sz w:val="24"/>
          <w:szCs w:val="24"/>
          <w:lang w:eastAsia="ar-SA"/>
        </w:rPr>
        <w:t>предоставления</w:t>
      </w:r>
      <w:r w:rsidR="00A65113" w:rsidRPr="006C7CE3">
        <w:rPr>
          <w:rFonts w:eastAsia="Times New Roman" w:cs="Times New Roman"/>
          <w:sz w:val="24"/>
          <w:szCs w:val="24"/>
          <w:lang w:eastAsia="ar-SA"/>
        </w:rPr>
        <w:t xml:space="preserve"> </w:t>
      </w:r>
      <w:r w:rsidR="0004579D" w:rsidRPr="006C7CE3">
        <w:rPr>
          <w:rFonts w:eastAsia="Times New Roman" w:cs="Times New Roman"/>
          <w:sz w:val="24"/>
          <w:szCs w:val="24"/>
          <w:lang w:eastAsia="ar-SA"/>
        </w:rPr>
        <w:t>Подрядчиком</w:t>
      </w:r>
      <w:r w:rsidR="00F076EC" w:rsidRPr="006C7CE3">
        <w:rPr>
          <w:rFonts w:eastAsia="Times New Roman" w:cs="Times New Roman"/>
          <w:sz w:val="24"/>
          <w:szCs w:val="24"/>
          <w:lang w:eastAsia="ar-SA"/>
        </w:rPr>
        <w:t xml:space="preserve"> </w:t>
      </w:r>
      <w:r w:rsidRPr="006C7CE3">
        <w:rPr>
          <w:rFonts w:eastAsia="Times New Roman" w:cs="Times New Roman"/>
          <w:sz w:val="24"/>
          <w:szCs w:val="24"/>
          <w:lang w:eastAsia="ar-SA"/>
        </w:rPr>
        <w:t>счета на оплату,</w:t>
      </w:r>
      <w:r w:rsidR="00B036E9" w:rsidRPr="006C7CE3">
        <w:rPr>
          <w:rFonts w:eastAsia="Times New Roman" w:cs="Times New Roman"/>
          <w:sz w:val="24"/>
          <w:szCs w:val="24"/>
          <w:lang w:eastAsia="ar-SA"/>
        </w:rPr>
        <w:t xml:space="preserve"> </w:t>
      </w:r>
      <w:r w:rsidRPr="006C7CE3">
        <w:rPr>
          <w:rFonts w:eastAsia="Times New Roman" w:cs="Times New Roman"/>
          <w:sz w:val="24"/>
          <w:szCs w:val="24"/>
          <w:lang w:eastAsia="ar-SA"/>
        </w:rPr>
        <w:t>счета-фактуры</w:t>
      </w:r>
      <w:r w:rsidR="00B036E9" w:rsidRPr="006C7CE3">
        <w:rPr>
          <w:rFonts w:eastAsia="Times New Roman" w:cs="Times New Roman"/>
          <w:sz w:val="24"/>
          <w:szCs w:val="24"/>
          <w:lang w:eastAsia="ar-SA"/>
        </w:rPr>
        <w:t xml:space="preserve"> </w:t>
      </w:r>
      <w:r w:rsidRPr="006C7CE3">
        <w:rPr>
          <w:rFonts w:eastAsia="Times New Roman" w:cs="Times New Roman"/>
          <w:sz w:val="24"/>
          <w:szCs w:val="24"/>
          <w:lang w:eastAsia="ar-SA"/>
        </w:rPr>
        <w:t>и исполнительной документации, оформленной надлежащим образом и подписанной всеми заинтересованными лицами</w:t>
      </w:r>
      <w:r w:rsidR="00E862D3" w:rsidRPr="006C7CE3">
        <w:rPr>
          <w:rFonts w:eastAsia="Times New Roman" w:cs="Times New Roman"/>
          <w:sz w:val="24"/>
          <w:szCs w:val="24"/>
          <w:lang w:eastAsia="ar-SA"/>
        </w:rPr>
        <w:t xml:space="preserve">. </w:t>
      </w:r>
    </w:p>
    <w:p w14:paraId="33FF4A85" w14:textId="13132CFC" w:rsidR="004B2803" w:rsidRPr="006C7CE3" w:rsidRDefault="00A32B4E" w:rsidP="006E64D3">
      <w:pPr>
        <w:pStyle w:val="ac"/>
        <w:ind w:left="-567" w:firstLine="567"/>
        <w:jc w:val="both"/>
        <w:rPr>
          <w:rFonts w:ascii="Times New Roman" w:hAnsi="Times New Roman" w:cs="Times New Roman"/>
          <w:sz w:val="24"/>
          <w:szCs w:val="24"/>
        </w:rPr>
      </w:pPr>
      <w:r w:rsidRPr="006C7CE3">
        <w:rPr>
          <w:rFonts w:ascii="Times New Roman" w:eastAsia="Times New Roman" w:hAnsi="Times New Roman" w:cs="Times New Roman"/>
          <w:sz w:val="24"/>
          <w:szCs w:val="24"/>
          <w:lang w:eastAsia="ar-SA"/>
        </w:rPr>
        <w:t>Сроки оформления и предоставления</w:t>
      </w:r>
      <w:r w:rsidR="007C70E4" w:rsidRPr="006C7CE3">
        <w:rPr>
          <w:rFonts w:ascii="Times New Roman" w:eastAsia="Times New Roman" w:hAnsi="Times New Roman" w:cs="Times New Roman"/>
          <w:sz w:val="24"/>
          <w:szCs w:val="24"/>
          <w:lang w:eastAsia="ar-SA"/>
        </w:rPr>
        <w:t xml:space="preserve"> </w:t>
      </w:r>
      <w:r w:rsidR="0004579D" w:rsidRPr="006C7CE3">
        <w:rPr>
          <w:rFonts w:ascii="Times New Roman" w:eastAsia="Times New Roman" w:hAnsi="Times New Roman" w:cs="Times New Roman"/>
          <w:sz w:val="24"/>
          <w:szCs w:val="24"/>
          <w:lang w:eastAsia="ar-SA"/>
        </w:rPr>
        <w:t>Подрядчиком</w:t>
      </w:r>
      <w:r w:rsidR="007C70E4" w:rsidRPr="006C7CE3">
        <w:rPr>
          <w:rFonts w:ascii="Times New Roman" w:eastAsia="Times New Roman" w:hAnsi="Times New Roman" w:cs="Times New Roman"/>
          <w:sz w:val="24"/>
          <w:szCs w:val="24"/>
          <w:lang w:eastAsia="ar-SA"/>
        </w:rPr>
        <w:t xml:space="preserve"> </w:t>
      </w:r>
      <w:r w:rsidR="00CB0239" w:rsidRPr="006C7CE3">
        <w:rPr>
          <w:rFonts w:ascii="Times New Roman" w:eastAsia="Times New Roman" w:hAnsi="Times New Roman" w:cs="Times New Roman"/>
          <w:sz w:val="24"/>
          <w:szCs w:val="24"/>
          <w:lang w:eastAsia="ar-SA"/>
        </w:rPr>
        <w:t>Заказчик</w:t>
      </w:r>
      <w:r w:rsidR="00766CC6" w:rsidRPr="006C7CE3">
        <w:rPr>
          <w:rFonts w:ascii="Times New Roman" w:eastAsia="Times New Roman" w:hAnsi="Times New Roman" w:cs="Times New Roman"/>
          <w:sz w:val="24"/>
          <w:szCs w:val="24"/>
          <w:lang w:eastAsia="ar-SA"/>
        </w:rPr>
        <w:t xml:space="preserve">у </w:t>
      </w:r>
      <w:r w:rsidRPr="006C7CE3">
        <w:rPr>
          <w:rFonts w:ascii="Times New Roman" w:eastAsia="Times New Roman" w:hAnsi="Times New Roman" w:cs="Times New Roman"/>
          <w:sz w:val="24"/>
          <w:szCs w:val="24"/>
          <w:lang w:eastAsia="ar-SA"/>
        </w:rPr>
        <w:t>КС-2, КС-3 - до 15 числа текущего месяца. В случае предоставления указанных документов после 15-го числа текущего месяца работы будут приниматься в следующем отчетном периоде.</w:t>
      </w:r>
    </w:p>
    <w:p w14:paraId="63DA9EC4" w14:textId="6E2C4F25" w:rsidR="004B2803" w:rsidRPr="006C7CE3" w:rsidRDefault="004B2803"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z w:val="24"/>
          <w:szCs w:val="24"/>
        </w:rPr>
        <w:lastRenderedPageBreak/>
        <w:t xml:space="preserve">Оригиналы счет-фактур предаются </w:t>
      </w:r>
      <w:r w:rsidR="0004579D" w:rsidRPr="006C7CE3">
        <w:rPr>
          <w:rFonts w:ascii="Times New Roman" w:hAnsi="Times New Roman" w:cs="Times New Roman"/>
          <w:sz w:val="24"/>
          <w:szCs w:val="24"/>
        </w:rPr>
        <w:t>Подрядчиком</w:t>
      </w:r>
      <w:r w:rsidRPr="006C7CE3">
        <w:rPr>
          <w:rFonts w:ascii="Times New Roman" w:hAnsi="Times New Roman" w:cs="Times New Roman"/>
          <w:sz w:val="24"/>
          <w:szCs w:val="24"/>
        </w:rPr>
        <w:t xml:space="preserve"> </w:t>
      </w:r>
      <w:r w:rsidR="00CB0239" w:rsidRPr="006C7CE3">
        <w:rPr>
          <w:rFonts w:ascii="Times New Roman" w:eastAsia="Times New Roman" w:hAnsi="Times New Roman" w:cs="Times New Roman"/>
          <w:sz w:val="24"/>
          <w:szCs w:val="24"/>
          <w:lang w:eastAsia="ar-SA"/>
        </w:rPr>
        <w:t>Заказчик</w:t>
      </w:r>
      <w:r w:rsidR="00766CC6" w:rsidRPr="006C7CE3">
        <w:rPr>
          <w:rFonts w:ascii="Times New Roman" w:eastAsia="Times New Roman" w:hAnsi="Times New Roman" w:cs="Times New Roman"/>
          <w:sz w:val="24"/>
          <w:szCs w:val="24"/>
          <w:lang w:eastAsia="ar-SA"/>
        </w:rPr>
        <w:t>у</w:t>
      </w:r>
      <w:r w:rsidRPr="006C7CE3">
        <w:rPr>
          <w:rFonts w:ascii="Times New Roman" w:hAnsi="Times New Roman" w:cs="Times New Roman"/>
          <w:sz w:val="24"/>
          <w:szCs w:val="24"/>
        </w:rPr>
        <w:t xml:space="preserve"> в течение 5 календарных дней с момента приемки</w:t>
      </w:r>
      <w:r w:rsidR="00F076EC" w:rsidRPr="006C7CE3">
        <w:rPr>
          <w:rFonts w:ascii="Times New Roman" w:hAnsi="Times New Roman" w:cs="Times New Roman"/>
          <w:sz w:val="24"/>
          <w:szCs w:val="24"/>
        </w:rPr>
        <w:t xml:space="preserve"> всего комплекта оборудования с учетом работ по его монтажу и пуско-наладки</w:t>
      </w:r>
      <w:r w:rsidRPr="006C7CE3">
        <w:rPr>
          <w:rFonts w:ascii="Times New Roman" w:hAnsi="Times New Roman" w:cs="Times New Roman"/>
          <w:sz w:val="24"/>
          <w:szCs w:val="24"/>
        </w:rPr>
        <w:t>.</w:t>
      </w:r>
    </w:p>
    <w:p w14:paraId="5509A5DC" w14:textId="56E3B13E" w:rsidR="004B2803" w:rsidRPr="006C7CE3" w:rsidRDefault="004B2803"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z w:val="24"/>
          <w:szCs w:val="24"/>
        </w:rPr>
        <w:t>Оригиналы счет</w:t>
      </w:r>
      <w:r w:rsidR="00A10CF7" w:rsidRPr="006C7CE3">
        <w:rPr>
          <w:rFonts w:ascii="Times New Roman" w:hAnsi="Times New Roman" w:cs="Times New Roman"/>
          <w:sz w:val="24"/>
          <w:szCs w:val="24"/>
        </w:rPr>
        <w:t>а</w:t>
      </w:r>
      <w:r w:rsidRPr="006C7CE3">
        <w:rPr>
          <w:rFonts w:ascii="Times New Roman" w:hAnsi="Times New Roman" w:cs="Times New Roman"/>
          <w:sz w:val="24"/>
          <w:szCs w:val="24"/>
        </w:rPr>
        <w:t>-фактур</w:t>
      </w:r>
      <w:r w:rsidR="00A10CF7" w:rsidRPr="006C7CE3">
        <w:rPr>
          <w:rFonts w:ascii="Times New Roman" w:hAnsi="Times New Roman" w:cs="Times New Roman"/>
          <w:sz w:val="24"/>
          <w:szCs w:val="24"/>
        </w:rPr>
        <w:t>ы</w:t>
      </w:r>
      <w:r w:rsidRPr="006C7CE3">
        <w:rPr>
          <w:rFonts w:ascii="Times New Roman" w:hAnsi="Times New Roman" w:cs="Times New Roman"/>
          <w:sz w:val="24"/>
          <w:szCs w:val="24"/>
        </w:rPr>
        <w:t xml:space="preserve"> в случае выплаты аванса передаются</w:t>
      </w:r>
      <w:r w:rsidR="00954838" w:rsidRPr="006C7CE3">
        <w:rPr>
          <w:rFonts w:ascii="Times New Roman" w:hAnsi="Times New Roman" w:cs="Times New Roman"/>
          <w:sz w:val="24"/>
          <w:szCs w:val="24"/>
        </w:rPr>
        <w:t xml:space="preserve"> </w:t>
      </w:r>
      <w:r w:rsidR="0004579D" w:rsidRPr="006C7CE3">
        <w:rPr>
          <w:rFonts w:ascii="Times New Roman" w:hAnsi="Times New Roman" w:cs="Times New Roman"/>
          <w:sz w:val="24"/>
          <w:szCs w:val="24"/>
        </w:rPr>
        <w:t>Подрядчиком</w:t>
      </w:r>
      <w:r w:rsidR="00954838" w:rsidRPr="006C7CE3">
        <w:rPr>
          <w:rFonts w:ascii="Times New Roman" w:hAnsi="Times New Roman" w:cs="Times New Roman"/>
          <w:sz w:val="24"/>
          <w:szCs w:val="24"/>
        </w:rPr>
        <w:t xml:space="preserve"> </w:t>
      </w:r>
      <w:r w:rsidR="00CB0239" w:rsidRPr="006C7CE3">
        <w:rPr>
          <w:rFonts w:ascii="Times New Roman" w:eastAsia="Times New Roman" w:hAnsi="Times New Roman" w:cs="Times New Roman"/>
          <w:sz w:val="24"/>
          <w:szCs w:val="24"/>
          <w:lang w:eastAsia="ar-SA"/>
        </w:rPr>
        <w:t>Заказчик</w:t>
      </w:r>
      <w:r w:rsidR="00766CC6" w:rsidRPr="006C7CE3">
        <w:rPr>
          <w:rFonts w:ascii="Times New Roman" w:eastAsia="Times New Roman" w:hAnsi="Times New Roman" w:cs="Times New Roman"/>
          <w:sz w:val="24"/>
          <w:szCs w:val="24"/>
          <w:lang w:eastAsia="ar-SA"/>
        </w:rPr>
        <w:t>у</w:t>
      </w:r>
      <w:r w:rsidRPr="006C7CE3">
        <w:rPr>
          <w:rFonts w:ascii="Times New Roman" w:hAnsi="Times New Roman" w:cs="Times New Roman"/>
          <w:sz w:val="24"/>
          <w:szCs w:val="24"/>
        </w:rPr>
        <w:t xml:space="preserve"> в срок, не превышающий 5 (пять) календарных дней с даты перечисления </w:t>
      </w:r>
      <w:r w:rsidR="00200A9A" w:rsidRPr="006C7CE3">
        <w:rPr>
          <w:rFonts w:ascii="Times New Roman" w:hAnsi="Times New Roman" w:cs="Times New Roman"/>
          <w:sz w:val="24"/>
          <w:szCs w:val="24"/>
        </w:rPr>
        <w:t xml:space="preserve">денежных </w:t>
      </w:r>
      <w:r w:rsidRPr="006C7CE3">
        <w:rPr>
          <w:rFonts w:ascii="Times New Roman" w:hAnsi="Times New Roman" w:cs="Times New Roman"/>
          <w:sz w:val="24"/>
          <w:szCs w:val="24"/>
        </w:rPr>
        <w:t>средств.</w:t>
      </w:r>
    </w:p>
    <w:p w14:paraId="49CF7144" w14:textId="79F79746" w:rsidR="000959E9" w:rsidRPr="006C7CE3" w:rsidRDefault="004B2803" w:rsidP="006E64D3">
      <w:pPr>
        <w:spacing w:after="0"/>
        <w:ind w:left="-567" w:firstLine="567"/>
        <w:rPr>
          <w:rFonts w:cs="Times New Roman"/>
          <w:sz w:val="24"/>
          <w:szCs w:val="24"/>
        </w:rPr>
      </w:pPr>
      <w:r w:rsidRPr="006C7CE3">
        <w:rPr>
          <w:rFonts w:cs="Times New Roman"/>
          <w:sz w:val="24"/>
          <w:szCs w:val="24"/>
        </w:rPr>
        <w:t xml:space="preserve">5.2. </w:t>
      </w:r>
      <w:r w:rsidR="000959E9" w:rsidRPr="006C7CE3">
        <w:rPr>
          <w:rFonts w:cs="Times New Roman"/>
          <w:sz w:val="24"/>
          <w:szCs w:val="24"/>
        </w:rPr>
        <w:t xml:space="preserve">Сумма очередного платежа, причитающегося </w:t>
      </w:r>
      <w:r w:rsidR="006E64D3" w:rsidRPr="006C7CE3">
        <w:rPr>
          <w:rFonts w:cs="Times New Roman"/>
          <w:sz w:val="24"/>
          <w:szCs w:val="24"/>
        </w:rPr>
        <w:t>Подрядчику</w:t>
      </w:r>
      <w:r w:rsidR="000959E9" w:rsidRPr="006C7CE3">
        <w:rPr>
          <w:rFonts w:cs="Times New Roman"/>
          <w:sz w:val="24"/>
          <w:szCs w:val="24"/>
        </w:rPr>
        <w:t xml:space="preserve">, определяется как сумма выполненных </w:t>
      </w:r>
      <w:r w:rsidR="0004579D" w:rsidRPr="006C7CE3">
        <w:rPr>
          <w:rFonts w:cs="Times New Roman"/>
          <w:sz w:val="24"/>
          <w:szCs w:val="24"/>
        </w:rPr>
        <w:t>Подрядчиком</w:t>
      </w:r>
      <w:r w:rsidR="000959E9" w:rsidRPr="006C7CE3">
        <w:rPr>
          <w:rFonts w:cs="Times New Roman"/>
          <w:sz w:val="24"/>
          <w:szCs w:val="24"/>
        </w:rPr>
        <w:t xml:space="preserve"> работ по формам № КС-2, за вычетом суммы аванса, </w:t>
      </w:r>
      <w:r w:rsidR="0007380D">
        <w:rPr>
          <w:rFonts w:cs="Times New Roman"/>
          <w:sz w:val="24"/>
          <w:szCs w:val="24"/>
        </w:rPr>
        <w:t>выплаченного</w:t>
      </w:r>
      <w:r w:rsidR="0007380D" w:rsidRPr="006C7CE3">
        <w:rPr>
          <w:rFonts w:cs="Times New Roman"/>
          <w:sz w:val="24"/>
          <w:szCs w:val="24"/>
        </w:rPr>
        <w:t xml:space="preserve"> </w:t>
      </w:r>
      <w:r w:rsidR="000959E9" w:rsidRPr="006C7CE3">
        <w:rPr>
          <w:rFonts w:cs="Times New Roman"/>
          <w:sz w:val="24"/>
          <w:szCs w:val="24"/>
        </w:rPr>
        <w:t>в соответствии с условиями Договора</w:t>
      </w:r>
      <w:r w:rsidR="00F076EC" w:rsidRPr="006C7CE3">
        <w:rPr>
          <w:rFonts w:cs="Times New Roman"/>
          <w:sz w:val="24"/>
          <w:szCs w:val="24"/>
        </w:rPr>
        <w:t>.</w:t>
      </w:r>
    </w:p>
    <w:p w14:paraId="42E11650" w14:textId="73DAEC8E" w:rsidR="00577F1D" w:rsidRPr="00D267E4" w:rsidRDefault="00577F1D" w:rsidP="006E64D3">
      <w:pPr>
        <w:shd w:val="clear" w:color="auto" w:fill="FFFFFF"/>
        <w:suppressAutoHyphens/>
        <w:spacing w:after="0"/>
        <w:ind w:left="-567" w:firstLine="567"/>
        <w:contextualSpacing/>
        <w:rPr>
          <w:rFonts w:eastAsia="Times New Roman" w:cs="Times New Roman"/>
          <w:sz w:val="24"/>
          <w:szCs w:val="24"/>
          <w:lang w:eastAsia="ar-SA"/>
        </w:rPr>
      </w:pPr>
      <w:r w:rsidRPr="002124AE">
        <w:rPr>
          <w:rFonts w:eastAsia="Times New Roman" w:cs="Times New Roman"/>
          <w:sz w:val="24"/>
          <w:szCs w:val="24"/>
          <w:lang w:eastAsia="ar-SA"/>
        </w:rPr>
        <w:t>5.</w:t>
      </w:r>
      <w:r w:rsidR="008F7E19" w:rsidRPr="002124AE">
        <w:rPr>
          <w:rFonts w:eastAsia="Times New Roman" w:cs="Times New Roman"/>
          <w:sz w:val="24"/>
          <w:szCs w:val="24"/>
          <w:lang w:eastAsia="ar-SA"/>
        </w:rPr>
        <w:t>3</w:t>
      </w:r>
      <w:r w:rsidRPr="002124AE">
        <w:rPr>
          <w:rFonts w:eastAsia="Times New Roman" w:cs="Times New Roman"/>
          <w:sz w:val="24"/>
          <w:szCs w:val="24"/>
          <w:lang w:eastAsia="ar-SA"/>
        </w:rPr>
        <w:t xml:space="preserve"> </w:t>
      </w:r>
      <w:r w:rsidR="00CB0239" w:rsidRPr="002124AE">
        <w:rPr>
          <w:rFonts w:eastAsia="Times New Roman" w:cs="Times New Roman"/>
          <w:sz w:val="24"/>
          <w:szCs w:val="24"/>
          <w:lang w:eastAsia="ar-SA"/>
        </w:rPr>
        <w:t>Заказчик</w:t>
      </w:r>
      <w:r w:rsidRPr="002124AE">
        <w:rPr>
          <w:rFonts w:eastAsia="Times New Roman" w:cs="Times New Roman"/>
          <w:sz w:val="24"/>
          <w:szCs w:val="24"/>
          <w:lang w:eastAsia="ar-SA"/>
        </w:rPr>
        <w:t xml:space="preserve"> в течение 10 (десяти) рабочих дней со дня предоставления </w:t>
      </w:r>
      <w:r w:rsidR="0004579D" w:rsidRPr="002124AE">
        <w:rPr>
          <w:rFonts w:eastAsia="Times New Roman" w:cs="Times New Roman"/>
          <w:sz w:val="24"/>
          <w:szCs w:val="24"/>
          <w:lang w:eastAsia="ar-SA"/>
        </w:rPr>
        <w:t>Подрядчиком</w:t>
      </w:r>
      <w:r w:rsidRPr="002124AE">
        <w:rPr>
          <w:rFonts w:eastAsia="Times New Roman" w:cs="Times New Roman"/>
          <w:sz w:val="24"/>
          <w:szCs w:val="24"/>
          <w:lang w:eastAsia="ar-SA"/>
        </w:rPr>
        <w:t xml:space="preserve"> счета на аванс </w:t>
      </w:r>
      <w:r w:rsidR="0015700D" w:rsidRPr="002124AE">
        <w:rPr>
          <w:rFonts w:eastAsia="Times New Roman" w:cs="Times New Roman"/>
          <w:sz w:val="24"/>
          <w:szCs w:val="24"/>
          <w:lang w:eastAsia="ar-SA"/>
        </w:rPr>
        <w:t>и</w:t>
      </w:r>
      <w:r w:rsidRPr="002124AE">
        <w:rPr>
          <w:rFonts w:eastAsia="Times New Roman" w:cs="Times New Roman"/>
          <w:sz w:val="24"/>
          <w:szCs w:val="24"/>
          <w:lang w:eastAsia="ar-SA"/>
        </w:rPr>
        <w:t xml:space="preserve"> предоставления </w:t>
      </w:r>
      <w:r w:rsidR="0004579D" w:rsidRPr="002124AE">
        <w:rPr>
          <w:rFonts w:eastAsia="Times New Roman" w:cs="Times New Roman"/>
          <w:sz w:val="24"/>
          <w:szCs w:val="24"/>
          <w:lang w:eastAsia="ar-SA"/>
        </w:rPr>
        <w:t>Подрядчиком</w:t>
      </w:r>
      <w:r w:rsidRPr="002124AE">
        <w:rPr>
          <w:rFonts w:eastAsia="Times New Roman" w:cs="Times New Roman"/>
          <w:sz w:val="24"/>
          <w:szCs w:val="24"/>
          <w:lang w:eastAsia="ar-SA"/>
        </w:rPr>
        <w:t xml:space="preserve"> </w:t>
      </w:r>
      <w:r w:rsidR="0015700D" w:rsidRPr="002124AE">
        <w:rPr>
          <w:rFonts w:eastAsia="Times New Roman" w:cs="Times New Roman"/>
          <w:sz w:val="24"/>
          <w:szCs w:val="24"/>
          <w:lang w:eastAsia="ar-SA"/>
        </w:rPr>
        <w:t>Независимой гарантии</w:t>
      </w:r>
      <w:r w:rsidR="00DF56DA" w:rsidRPr="002124AE">
        <w:rPr>
          <w:rFonts w:eastAsia="Times New Roman" w:cs="Times New Roman"/>
          <w:sz w:val="24"/>
          <w:szCs w:val="24"/>
          <w:lang w:eastAsia="ar-SA"/>
        </w:rPr>
        <w:t xml:space="preserve"> </w:t>
      </w:r>
      <w:r w:rsidRPr="002124AE">
        <w:rPr>
          <w:rFonts w:eastAsia="Times New Roman" w:cs="Times New Roman"/>
          <w:sz w:val="24"/>
          <w:szCs w:val="24"/>
          <w:lang w:eastAsia="ar-SA"/>
        </w:rPr>
        <w:t>в размере суммы аванса</w:t>
      </w:r>
      <w:r w:rsidR="006750D6" w:rsidRPr="002124AE">
        <w:rPr>
          <w:rFonts w:eastAsia="Times New Roman" w:cs="Times New Roman"/>
          <w:sz w:val="24"/>
          <w:szCs w:val="24"/>
          <w:lang w:eastAsia="ar-SA"/>
        </w:rPr>
        <w:t>,</w:t>
      </w:r>
      <w:r w:rsidR="00B036E9" w:rsidRPr="002124AE">
        <w:rPr>
          <w:rFonts w:eastAsia="Times New Roman" w:cs="Times New Roman"/>
          <w:sz w:val="24"/>
          <w:szCs w:val="24"/>
          <w:lang w:eastAsia="ar-SA"/>
        </w:rPr>
        <w:t xml:space="preserve"> </w:t>
      </w:r>
      <w:r w:rsidR="001F22A0" w:rsidRPr="002124AE">
        <w:rPr>
          <w:rFonts w:eastAsia="Times New Roman" w:cs="Times New Roman"/>
          <w:sz w:val="24"/>
          <w:szCs w:val="24"/>
          <w:lang w:eastAsia="ar-SA"/>
        </w:rPr>
        <w:t>обязан</w:t>
      </w:r>
      <w:r w:rsidR="00172408" w:rsidRPr="002124AE">
        <w:rPr>
          <w:rFonts w:eastAsia="Times New Roman" w:cs="Times New Roman"/>
          <w:sz w:val="24"/>
          <w:szCs w:val="24"/>
          <w:lang w:eastAsia="ar-SA"/>
        </w:rPr>
        <w:t xml:space="preserve"> выплатить </w:t>
      </w:r>
      <w:r w:rsidR="006E64D3" w:rsidRPr="002124AE">
        <w:rPr>
          <w:rFonts w:eastAsia="Times New Roman" w:cs="Times New Roman"/>
          <w:sz w:val="24"/>
          <w:szCs w:val="24"/>
          <w:lang w:eastAsia="ar-SA"/>
        </w:rPr>
        <w:t>Подрядчику</w:t>
      </w:r>
      <w:r w:rsidR="00172408" w:rsidRPr="002124AE">
        <w:rPr>
          <w:rFonts w:eastAsia="Times New Roman" w:cs="Times New Roman"/>
          <w:sz w:val="24"/>
          <w:szCs w:val="24"/>
          <w:lang w:eastAsia="ar-SA"/>
        </w:rPr>
        <w:t xml:space="preserve"> аванс в размере </w:t>
      </w:r>
      <w:r w:rsidR="000509C2" w:rsidRPr="002124AE">
        <w:rPr>
          <w:rFonts w:eastAsia="Times New Roman" w:cs="Times New Roman"/>
          <w:sz w:val="24"/>
          <w:szCs w:val="24"/>
          <w:lang w:eastAsia="ar-SA"/>
        </w:rPr>
        <w:t>3</w:t>
      </w:r>
      <w:r w:rsidR="0039638D" w:rsidRPr="002124AE">
        <w:rPr>
          <w:rFonts w:eastAsia="Times New Roman" w:cs="Times New Roman"/>
          <w:sz w:val="24"/>
          <w:szCs w:val="24"/>
          <w:lang w:eastAsia="ar-SA"/>
        </w:rPr>
        <w:t>0</w:t>
      </w:r>
      <w:r w:rsidR="00172408" w:rsidRPr="002124AE">
        <w:rPr>
          <w:rFonts w:eastAsia="Times New Roman" w:cs="Times New Roman"/>
          <w:sz w:val="24"/>
          <w:szCs w:val="24"/>
          <w:lang w:eastAsia="ar-SA"/>
        </w:rPr>
        <w:t>% (</w:t>
      </w:r>
      <w:r w:rsidR="000509C2" w:rsidRPr="002124AE">
        <w:rPr>
          <w:rFonts w:eastAsia="Times New Roman" w:cs="Times New Roman"/>
          <w:sz w:val="24"/>
          <w:szCs w:val="24"/>
          <w:lang w:eastAsia="ar-SA"/>
        </w:rPr>
        <w:t>тридцати</w:t>
      </w:r>
      <w:r w:rsidR="00172408" w:rsidRPr="002124AE">
        <w:rPr>
          <w:rFonts w:eastAsia="Times New Roman" w:cs="Times New Roman"/>
          <w:sz w:val="24"/>
          <w:szCs w:val="24"/>
          <w:lang w:eastAsia="ar-SA"/>
        </w:rPr>
        <w:t xml:space="preserve"> процентов) от цены Договора, но не более </w:t>
      </w:r>
      <w:r w:rsidR="00172408" w:rsidRPr="00D267E4">
        <w:rPr>
          <w:rFonts w:eastAsia="Times New Roman" w:cs="Times New Roman"/>
          <w:sz w:val="24"/>
          <w:szCs w:val="24"/>
          <w:lang w:eastAsia="ar-SA"/>
        </w:rPr>
        <w:t xml:space="preserve">суммы, обеспеченной </w:t>
      </w:r>
      <w:r w:rsidR="00E30B2C" w:rsidRPr="00D267E4">
        <w:rPr>
          <w:rFonts w:eastAsia="Times New Roman" w:cs="Times New Roman"/>
          <w:sz w:val="24"/>
          <w:szCs w:val="24"/>
          <w:lang w:eastAsia="ar-SA"/>
        </w:rPr>
        <w:t xml:space="preserve">Независимой </w:t>
      </w:r>
      <w:r w:rsidR="00172408" w:rsidRPr="00D267E4">
        <w:rPr>
          <w:rFonts w:eastAsia="Times New Roman" w:cs="Times New Roman"/>
          <w:sz w:val="24"/>
          <w:szCs w:val="24"/>
          <w:lang w:eastAsia="ar-SA"/>
        </w:rPr>
        <w:t xml:space="preserve">гарантией, путем перечисления денежных средств на лицевой счёт </w:t>
      </w:r>
      <w:r w:rsidR="0004579D" w:rsidRPr="00D267E4">
        <w:rPr>
          <w:rFonts w:eastAsia="Times New Roman" w:cs="Times New Roman"/>
          <w:sz w:val="24"/>
          <w:szCs w:val="24"/>
          <w:lang w:eastAsia="ar-SA"/>
        </w:rPr>
        <w:t>Подрядчика</w:t>
      </w:r>
      <w:r w:rsidR="00172408" w:rsidRPr="00D267E4">
        <w:rPr>
          <w:rFonts w:eastAsia="Times New Roman" w:cs="Times New Roman"/>
          <w:sz w:val="24"/>
          <w:szCs w:val="24"/>
          <w:lang w:eastAsia="ar-SA"/>
        </w:rPr>
        <w:t xml:space="preserve">. </w:t>
      </w:r>
    </w:p>
    <w:p w14:paraId="22F88F3A" w14:textId="430CF9E0" w:rsidR="00C31FFE" w:rsidRPr="00D267E4" w:rsidRDefault="00C3075E" w:rsidP="006E64D3">
      <w:pPr>
        <w:shd w:val="clear" w:color="auto" w:fill="FFFFFF"/>
        <w:suppressAutoHyphens/>
        <w:spacing w:after="0"/>
        <w:ind w:left="-567" w:firstLine="567"/>
        <w:contextualSpacing/>
        <w:rPr>
          <w:rFonts w:eastAsia="Times New Roman" w:cs="Times New Roman"/>
          <w:sz w:val="24"/>
          <w:szCs w:val="24"/>
          <w:lang w:eastAsia="ar-SA"/>
        </w:rPr>
      </w:pPr>
      <w:r w:rsidRPr="00D267E4">
        <w:rPr>
          <w:rFonts w:eastAsia="Times New Roman" w:cs="Times New Roman"/>
          <w:sz w:val="24"/>
          <w:szCs w:val="24"/>
          <w:lang w:eastAsia="ar-SA"/>
        </w:rPr>
        <w:t>Заказчик осуществляет</w:t>
      </w:r>
      <w:r w:rsidR="00C31FFE" w:rsidRPr="00D267E4">
        <w:rPr>
          <w:rFonts w:eastAsia="Times New Roman" w:cs="Times New Roman"/>
          <w:sz w:val="24"/>
          <w:szCs w:val="24"/>
          <w:lang w:eastAsia="ar-SA"/>
        </w:rPr>
        <w:t xml:space="preserve"> выплату аванса на расчетный счет </w:t>
      </w:r>
      <w:r w:rsidR="0004579D" w:rsidRPr="00D267E4">
        <w:rPr>
          <w:rFonts w:eastAsia="Times New Roman" w:cs="Times New Roman"/>
          <w:sz w:val="24"/>
          <w:szCs w:val="24"/>
          <w:lang w:eastAsia="ar-SA"/>
        </w:rPr>
        <w:t>Подрядчика</w:t>
      </w:r>
      <w:r w:rsidR="00C31FFE" w:rsidRPr="00D267E4">
        <w:rPr>
          <w:rFonts w:eastAsia="Times New Roman" w:cs="Times New Roman"/>
          <w:sz w:val="24"/>
          <w:szCs w:val="24"/>
          <w:lang w:eastAsia="ar-SA"/>
        </w:rPr>
        <w:t xml:space="preserve">, открытый в кредитной организации, по реквизитам, указанным в разделе 19 настоящего Договора. </w:t>
      </w:r>
    </w:p>
    <w:p w14:paraId="34E0E35C" w14:textId="74470B41" w:rsidR="00577F1D" w:rsidRPr="00D267E4" w:rsidRDefault="00577F1D" w:rsidP="006E64D3">
      <w:pPr>
        <w:shd w:val="clear" w:color="auto" w:fill="FFFFFF"/>
        <w:suppressAutoHyphens/>
        <w:spacing w:after="0"/>
        <w:ind w:left="-567" w:firstLine="567"/>
        <w:contextualSpacing/>
        <w:rPr>
          <w:rFonts w:eastAsia="Times New Roman" w:cs="Times New Roman"/>
          <w:sz w:val="24"/>
          <w:szCs w:val="24"/>
          <w:lang w:eastAsia="ar-SA"/>
        </w:rPr>
      </w:pPr>
      <w:r w:rsidRPr="00D267E4">
        <w:rPr>
          <w:rFonts w:eastAsia="Times New Roman" w:cs="Times New Roman"/>
          <w:sz w:val="24"/>
          <w:szCs w:val="24"/>
          <w:lang w:eastAsia="ar-SA"/>
        </w:rPr>
        <w:t xml:space="preserve">Зачет аванса производится при оплате выполненных и принятых работ в размере </w:t>
      </w:r>
      <w:r w:rsidR="00157229" w:rsidRPr="00D267E4">
        <w:rPr>
          <w:rFonts w:eastAsia="Times New Roman" w:cs="Times New Roman"/>
          <w:sz w:val="24"/>
          <w:szCs w:val="24"/>
          <w:lang w:eastAsia="ar-SA"/>
        </w:rPr>
        <w:t>100</w:t>
      </w:r>
      <w:r w:rsidRPr="00D267E4">
        <w:rPr>
          <w:rFonts w:eastAsia="Times New Roman" w:cs="Times New Roman"/>
          <w:sz w:val="24"/>
          <w:szCs w:val="24"/>
          <w:lang w:eastAsia="ar-SA"/>
        </w:rPr>
        <w:t xml:space="preserve">% </w:t>
      </w:r>
      <w:r w:rsidR="00672A14" w:rsidRPr="00D267E4">
        <w:rPr>
          <w:rFonts w:eastAsia="Times New Roman" w:cs="Times New Roman"/>
          <w:sz w:val="24"/>
          <w:szCs w:val="24"/>
          <w:lang w:eastAsia="ar-SA"/>
        </w:rPr>
        <w:t>(</w:t>
      </w:r>
      <w:r w:rsidR="00615223" w:rsidRPr="00D267E4">
        <w:rPr>
          <w:rFonts w:eastAsia="Times New Roman" w:cs="Times New Roman"/>
          <w:sz w:val="24"/>
          <w:szCs w:val="24"/>
          <w:lang w:eastAsia="ar-SA"/>
        </w:rPr>
        <w:t xml:space="preserve">сто </w:t>
      </w:r>
      <w:r w:rsidR="00672A14" w:rsidRPr="00D267E4">
        <w:rPr>
          <w:rFonts w:eastAsia="Times New Roman" w:cs="Times New Roman"/>
          <w:sz w:val="24"/>
          <w:szCs w:val="24"/>
          <w:lang w:eastAsia="ar-SA"/>
        </w:rPr>
        <w:t xml:space="preserve">процентов) </w:t>
      </w:r>
      <w:r w:rsidRPr="00D267E4">
        <w:rPr>
          <w:rFonts w:eastAsia="Times New Roman" w:cs="Times New Roman"/>
          <w:sz w:val="24"/>
          <w:szCs w:val="24"/>
          <w:lang w:eastAsia="ar-SA"/>
        </w:rPr>
        <w:t>от стоимости выполненных и принятых работ д</w:t>
      </w:r>
      <w:r w:rsidR="00337A6F" w:rsidRPr="00D267E4">
        <w:rPr>
          <w:rFonts w:eastAsia="Times New Roman" w:cs="Times New Roman"/>
          <w:sz w:val="24"/>
          <w:szCs w:val="24"/>
          <w:lang w:eastAsia="ar-SA"/>
        </w:rPr>
        <w:t xml:space="preserve">о полного погашения аванса. </w:t>
      </w:r>
    </w:p>
    <w:p w14:paraId="354BC893" w14:textId="348AF945" w:rsidR="002328FA" w:rsidRPr="006C7CE3" w:rsidRDefault="002328FA" w:rsidP="006E64D3">
      <w:pPr>
        <w:shd w:val="clear" w:color="auto" w:fill="FFFFFF"/>
        <w:suppressAutoHyphens/>
        <w:spacing w:after="0"/>
        <w:ind w:left="-567" w:firstLine="567"/>
        <w:contextualSpacing/>
        <w:rPr>
          <w:rFonts w:eastAsia="Times New Roman" w:cs="Times New Roman"/>
          <w:sz w:val="24"/>
          <w:szCs w:val="24"/>
          <w:lang w:eastAsia="ar-SA"/>
        </w:rPr>
      </w:pPr>
      <w:r w:rsidRPr="00D267E4">
        <w:rPr>
          <w:rFonts w:eastAsia="Times New Roman" w:cs="Times New Roman"/>
          <w:sz w:val="24"/>
          <w:szCs w:val="24"/>
          <w:lang w:eastAsia="ar-SA"/>
        </w:rPr>
        <w:t>5.</w:t>
      </w:r>
      <w:r w:rsidR="008A27C2" w:rsidRPr="00D267E4">
        <w:rPr>
          <w:rFonts w:eastAsia="Times New Roman" w:cs="Times New Roman"/>
          <w:sz w:val="24"/>
          <w:szCs w:val="24"/>
          <w:lang w:eastAsia="ar-SA"/>
        </w:rPr>
        <w:t>4</w:t>
      </w:r>
      <w:r w:rsidRPr="00D267E4">
        <w:rPr>
          <w:rFonts w:eastAsia="Times New Roman" w:cs="Times New Roman"/>
          <w:sz w:val="24"/>
          <w:szCs w:val="24"/>
          <w:lang w:eastAsia="ar-SA"/>
        </w:rPr>
        <w:t xml:space="preserve"> Помимо права </w:t>
      </w:r>
      <w:r w:rsidR="00CB0239" w:rsidRPr="00D267E4">
        <w:rPr>
          <w:rFonts w:eastAsia="Times New Roman" w:cs="Times New Roman"/>
          <w:sz w:val="24"/>
          <w:szCs w:val="24"/>
          <w:lang w:eastAsia="ar-SA"/>
        </w:rPr>
        <w:t>Заказчик</w:t>
      </w:r>
      <w:r w:rsidRPr="00D267E4">
        <w:rPr>
          <w:rFonts w:eastAsia="Times New Roman" w:cs="Times New Roman"/>
          <w:sz w:val="24"/>
          <w:szCs w:val="24"/>
          <w:lang w:eastAsia="ar-SA"/>
        </w:rPr>
        <w:t xml:space="preserve">а по возврату уплаченного </w:t>
      </w:r>
      <w:r w:rsidR="006E64D3" w:rsidRPr="00D267E4">
        <w:rPr>
          <w:rFonts w:eastAsia="Times New Roman" w:cs="Times New Roman"/>
          <w:sz w:val="24"/>
          <w:szCs w:val="24"/>
          <w:lang w:eastAsia="ar-SA"/>
        </w:rPr>
        <w:t>Подрядчику</w:t>
      </w:r>
      <w:r w:rsidRPr="00D267E4">
        <w:rPr>
          <w:rFonts w:eastAsia="Times New Roman" w:cs="Times New Roman"/>
          <w:sz w:val="24"/>
          <w:szCs w:val="24"/>
          <w:lang w:eastAsia="ar-SA"/>
        </w:rPr>
        <w:t xml:space="preserve"> авансового платежа, настоящего Договора, </w:t>
      </w:r>
      <w:r w:rsidR="00CB0239" w:rsidRPr="00D267E4">
        <w:rPr>
          <w:rFonts w:eastAsia="Times New Roman" w:cs="Times New Roman"/>
          <w:sz w:val="24"/>
          <w:szCs w:val="24"/>
          <w:lang w:eastAsia="ar-SA"/>
        </w:rPr>
        <w:t>Заказчик</w:t>
      </w:r>
      <w:r w:rsidRPr="00D267E4">
        <w:rPr>
          <w:rFonts w:eastAsia="Times New Roman" w:cs="Times New Roman"/>
          <w:sz w:val="24"/>
          <w:szCs w:val="24"/>
          <w:lang w:eastAsia="ar-SA"/>
        </w:rPr>
        <w:t xml:space="preserve"> также имеет право </w:t>
      </w:r>
      <w:r w:rsidR="00C342E6" w:rsidRPr="00D267E4">
        <w:rPr>
          <w:rFonts w:eastAsia="Times New Roman" w:cs="Times New Roman"/>
          <w:sz w:val="24"/>
          <w:szCs w:val="24"/>
          <w:lang w:eastAsia="ar-SA"/>
        </w:rPr>
        <w:t>потребовать от</w:t>
      </w:r>
      <w:r w:rsidRPr="00D267E4">
        <w:rPr>
          <w:rFonts w:eastAsia="Times New Roman" w:cs="Times New Roman"/>
          <w:sz w:val="24"/>
          <w:szCs w:val="24"/>
          <w:lang w:eastAsia="ar-SA"/>
        </w:rPr>
        <w:t xml:space="preserve"> </w:t>
      </w:r>
      <w:r w:rsidR="0004579D" w:rsidRPr="00D267E4">
        <w:rPr>
          <w:rFonts w:eastAsia="Times New Roman" w:cs="Times New Roman"/>
          <w:sz w:val="24"/>
          <w:szCs w:val="24"/>
          <w:lang w:eastAsia="ar-SA"/>
        </w:rPr>
        <w:t>Подрядчика</w:t>
      </w:r>
      <w:r w:rsidRPr="00D267E4">
        <w:rPr>
          <w:rFonts w:eastAsia="Times New Roman" w:cs="Times New Roman"/>
          <w:iCs/>
          <w:sz w:val="24"/>
          <w:szCs w:val="24"/>
          <w:lang w:eastAsia="ar-SA"/>
        </w:rPr>
        <w:t xml:space="preserve"> вернуть</w:t>
      </w:r>
      <w:r w:rsidRPr="006C7CE3">
        <w:rPr>
          <w:rFonts w:eastAsia="Times New Roman" w:cs="Times New Roman"/>
          <w:iCs/>
          <w:sz w:val="24"/>
          <w:szCs w:val="24"/>
          <w:lang w:eastAsia="ar-SA"/>
        </w:rPr>
        <w:t xml:space="preserve"> </w:t>
      </w:r>
      <w:r w:rsidR="00CB0239" w:rsidRPr="006C7CE3">
        <w:rPr>
          <w:rFonts w:eastAsia="Times New Roman" w:cs="Times New Roman"/>
          <w:sz w:val="24"/>
          <w:szCs w:val="24"/>
          <w:lang w:eastAsia="ar-SA"/>
        </w:rPr>
        <w:t>Заказчик</w:t>
      </w:r>
      <w:r w:rsidRPr="006C7CE3">
        <w:rPr>
          <w:rFonts w:eastAsia="Times New Roman" w:cs="Times New Roman"/>
          <w:iCs/>
          <w:sz w:val="24"/>
          <w:szCs w:val="24"/>
          <w:lang w:eastAsia="ar-SA"/>
        </w:rPr>
        <w:t>у сумму непогашенных (</w:t>
      </w:r>
      <w:proofErr w:type="spellStart"/>
      <w:r w:rsidRPr="006C7CE3">
        <w:rPr>
          <w:rFonts w:eastAsia="Times New Roman" w:cs="Times New Roman"/>
          <w:iCs/>
          <w:sz w:val="24"/>
          <w:szCs w:val="24"/>
          <w:lang w:eastAsia="ar-SA"/>
        </w:rPr>
        <w:t>незачтенных</w:t>
      </w:r>
      <w:proofErr w:type="spellEnd"/>
      <w:r w:rsidRPr="006C7CE3">
        <w:rPr>
          <w:rFonts w:eastAsia="Times New Roman" w:cs="Times New Roman"/>
          <w:iCs/>
          <w:sz w:val="24"/>
          <w:szCs w:val="24"/>
          <w:lang w:eastAsia="ar-SA"/>
        </w:rPr>
        <w:t>) авансовых платежей в следующих случаях и порядке:</w:t>
      </w:r>
    </w:p>
    <w:p w14:paraId="375A6DE5" w14:textId="6812E73F" w:rsidR="002328FA" w:rsidRPr="006C7CE3" w:rsidRDefault="002328FA" w:rsidP="006E64D3">
      <w:pPr>
        <w:shd w:val="clear" w:color="auto" w:fill="FFFFFF"/>
        <w:suppressAutoHyphens/>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5.</w:t>
      </w:r>
      <w:r w:rsidR="008A27C2" w:rsidRPr="006C7CE3">
        <w:rPr>
          <w:rFonts w:eastAsia="Times New Roman" w:cs="Times New Roman"/>
          <w:sz w:val="24"/>
          <w:szCs w:val="24"/>
          <w:lang w:eastAsia="ar-SA"/>
        </w:rPr>
        <w:t>4</w:t>
      </w:r>
      <w:r w:rsidRPr="006C7CE3">
        <w:rPr>
          <w:rFonts w:eastAsia="Times New Roman" w:cs="Times New Roman"/>
          <w:sz w:val="24"/>
          <w:szCs w:val="24"/>
          <w:lang w:eastAsia="ar-SA"/>
        </w:rPr>
        <w:t>.</w:t>
      </w:r>
      <w:r w:rsidR="008A27C2" w:rsidRPr="006C7CE3">
        <w:rPr>
          <w:rFonts w:eastAsia="Times New Roman" w:cs="Times New Roman"/>
          <w:sz w:val="24"/>
          <w:szCs w:val="24"/>
          <w:lang w:eastAsia="ar-SA"/>
        </w:rPr>
        <w:t>1</w:t>
      </w:r>
      <w:r w:rsidRPr="006C7CE3">
        <w:rPr>
          <w:rFonts w:eastAsia="Times New Roman" w:cs="Times New Roman"/>
          <w:sz w:val="24"/>
          <w:szCs w:val="24"/>
          <w:lang w:eastAsia="ar-SA"/>
        </w:rPr>
        <w:t xml:space="preserve"> В </w:t>
      </w:r>
      <w:proofErr w:type="gramStart"/>
      <w:r w:rsidRPr="006C7CE3">
        <w:rPr>
          <w:rFonts w:eastAsia="Times New Roman" w:cs="Times New Roman"/>
          <w:sz w:val="24"/>
          <w:szCs w:val="24"/>
          <w:lang w:eastAsia="ar-SA"/>
        </w:rPr>
        <w:t>случае</w:t>
      </w:r>
      <w:proofErr w:type="gramEnd"/>
      <w:r w:rsidRPr="006C7CE3">
        <w:rPr>
          <w:rFonts w:eastAsia="Times New Roman" w:cs="Times New Roman"/>
          <w:sz w:val="24"/>
          <w:szCs w:val="24"/>
          <w:lang w:eastAsia="ar-SA"/>
        </w:rPr>
        <w:t xml:space="preserve"> наступления обстоятельств, указанных в </w:t>
      </w:r>
      <w:r w:rsidRPr="006C7CE3">
        <w:rPr>
          <w:rFonts w:eastAsia="Times New Roman" w:cs="Times New Roman"/>
          <w:iCs/>
          <w:sz w:val="24"/>
          <w:szCs w:val="24"/>
          <w:lang w:eastAsia="ar-SA"/>
        </w:rPr>
        <w:t xml:space="preserve">п. 14.2. Договора, </w:t>
      </w:r>
      <w:r w:rsidR="0004579D" w:rsidRPr="006C7CE3">
        <w:rPr>
          <w:rFonts w:eastAsia="Times New Roman" w:cs="Times New Roman"/>
          <w:iCs/>
          <w:sz w:val="24"/>
          <w:szCs w:val="24"/>
          <w:lang w:eastAsia="ar-SA"/>
        </w:rPr>
        <w:t>Подрядчик</w:t>
      </w:r>
      <w:r w:rsidRPr="006C7CE3">
        <w:rPr>
          <w:rFonts w:eastAsia="Times New Roman" w:cs="Times New Roman"/>
          <w:iCs/>
          <w:sz w:val="24"/>
          <w:szCs w:val="24"/>
          <w:lang w:eastAsia="ar-SA"/>
        </w:rPr>
        <w:t xml:space="preserve"> обязан перечислить </w:t>
      </w:r>
      <w:r w:rsidR="00CB0239" w:rsidRPr="006C7CE3">
        <w:rPr>
          <w:rFonts w:eastAsia="Times New Roman" w:cs="Times New Roman"/>
          <w:sz w:val="24"/>
          <w:szCs w:val="24"/>
          <w:lang w:eastAsia="ar-SA"/>
        </w:rPr>
        <w:t>Заказчик</w:t>
      </w:r>
      <w:r w:rsidRPr="006C7CE3">
        <w:rPr>
          <w:rFonts w:eastAsia="Times New Roman" w:cs="Times New Roman"/>
          <w:iCs/>
          <w:sz w:val="24"/>
          <w:szCs w:val="24"/>
          <w:lang w:eastAsia="ar-SA"/>
        </w:rPr>
        <w:t xml:space="preserve">у сумму непогашенных (неотработанных) авансовых платежей в течение 5 (пяти) рабочих дней с даты, когда требование о возврате авансовых платежей </w:t>
      </w:r>
      <w:r w:rsidR="00CB0239" w:rsidRPr="006C7CE3">
        <w:rPr>
          <w:rFonts w:eastAsia="Times New Roman" w:cs="Times New Roman"/>
          <w:sz w:val="24"/>
          <w:szCs w:val="24"/>
          <w:lang w:eastAsia="ar-SA"/>
        </w:rPr>
        <w:t>Заказчик</w:t>
      </w:r>
      <w:r w:rsidRPr="006C7CE3">
        <w:rPr>
          <w:rFonts w:eastAsia="Times New Roman" w:cs="Times New Roman"/>
          <w:iCs/>
          <w:sz w:val="24"/>
          <w:szCs w:val="24"/>
          <w:lang w:eastAsia="ar-SA"/>
        </w:rPr>
        <w:t xml:space="preserve">а считается полученным </w:t>
      </w:r>
      <w:r w:rsidR="0004579D" w:rsidRPr="006C7CE3">
        <w:rPr>
          <w:rFonts w:eastAsia="Times New Roman" w:cs="Times New Roman"/>
          <w:iCs/>
          <w:sz w:val="24"/>
          <w:szCs w:val="24"/>
          <w:lang w:eastAsia="ar-SA"/>
        </w:rPr>
        <w:t>Подрядчик</w:t>
      </w:r>
      <w:r w:rsidRPr="006C7CE3">
        <w:rPr>
          <w:rFonts w:eastAsia="Times New Roman" w:cs="Times New Roman"/>
          <w:iCs/>
          <w:sz w:val="24"/>
          <w:szCs w:val="24"/>
          <w:lang w:eastAsia="ar-SA"/>
        </w:rPr>
        <w:t xml:space="preserve"> в соответствии с п. 1</w:t>
      </w:r>
      <w:r w:rsidR="00C342E6" w:rsidRPr="006C7CE3">
        <w:rPr>
          <w:rFonts w:eastAsia="Times New Roman" w:cs="Times New Roman"/>
          <w:iCs/>
          <w:sz w:val="24"/>
          <w:szCs w:val="24"/>
          <w:lang w:eastAsia="ar-SA"/>
        </w:rPr>
        <w:t>6</w:t>
      </w:r>
      <w:r w:rsidRPr="006C7CE3">
        <w:rPr>
          <w:rFonts w:eastAsia="Times New Roman" w:cs="Times New Roman"/>
          <w:iCs/>
          <w:sz w:val="24"/>
          <w:szCs w:val="24"/>
          <w:lang w:eastAsia="ar-SA"/>
        </w:rPr>
        <w:t>.9. Договора</w:t>
      </w:r>
      <w:r w:rsidR="00746195" w:rsidRPr="006C7CE3">
        <w:rPr>
          <w:rFonts w:eastAsia="Times New Roman" w:cs="Times New Roman"/>
          <w:iCs/>
          <w:sz w:val="24"/>
          <w:szCs w:val="24"/>
          <w:lang w:eastAsia="ar-SA"/>
        </w:rPr>
        <w:t>;</w:t>
      </w:r>
    </w:p>
    <w:p w14:paraId="2336B067" w14:textId="102754B8" w:rsidR="002328FA" w:rsidRPr="006C7CE3" w:rsidRDefault="002328FA" w:rsidP="006E64D3">
      <w:pPr>
        <w:shd w:val="clear" w:color="auto" w:fill="FFFFFF"/>
        <w:suppressAutoHyphens/>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5.</w:t>
      </w:r>
      <w:r w:rsidR="008A27C2" w:rsidRPr="006C7CE3">
        <w:rPr>
          <w:rFonts w:eastAsia="Times New Roman" w:cs="Times New Roman"/>
          <w:sz w:val="24"/>
          <w:szCs w:val="24"/>
          <w:lang w:eastAsia="ar-SA"/>
        </w:rPr>
        <w:t>4</w:t>
      </w:r>
      <w:r w:rsidRPr="006C7CE3">
        <w:rPr>
          <w:rFonts w:eastAsia="Times New Roman" w:cs="Times New Roman"/>
          <w:sz w:val="24"/>
          <w:szCs w:val="24"/>
          <w:lang w:eastAsia="ar-SA"/>
        </w:rPr>
        <w:t xml:space="preserve">.2. </w:t>
      </w:r>
      <w:r w:rsidRPr="006C7CE3">
        <w:rPr>
          <w:rFonts w:eastAsia="Times New Roman" w:cs="Times New Roman"/>
          <w:iCs/>
          <w:sz w:val="24"/>
          <w:szCs w:val="24"/>
          <w:lang w:eastAsia="ar-SA"/>
        </w:rPr>
        <w:t xml:space="preserve">В случае получения от </w:t>
      </w:r>
      <w:r w:rsidR="00CB0239" w:rsidRPr="006C7CE3">
        <w:rPr>
          <w:rFonts w:eastAsia="Times New Roman" w:cs="Times New Roman"/>
          <w:sz w:val="24"/>
          <w:szCs w:val="24"/>
          <w:lang w:eastAsia="ar-SA"/>
        </w:rPr>
        <w:t>Заказчик</w:t>
      </w:r>
      <w:r w:rsidRPr="006C7CE3">
        <w:rPr>
          <w:rFonts w:eastAsia="Times New Roman" w:cs="Times New Roman"/>
          <w:iCs/>
          <w:sz w:val="24"/>
          <w:szCs w:val="24"/>
          <w:lang w:eastAsia="ar-SA"/>
        </w:rPr>
        <w:t xml:space="preserve">а уведомления об отказе от исполнения Договора </w:t>
      </w:r>
      <w:r w:rsidR="0004579D" w:rsidRPr="006C7CE3">
        <w:rPr>
          <w:rFonts w:eastAsia="Times New Roman" w:cs="Times New Roman"/>
          <w:iCs/>
          <w:sz w:val="24"/>
          <w:szCs w:val="24"/>
          <w:lang w:eastAsia="ar-SA"/>
        </w:rPr>
        <w:t>Подрядчик</w:t>
      </w:r>
      <w:r w:rsidRPr="006C7CE3">
        <w:rPr>
          <w:rFonts w:eastAsia="Times New Roman" w:cs="Times New Roman"/>
          <w:iCs/>
          <w:sz w:val="24"/>
          <w:szCs w:val="24"/>
          <w:lang w:eastAsia="ar-SA"/>
        </w:rPr>
        <w:t xml:space="preserve"> обязан перечислить </w:t>
      </w:r>
      <w:r w:rsidR="00CB0239" w:rsidRPr="006C7CE3">
        <w:rPr>
          <w:rFonts w:eastAsia="Times New Roman" w:cs="Times New Roman"/>
          <w:sz w:val="24"/>
          <w:szCs w:val="24"/>
          <w:lang w:eastAsia="ar-SA"/>
        </w:rPr>
        <w:t>Заказчик</w:t>
      </w:r>
      <w:r w:rsidRPr="006C7CE3">
        <w:rPr>
          <w:rFonts w:eastAsia="Times New Roman" w:cs="Times New Roman"/>
          <w:iCs/>
          <w:sz w:val="24"/>
          <w:szCs w:val="24"/>
          <w:lang w:eastAsia="ar-SA"/>
        </w:rPr>
        <w:t xml:space="preserve">у сумму непогашенных (неотработанных) авансовых платежей </w:t>
      </w:r>
      <w:r w:rsidR="00C345A6" w:rsidRPr="006C7CE3">
        <w:rPr>
          <w:rFonts w:cs="Times New Roman"/>
          <w:iCs/>
          <w:sz w:val="24"/>
          <w:szCs w:val="24"/>
        </w:rPr>
        <w:t xml:space="preserve">(сумма возврата аванса) </w:t>
      </w:r>
      <w:r w:rsidRPr="006C7CE3">
        <w:rPr>
          <w:rFonts w:eastAsia="Times New Roman" w:cs="Times New Roman"/>
          <w:iCs/>
          <w:sz w:val="24"/>
          <w:szCs w:val="24"/>
          <w:lang w:eastAsia="ar-SA"/>
        </w:rPr>
        <w:t xml:space="preserve">в течение 5 (пяти) </w:t>
      </w:r>
      <w:r w:rsidR="009E1A22" w:rsidRPr="006C7CE3">
        <w:rPr>
          <w:rFonts w:eastAsia="Times New Roman" w:cs="Times New Roman"/>
          <w:iCs/>
          <w:sz w:val="24"/>
          <w:szCs w:val="24"/>
          <w:lang w:eastAsia="ar-SA"/>
        </w:rPr>
        <w:t>календарных</w:t>
      </w:r>
      <w:r w:rsidR="00B036E9" w:rsidRPr="006C7CE3">
        <w:rPr>
          <w:rFonts w:eastAsia="Times New Roman" w:cs="Times New Roman"/>
          <w:iCs/>
          <w:sz w:val="24"/>
          <w:szCs w:val="24"/>
          <w:lang w:eastAsia="ar-SA"/>
        </w:rPr>
        <w:t xml:space="preserve"> </w:t>
      </w:r>
      <w:r w:rsidRPr="006C7CE3">
        <w:rPr>
          <w:rFonts w:eastAsia="Times New Roman" w:cs="Times New Roman"/>
          <w:iCs/>
          <w:sz w:val="24"/>
          <w:szCs w:val="24"/>
          <w:lang w:eastAsia="ar-SA"/>
        </w:rPr>
        <w:t xml:space="preserve">дней с даты, когда требование о возврате авансовых платежей </w:t>
      </w:r>
      <w:r w:rsidR="00CB0239" w:rsidRPr="006C7CE3">
        <w:rPr>
          <w:rFonts w:eastAsia="Times New Roman" w:cs="Times New Roman"/>
          <w:sz w:val="24"/>
          <w:szCs w:val="24"/>
          <w:lang w:eastAsia="ar-SA"/>
        </w:rPr>
        <w:t>Заказчик</w:t>
      </w:r>
      <w:r w:rsidRPr="006C7CE3">
        <w:rPr>
          <w:rFonts w:eastAsia="Times New Roman" w:cs="Times New Roman"/>
          <w:iCs/>
          <w:sz w:val="24"/>
          <w:szCs w:val="24"/>
          <w:lang w:eastAsia="ar-SA"/>
        </w:rPr>
        <w:t xml:space="preserve">а считается полученным </w:t>
      </w:r>
      <w:r w:rsidR="0004579D" w:rsidRPr="006C7CE3">
        <w:rPr>
          <w:rFonts w:eastAsia="Times New Roman" w:cs="Times New Roman"/>
          <w:iCs/>
          <w:sz w:val="24"/>
          <w:szCs w:val="24"/>
          <w:lang w:eastAsia="ar-SA"/>
        </w:rPr>
        <w:t>Подрядчиком</w:t>
      </w:r>
      <w:r w:rsidRPr="006C7CE3">
        <w:rPr>
          <w:rFonts w:eastAsia="Times New Roman" w:cs="Times New Roman"/>
          <w:iCs/>
          <w:sz w:val="24"/>
          <w:szCs w:val="24"/>
          <w:lang w:eastAsia="ar-SA"/>
        </w:rPr>
        <w:t xml:space="preserve"> в соответствии с п. 1</w:t>
      </w:r>
      <w:r w:rsidR="00C342E6" w:rsidRPr="006C7CE3">
        <w:rPr>
          <w:rFonts w:eastAsia="Times New Roman" w:cs="Times New Roman"/>
          <w:iCs/>
          <w:sz w:val="24"/>
          <w:szCs w:val="24"/>
          <w:lang w:eastAsia="ar-SA"/>
        </w:rPr>
        <w:t>6</w:t>
      </w:r>
      <w:r w:rsidRPr="006C7CE3">
        <w:rPr>
          <w:rFonts w:eastAsia="Times New Roman" w:cs="Times New Roman"/>
          <w:iCs/>
          <w:sz w:val="24"/>
          <w:szCs w:val="24"/>
          <w:lang w:eastAsia="ar-SA"/>
        </w:rPr>
        <w:t>.9. Договора, если иной срок не указан в таком уведомлении</w:t>
      </w:r>
      <w:r w:rsidR="009E1A22" w:rsidRPr="006C7CE3">
        <w:rPr>
          <w:rFonts w:eastAsia="Times New Roman" w:cs="Times New Roman"/>
          <w:iCs/>
          <w:sz w:val="24"/>
          <w:szCs w:val="24"/>
          <w:lang w:eastAsia="ar-SA"/>
        </w:rPr>
        <w:t xml:space="preserve">, </w:t>
      </w:r>
      <w:r w:rsidR="00C345A6" w:rsidRPr="006C7CE3">
        <w:rPr>
          <w:rFonts w:cs="Times New Roman"/>
          <w:iCs/>
          <w:sz w:val="24"/>
          <w:szCs w:val="24"/>
        </w:rPr>
        <w:t xml:space="preserve">но не позднее дня, следующего после даты расторжения Договора. Выплата суммы возврата аванса в этом случае производится </w:t>
      </w:r>
      <w:r w:rsidR="0004579D" w:rsidRPr="006C7CE3">
        <w:rPr>
          <w:rFonts w:cs="Times New Roman"/>
          <w:iCs/>
          <w:sz w:val="24"/>
          <w:szCs w:val="24"/>
        </w:rPr>
        <w:t>Подрядчиком</w:t>
      </w:r>
      <w:r w:rsidR="00C345A6" w:rsidRPr="006C7CE3">
        <w:rPr>
          <w:rFonts w:cs="Times New Roman"/>
          <w:iCs/>
          <w:sz w:val="24"/>
          <w:szCs w:val="24"/>
        </w:rPr>
        <w:t xml:space="preserve"> в безусловном порядке без дополнительного требования </w:t>
      </w:r>
      <w:r w:rsidR="00CB0239" w:rsidRPr="006C7CE3">
        <w:rPr>
          <w:rFonts w:eastAsia="Times New Roman" w:cs="Times New Roman"/>
          <w:sz w:val="24"/>
          <w:szCs w:val="24"/>
          <w:lang w:eastAsia="ar-SA"/>
        </w:rPr>
        <w:t>Заказчик</w:t>
      </w:r>
      <w:r w:rsidR="00C345A6" w:rsidRPr="006C7CE3">
        <w:rPr>
          <w:rFonts w:cs="Times New Roman"/>
          <w:iCs/>
          <w:sz w:val="24"/>
          <w:szCs w:val="24"/>
        </w:rPr>
        <w:t>а</w:t>
      </w:r>
      <w:r w:rsidRPr="006C7CE3">
        <w:rPr>
          <w:rFonts w:eastAsia="Times New Roman" w:cs="Times New Roman"/>
          <w:iCs/>
          <w:sz w:val="24"/>
          <w:szCs w:val="24"/>
          <w:lang w:eastAsia="ar-SA"/>
        </w:rPr>
        <w:t>;</w:t>
      </w:r>
    </w:p>
    <w:p w14:paraId="041A1A77" w14:textId="17C90CE5" w:rsidR="002328FA" w:rsidRPr="006C7CE3" w:rsidRDefault="002328FA" w:rsidP="006E64D3">
      <w:pPr>
        <w:shd w:val="clear" w:color="auto" w:fill="FFFFFF"/>
        <w:suppressAutoHyphens/>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5.</w:t>
      </w:r>
      <w:r w:rsidR="008A27C2" w:rsidRPr="006C7CE3">
        <w:rPr>
          <w:rFonts w:eastAsia="Times New Roman" w:cs="Times New Roman"/>
          <w:sz w:val="24"/>
          <w:szCs w:val="24"/>
          <w:lang w:eastAsia="ar-SA"/>
        </w:rPr>
        <w:t>4</w:t>
      </w:r>
      <w:r w:rsidR="001D7A4B" w:rsidRPr="006C7CE3">
        <w:rPr>
          <w:rFonts w:eastAsia="Times New Roman" w:cs="Times New Roman"/>
          <w:sz w:val="24"/>
          <w:szCs w:val="24"/>
          <w:lang w:eastAsia="ar-SA"/>
        </w:rPr>
        <w:t>.</w:t>
      </w:r>
      <w:r w:rsidRPr="006C7CE3">
        <w:rPr>
          <w:rFonts w:eastAsia="Times New Roman" w:cs="Times New Roman"/>
          <w:sz w:val="24"/>
          <w:szCs w:val="24"/>
          <w:lang w:eastAsia="ar-SA"/>
        </w:rPr>
        <w:t xml:space="preserve">3. </w:t>
      </w:r>
      <w:r w:rsidRPr="006C7CE3">
        <w:rPr>
          <w:rFonts w:eastAsia="Times New Roman" w:cs="Times New Roman"/>
          <w:iCs/>
          <w:sz w:val="24"/>
          <w:szCs w:val="24"/>
          <w:lang w:eastAsia="ar-SA"/>
        </w:rPr>
        <w:t xml:space="preserve">В случае расторжения Договора по соглашению Сторон </w:t>
      </w:r>
      <w:r w:rsidR="0004579D" w:rsidRPr="006C7CE3">
        <w:rPr>
          <w:rFonts w:eastAsia="Times New Roman" w:cs="Times New Roman"/>
          <w:iCs/>
          <w:sz w:val="24"/>
          <w:szCs w:val="24"/>
          <w:lang w:eastAsia="ar-SA"/>
        </w:rPr>
        <w:t>Подрядчик</w:t>
      </w:r>
      <w:r w:rsidR="00615223" w:rsidRPr="006C7CE3">
        <w:rPr>
          <w:rFonts w:eastAsia="Times New Roman" w:cs="Times New Roman"/>
          <w:iCs/>
          <w:sz w:val="24"/>
          <w:szCs w:val="24"/>
          <w:lang w:eastAsia="ar-SA"/>
        </w:rPr>
        <w:t xml:space="preserve"> </w:t>
      </w:r>
      <w:r w:rsidRPr="006C7CE3">
        <w:rPr>
          <w:rFonts w:eastAsia="Times New Roman" w:cs="Times New Roman"/>
          <w:iCs/>
          <w:sz w:val="24"/>
          <w:szCs w:val="24"/>
          <w:lang w:eastAsia="ar-SA"/>
        </w:rPr>
        <w:t xml:space="preserve">обязан не позднее чем в течение 5 (пяти) рабочих дней с даты подписания указанного соглашения Сторонами, если иная дата не установлена Сторонами в соглашении, перечислить </w:t>
      </w:r>
      <w:r w:rsidR="00CB0239" w:rsidRPr="006C7CE3">
        <w:rPr>
          <w:rFonts w:eastAsia="Times New Roman" w:cs="Times New Roman"/>
          <w:sz w:val="24"/>
          <w:szCs w:val="24"/>
          <w:lang w:eastAsia="ar-SA"/>
        </w:rPr>
        <w:t>Заказчик</w:t>
      </w:r>
      <w:r w:rsidRPr="006C7CE3">
        <w:rPr>
          <w:rFonts w:eastAsia="Times New Roman" w:cs="Times New Roman"/>
          <w:iCs/>
          <w:sz w:val="24"/>
          <w:szCs w:val="24"/>
          <w:lang w:eastAsia="ar-SA"/>
        </w:rPr>
        <w:t>у сумму непогашенных (неотработанных) авансовых платежей;</w:t>
      </w:r>
    </w:p>
    <w:p w14:paraId="61E33AA1" w14:textId="55E9CA22" w:rsidR="00577F1D" w:rsidRPr="006C7CE3" w:rsidRDefault="001D7A4B" w:rsidP="006E64D3">
      <w:pPr>
        <w:shd w:val="clear" w:color="auto" w:fill="FFFFFF"/>
        <w:suppressAutoHyphens/>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5</w:t>
      </w:r>
      <w:r w:rsidR="00577F1D" w:rsidRPr="006C7CE3">
        <w:rPr>
          <w:rFonts w:eastAsia="Times New Roman" w:cs="Times New Roman"/>
          <w:sz w:val="24"/>
          <w:szCs w:val="24"/>
          <w:lang w:eastAsia="ar-SA"/>
        </w:rPr>
        <w:t>.</w:t>
      </w:r>
      <w:r w:rsidR="008A27C2" w:rsidRPr="006C7CE3">
        <w:rPr>
          <w:rFonts w:eastAsia="Times New Roman" w:cs="Times New Roman"/>
          <w:sz w:val="24"/>
          <w:szCs w:val="24"/>
          <w:lang w:eastAsia="ar-SA"/>
        </w:rPr>
        <w:t>5</w:t>
      </w:r>
      <w:r w:rsidR="000959E9" w:rsidRPr="006C7CE3">
        <w:rPr>
          <w:rFonts w:eastAsia="Times New Roman" w:cs="Times New Roman"/>
          <w:sz w:val="24"/>
          <w:szCs w:val="24"/>
          <w:lang w:eastAsia="ar-SA"/>
        </w:rPr>
        <w:t>.</w:t>
      </w:r>
      <w:r w:rsidR="00577F1D" w:rsidRPr="006C7CE3">
        <w:rPr>
          <w:rFonts w:eastAsia="Times New Roman" w:cs="Times New Roman"/>
          <w:sz w:val="24"/>
          <w:szCs w:val="24"/>
          <w:lang w:eastAsia="ar-SA"/>
        </w:rPr>
        <w:t xml:space="preserve"> Превышения </w:t>
      </w:r>
      <w:r w:rsidR="0004579D" w:rsidRPr="006C7CE3">
        <w:rPr>
          <w:rFonts w:eastAsia="Times New Roman" w:cs="Times New Roman"/>
          <w:sz w:val="24"/>
          <w:szCs w:val="24"/>
          <w:lang w:eastAsia="ar-SA"/>
        </w:rPr>
        <w:t>Подрядчиком</w:t>
      </w:r>
      <w:r w:rsidR="00577F1D" w:rsidRPr="006C7CE3">
        <w:rPr>
          <w:rFonts w:eastAsia="Times New Roman" w:cs="Times New Roman"/>
          <w:sz w:val="24"/>
          <w:szCs w:val="24"/>
          <w:lang w:eastAsia="ar-SA"/>
        </w:rPr>
        <w:t xml:space="preserve"> объемов и стоимости работ по Договору, не подтвержденных соответствующим дополнительным соглашением Сторон, </w:t>
      </w:r>
      <w:r w:rsidR="00CB0239" w:rsidRPr="006C7CE3">
        <w:rPr>
          <w:rFonts w:eastAsia="Times New Roman" w:cs="Times New Roman"/>
          <w:sz w:val="24"/>
          <w:szCs w:val="24"/>
          <w:lang w:eastAsia="ar-SA"/>
        </w:rPr>
        <w:t>Заказчик</w:t>
      </w:r>
      <w:r w:rsidR="00577F1D" w:rsidRPr="006C7CE3">
        <w:rPr>
          <w:rFonts w:eastAsia="Times New Roman" w:cs="Times New Roman"/>
          <w:sz w:val="24"/>
          <w:szCs w:val="24"/>
          <w:lang w:eastAsia="ar-SA"/>
        </w:rPr>
        <w:t>ом не принимаются и не оплачиваются.</w:t>
      </w:r>
    </w:p>
    <w:p w14:paraId="654D26B3" w14:textId="4EF3B02C" w:rsidR="00577F1D" w:rsidRPr="006C7CE3" w:rsidRDefault="001D7A4B" w:rsidP="006E64D3">
      <w:pPr>
        <w:shd w:val="clear" w:color="auto" w:fill="FFFFFF"/>
        <w:suppressAutoHyphens/>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5</w:t>
      </w:r>
      <w:r w:rsidR="00577F1D" w:rsidRPr="006C7CE3">
        <w:rPr>
          <w:rFonts w:eastAsia="Times New Roman" w:cs="Times New Roman"/>
          <w:sz w:val="24"/>
          <w:szCs w:val="24"/>
          <w:lang w:eastAsia="ar-SA"/>
        </w:rPr>
        <w:t>.</w:t>
      </w:r>
      <w:r w:rsidR="008A27C2" w:rsidRPr="006C7CE3">
        <w:rPr>
          <w:rFonts w:eastAsia="Times New Roman" w:cs="Times New Roman"/>
          <w:sz w:val="24"/>
          <w:szCs w:val="24"/>
          <w:lang w:eastAsia="ar-SA"/>
        </w:rPr>
        <w:t>6.</w:t>
      </w:r>
      <w:r w:rsidR="00577F1D" w:rsidRPr="006C7CE3">
        <w:rPr>
          <w:rFonts w:eastAsia="Times New Roman" w:cs="Times New Roman"/>
          <w:sz w:val="24"/>
          <w:szCs w:val="24"/>
          <w:lang w:eastAsia="ar-SA"/>
        </w:rPr>
        <w:t xml:space="preserve"> Стороны пришли к соглашению, что отсрочка платежей за выполненные работы в рамках Договора не является коммерческим кредитом в смысле ст. 823 Гражданского кодекса Российской Федерации и не является основанием для начисления и взимания процентов за пользование денежными средствами на условиях и в порядке, предусмотренных ст. 317.1 Гражданского кодекса Российской Федерации.</w:t>
      </w:r>
    </w:p>
    <w:p w14:paraId="207638B5" w14:textId="77777777" w:rsidR="00F02D90" w:rsidRPr="006C7CE3" w:rsidRDefault="00F02D90" w:rsidP="006E64D3">
      <w:pPr>
        <w:shd w:val="clear" w:color="auto" w:fill="FFFFFF"/>
        <w:suppressAutoHyphens/>
        <w:spacing w:after="0"/>
        <w:ind w:left="-567" w:firstLine="567"/>
        <w:contextualSpacing/>
        <w:rPr>
          <w:rFonts w:eastAsia="Times New Roman" w:cs="Times New Roman"/>
          <w:sz w:val="24"/>
          <w:szCs w:val="24"/>
          <w:lang w:eastAsia="ar-SA"/>
        </w:rPr>
      </w:pPr>
    </w:p>
    <w:p w14:paraId="101EF56F" w14:textId="5726C32A" w:rsidR="0081549B" w:rsidRPr="006C7CE3" w:rsidRDefault="00265ECB" w:rsidP="006E64D3">
      <w:pPr>
        <w:shd w:val="clear" w:color="auto" w:fill="FFFFFF"/>
        <w:tabs>
          <w:tab w:val="left" w:pos="900"/>
        </w:tabs>
        <w:suppressAutoHyphens/>
        <w:spacing w:after="0"/>
        <w:ind w:left="-567" w:firstLine="567"/>
        <w:contextualSpacing/>
        <w:jc w:val="center"/>
        <w:rPr>
          <w:rFonts w:eastAsia="Times New Roman" w:cs="Times New Roman"/>
          <w:b/>
          <w:bCs/>
          <w:sz w:val="24"/>
          <w:szCs w:val="24"/>
          <w:lang w:eastAsia="ar-SA"/>
        </w:rPr>
      </w:pPr>
      <w:r w:rsidRPr="006C7CE3">
        <w:rPr>
          <w:rFonts w:eastAsia="Times New Roman" w:cs="Times New Roman"/>
          <w:b/>
          <w:bCs/>
          <w:sz w:val="24"/>
          <w:szCs w:val="24"/>
          <w:lang w:eastAsia="ar-SA"/>
        </w:rPr>
        <w:t xml:space="preserve">6. </w:t>
      </w:r>
      <w:r w:rsidR="0081549B" w:rsidRPr="006C7CE3">
        <w:rPr>
          <w:rFonts w:eastAsia="Times New Roman" w:cs="Times New Roman"/>
          <w:b/>
          <w:bCs/>
          <w:sz w:val="24"/>
          <w:szCs w:val="24"/>
          <w:lang w:eastAsia="ar-SA"/>
        </w:rPr>
        <w:t xml:space="preserve">ПРАВА И ОБЯЗАННОСТИ </w:t>
      </w:r>
      <w:r w:rsidR="00CB0239" w:rsidRPr="006C7CE3">
        <w:rPr>
          <w:rFonts w:eastAsia="Times New Roman" w:cs="Times New Roman"/>
          <w:b/>
          <w:bCs/>
          <w:sz w:val="24"/>
          <w:szCs w:val="24"/>
          <w:lang w:eastAsia="ar-SA"/>
        </w:rPr>
        <w:t>ЗАКАЗЧИК</w:t>
      </w:r>
      <w:r w:rsidR="00E6686F" w:rsidRPr="006C7CE3">
        <w:rPr>
          <w:rFonts w:eastAsia="Times New Roman" w:cs="Times New Roman"/>
          <w:b/>
          <w:bCs/>
          <w:sz w:val="24"/>
          <w:szCs w:val="24"/>
          <w:lang w:eastAsia="ar-SA"/>
        </w:rPr>
        <w:t>А</w:t>
      </w:r>
    </w:p>
    <w:p w14:paraId="0EBA5CCC" w14:textId="0519FB80" w:rsidR="00A32B4E" w:rsidRPr="006C7CE3" w:rsidRDefault="00A32B4E" w:rsidP="006E64D3">
      <w:pPr>
        <w:suppressAutoHyphens/>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 xml:space="preserve">6.1. Для реализации Договора </w:t>
      </w:r>
      <w:r w:rsidR="00CB0239" w:rsidRPr="006C7CE3">
        <w:rPr>
          <w:rFonts w:eastAsia="Times New Roman" w:cs="Times New Roman"/>
          <w:sz w:val="24"/>
          <w:szCs w:val="24"/>
          <w:lang w:eastAsia="ar-SA"/>
        </w:rPr>
        <w:t>Заказчик</w:t>
      </w:r>
      <w:r w:rsidRPr="006C7CE3">
        <w:rPr>
          <w:rFonts w:eastAsia="Times New Roman" w:cs="Times New Roman"/>
          <w:sz w:val="24"/>
          <w:szCs w:val="24"/>
          <w:lang w:eastAsia="ar-SA"/>
        </w:rPr>
        <w:t xml:space="preserve"> принимает на себя обязательства:</w:t>
      </w:r>
    </w:p>
    <w:p w14:paraId="1E86BDCD" w14:textId="569A6585" w:rsidR="0039638D" w:rsidRPr="006C7CE3" w:rsidRDefault="0039638D" w:rsidP="006E64D3">
      <w:pPr>
        <w:widowControl w:val="0"/>
        <w:shd w:val="clear" w:color="auto" w:fill="FFFFFF"/>
        <w:suppressAutoHyphens/>
        <w:spacing w:after="0"/>
        <w:ind w:left="-567" w:firstLine="567"/>
        <w:contextualSpacing/>
        <w:rPr>
          <w:rFonts w:eastAsia="Andale Sans UI" w:cs="Times New Roman"/>
          <w:kern w:val="2"/>
          <w:sz w:val="24"/>
          <w:szCs w:val="24"/>
        </w:rPr>
      </w:pPr>
      <w:r w:rsidRPr="006C7CE3">
        <w:rPr>
          <w:rFonts w:eastAsia="Andale Sans UI" w:cs="Times New Roman"/>
          <w:kern w:val="2"/>
          <w:sz w:val="24"/>
          <w:szCs w:val="24"/>
        </w:rPr>
        <w:t xml:space="preserve">6.1.1. Передать по акту приема-передачи </w:t>
      </w:r>
      <w:r w:rsidR="006E64D3" w:rsidRPr="006C7CE3">
        <w:rPr>
          <w:rFonts w:cs="Times New Roman"/>
          <w:iCs/>
          <w:sz w:val="24"/>
          <w:szCs w:val="24"/>
        </w:rPr>
        <w:t>Подрядчику</w:t>
      </w:r>
      <w:r w:rsidR="008A27C2" w:rsidRPr="006C7CE3">
        <w:rPr>
          <w:rFonts w:cs="Times New Roman"/>
          <w:iCs/>
          <w:sz w:val="24"/>
          <w:szCs w:val="24"/>
        </w:rPr>
        <w:t xml:space="preserve"> </w:t>
      </w:r>
      <w:r w:rsidRPr="006C7CE3">
        <w:rPr>
          <w:rFonts w:eastAsia="Andale Sans UI" w:cs="Times New Roman"/>
          <w:kern w:val="2"/>
          <w:sz w:val="24"/>
          <w:szCs w:val="24"/>
        </w:rPr>
        <w:t xml:space="preserve">до начала производства работ по Договору место производства работ на Объекте. В случае </w:t>
      </w:r>
      <w:proofErr w:type="spellStart"/>
      <w:r w:rsidRPr="006C7CE3">
        <w:rPr>
          <w:rFonts w:eastAsia="Andale Sans UI" w:cs="Times New Roman"/>
          <w:kern w:val="2"/>
          <w:sz w:val="24"/>
          <w:szCs w:val="24"/>
        </w:rPr>
        <w:t>неподписания</w:t>
      </w:r>
      <w:proofErr w:type="spellEnd"/>
      <w:r w:rsidRPr="006C7CE3">
        <w:rPr>
          <w:rFonts w:eastAsia="Andale Sans UI" w:cs="Times New Roman"/>
          <w:kern w:val="2"/>
          <w:sz w:val="24"/>
          <w:szCs w:val="24"/>
        </w:rPr>
        <w:t xml:space="preserve"> или немотивированного отказа от подписания </w:t>
      </w:r>
      <w:r w:rsidR="0004579D" w:rsidRPr="006C7CE3">
        <w:rPr>
          <w:rFonts w:eastAsia="Andale Sans UI" w:cs="Times New Roman"/>
          <w:kern w:val="2"/>
          <w:sz w:val="24"/>
          <w:szCs w:val="24"/>
        </w:rPr>
        <w:t>Подрядчиком</w:t>
      </w:r>
      <w:r w:rsidRPr="006C7CE3">
        <w:rPr>
          <w:rFonts w:eastAsia="Andale Sans UI" w:cs="Times New Roman"/>
          <w:kern w:val="2"/>
          <w:sz w:val="24"/>
          <w:szCs w:val="24"/>
        </w:rPr>
        <w:t xml:space="preserve"> акта приема-передачи места производства работ в течении 3 (трех) рабочих дней с момента его передачи, место производства работ на Объекте считается принят</w:t>
      </w:r>
      <w:r w:rsidR="000C4BAC" w:rsidRPr="006C7CE3">
        <w:rPr>
          <w:rFonts w:eastAsia="Andale Sans UI" w:cs="Times New Roman"/>
          <w:kern w:val="2"/>
          <w:sz w:val="24"/>
          <w:szCs w:val="24"/>
        </w:rPr>
        <w:t>ым</w:t>
      </w:r>
      <w:r w:rsidRPr="006C7CE3">
        <w:rPr>
          <w:rFonts w:eastAsia="Andale Sans UI" w:cs="Times New Roman"/>
          <w:kern w:val="2"/>
          <w:sz w:val="24"/>
          <w:szCs w:val="24"/>
        </w:rPr>
        <w:t xml:space="preserve"> </w:t>
      </w:r>
      <w:r w:rsidR="0004579D" w:rsidRPr="006C7CE3">
        <w:rPr>
          <w:rFonts w:eastAsia="Andale Sans UI" w:cs="Times New Roman"/>
          <w:kern w:val="2"/>
          <w:sz w:val="24"/>
          <w:szCs w:val="24"/>
        </w:rPr>
        <w:t>Подрядчиком</w:t>
      </w:r>
      <w:r w:rsidRPr="006C7CE3">
        <w:rPr>
          <w:rFonts w:eastAsia="Andale Sans UI" w:cs="Times New Roman"/>
          <w:kern w:val="2"/>
          <w:sz w:val="24"/>
          <w:szCs w:val="24"/>
        </w:rPr>
        <w:t xml:space="preserve"> по акту приема-передачи той датой, которая ук</w:t>
      </w:r>
      <w:r w:rsidR="001E2B72" w:rsidRPr="006C7CE3">
        <w:rPr>
          <w:rFonts w:eastAsia="Andale Sans UI" w:cs="Times New Roman"/>
          <w:kern w:val="2"/>
          <w:sz w:val="24"/>
          <w:szCs w:val="24"/>
        </w:rPr>
        <w:t xml:space="preserve">азана в акте приема-передачи. </w:t>
      </w:r>
    </w:p>
    <w:p w14:paraId="627125D3" w14:textId="6A7A75E7" w:rsidR="004D6F79" w:rsidRPr="006C7CE3" w:rsidRDefault="000A40FC" w:rsidP="006E64D3">
      <w:pPr>
        <w:suppressAutoHyphens/>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lastRenderedPageBreak/>
        <w:t>6.1.</w:t>
      </w:r>
      <w:r w:rsidR="00717498" w:rsidRPr="006C7CE3">
        <w:rPr>
          <w:rFonts w:eastAsia="Times New Roman" w:cs="Times New Roman"/>
          <w:sz w:val="24"/>
          <w:szCs w:val="24"/>
          <w:lang w:eastAsia="ar-SA"/>
        </w:rPr>
        <w:t>2</w:t>
      </w:r>
      <w:r w:rsidRPr="006C7CE3">
        <w:rPr>
          <w:rFonts w:eastAsia="Times New Roman" w:cs="Times New Roman"/>
          <w:sz w:val="24"/>
          <w:szCs w:val="24"/>
          <w:lang w:eastAsia="ar-SA"/>
        </w:rPr>
        <w:t xml:space="preserve">. Направить </w:t>
      </w:r>
      <w:r w:rsidR="006E64D3" w:rsidRPr="006C7CE3">
        <w:rPr>
          <w:rFonts w:cs="Times New Roman"/>
          <w:iCs/>
          <w:sz w:val="24"/>
          <w:szCs w:val="24"/>
        </w:rPr>
        <w:t>Подрядчику</w:t>
      </w:r>
      <w:r w:rsidR="008A27C2" w:rsidRPr="006C7CE3">
        <w:rPr>
          <w:rFonts w:cs="Times New Roman"/>
          <w:iCs/>
          <w:sz w:val="24"/>
          <w:szCs w:val="24"/>
        </w:rPr>
        <w:t xml:space="preserve"> </w:t>
      </w:r>
      <w:r w:rsidRPr="006C7CE3">
        <w:rPr>
          <w:rFonts w:eastAsia="Times New Roman" w:cs="Times New Roman"/>
          <w:sz w:val="24"/>
          <w:szCs w:val="24"/>
          <w:lang w:eastAsia="ar-SA"/>
        </w:rPr>
        <w:t>в 3-дневный срок с даты заключения Договора информационное письмо о персональном составе штата уполномоченных представителей, выполняющих контроль за ходом работ</w:t>
      </w:r>
      <w:r w:rsidR="00B31747" w:rsidRPr="006C7CE3">
        <w:rPr>
          <w:rFonts w:eastAsia="Times New Roman" w:cs="Times New Roman"/>
          <w:sz w:val="24"/>
          <w:szCs w:val="24"/>
          <w:lang w:eastAsia="ar-SA"/>
        </w:rPr>
        <w:t xml:space="preserve"> по Договору</w:t>
      </w:r>
      <w:r w:rsidRPr="006C7CE3">
        <w:rPr>
          <w:rFonts w:eastAsia="Times New Roman" w:cs="Times New Roman"/>
          <w:sz w:val="24"/>
          <w:szCs w:val="24"/>
          <w:lang w:eastAsia="ar-SA"/>
        </w:rPr>
        <w:t>.</w:t>
      </w:r>
    </w:p>
    <w:p w14:paraId="29C4F495" w14:textId="597B63E4" w:rsidR="000A40FC" w:rsidRPr="006C7CE3" w:rsidRDefault="004D6F79" w:rsidP="006E64D3">
      <w:pPr>
        <w:suppressAutoHyphens/>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6.1.</w:t>
      </w:r>
      <w:r w:rsidR="00F005E4" w:rsidRPr="006C7CE3">
        <w:rPr>
          <w:rFonts w:eastAsia="Times New Roman" w:cs="Times New Roman"/>
          <w:sz w:val="24"/>
          <w:szCs w:val="24"/>
          <w:lang w:eastAsia="ar-SA"/>
        </w:rPr>
        <w:t>3</w:t>
      </w:r>
      <w:r w:rsidR="008A70F7" w:rsidRPr="006C7CE3">
        <w:rPr>
          <w:rFonts w:eastAsia="Times New Roman" w:cs="Times New Roman"/>
          <w:sz w:val="24"/>
          <w:szCs w:val="24"/>
          <w:lang w:eastAsia="ar-SA"/>
        </w:rPr>
        <w:t xml:space="preserve">. </w:t>
      </w:r>
      <w:r w:rsidR="00CB0239" w:rsidRPr="006C7CE3">
        <w:rPr>
          <w:rFonts w:eastAsia="Times New Roman" w:cs="Times New Roman"/>
          <w:sz w:val="24"/>
          <w:szCs w:val="24"/>
          <w:lang w:eastAsia="ar-SA"/>
        </w:rPr>
        <w:t>Заказчик</w:t>
      </w:r>
      <w:r w:rsidR="000A40FC" w:rsidRPr="006C7CE3">
        <w:rPr>
          <w:rFonts w:eastAsia="Times New Roman" w:cs="Times New Roman"/>
          <w:sz w:val="24"/>
          <w:szCs w:val="24"/>
          <w:lang w:eastAsia="ar-SA"/>
        </w:rPr>
        <w:t xml:space="preserve"> имеет право в период действия Договора вносить изменения и дополнения в состав штата</w:t>
      </w:r>
      <w:r w:rsidR="00F005E4" w:rsidRPr="006C7CE3">
        <w:rPr>
          <w:rFonts w:eastAsia="Times New Roman" w:cs="Times New Roman"/>
          <w:sz w:val="24"/>
          <w:szCs w:val="24"/>
          <w:lang w:eastAsia="ar-SA"/>
        </w:rPr>
        <w:t xml:space="preserve"> уполномоченных представителей, выполняющих контроль за ходом работ по Договору</w:t>
      </w:r>
      <w:r w:rsidR="000A40FC" w:rsidRPr="006C7CE3">
        <w:rPr>
          <w:rFonts w:eastAsia="Times New Roman" w:cs="Times New Roman"/>
          <w:sz w:val="24"/>
          <w:szCs w:val="24"/>
          <w:lang w:eastAsia="ar-SA"/>
        </w:rPr>
        <w:t xml:space="preserve">. При этом </w:t>
      </w:r>
      <w:r w:rsidR="00CB0239" w:rsidRPr="006C7CE3">
        <w:rPr>
          <w:rFonts w:eastAsia="Times New Roman" w:cs="Times New Roman"/>
          <w:sz w:val="24"/>
          <w:szCs w:val="24"/>
          <w:lang w:eastAsia="ar-SA"/>
        </w:rPr>
        <w:t>Заказчик</w:t>
      </w:r>
      <w:r w:rsidR="000A40FC" w:rsidRPr="006C7CE3">
        <w:rPr>
          <w:rFonts w:eastAsia="Times New Roman" w:cs="Times New Roman"/>
          <w:sz w:val="24"/>
          <w:szCs w:val="24"/>
          <w:lang w:eastAsia="ar-SA"/>
        </w:rPr>
        <w:t xml:space="preserve"> направляет </w:t>
      </w:r>
      <w:r w:rsidR="006E64D3" w:rsidRPr="006C7CE3">
        <w:rPr>
          <w:rFonts w:cs="Times New Roman"/>
          <w:iCs/>
          <w:sz w:val="24"/>
          <w:szCs w:val="24"/>
        </w:rPr>
        <w:t>Подрядчику</w:t>
      </w:r>
      <w:r w:rsidR="008A27C2" w:rsidRPr="006C7CE3">
        <w:rPr>
          <w:rFonts w:cs="Times New Roman"/>
          <w:iCs/>
          <w:sz w:val="24"/>
          <w:szCs w:val="24"/>
        </w:rPr>
        <w:t xml:space="preserve"> </w:t>
      </w:r>
      <w:r w:rsidR="000A40FC" w:rsidRPr="006C7CE3">
        <w:rPr>
          <w:rFonts w:eastAsia="Times New Roman" w:cs="Times New Roman"/>
          <w:sz w:val="24"/>
          <w:szCs w:val="24"/>
          <w:lang w:eastAsia="ar-SA"/>
        </w:rPr>
        <w:t>в 3-дневный срок с момента внесения изменений и дополнений информационное письмо.</w:t>
      </w:r>
    </w:p>
    <w:p w14:paraId="03E7C54F" w14:textId="1C8CE1AC" w:rsidR="00A32B4E" w:rsidRPr="006C7CE3" w:rsidRDefault="00A32B4E" w:rsidP="006E64D3">
      <w:pPr>
        <w:suppressAutoHyphens/>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6.1.</w:t>
      </w:r>
      <w:r w:rsidR="00F005E4" w:rsidRPr="006C7CE3">
        <w:rPr>
          <w:rFonts w:eastAsia="Times New Roman" w:cs="Times New Roman"/>
          <w:sz w:val="24"/>
          <w:szCs w:val="24"/>
          <w:lang w:eastAsia="ar-SA"/>
        </w:rPr>
        <w:t>4</w:t>
      </w:r>
      <w:r w:rsidRPr="006C7CE3">
        <w:rPr>
          <w:rFonts w:eastAsia="Times New Roman" w:cs="Times New Roman"/>
          <w:sz w:val="24"/>
          <w:szCs w:val="24"/>
          <w:lang w:eastAsia="ar-SA"/>
        </w:rPr>
        <w:t>. Организовать контроль за ходом работ</w:t>
      </w:r>
      <w:r w:rsidR="004B7858" w:rsidRPr="006C7CE3">
        <w:rPr>
          <w:rFonts w:eastAsia="Times New Roman" w:cs="Times New Roman"/>
          <w:sz w:val="24"/>
          <w:szCs w:val="24"/>
          <w:lang w:eastAsia="ar-SA"/>
        </w:rPr>
        <w:t xml:space="preserve">, выполняемых в рамках настоящего </w:t>
      </w:r>
      <w:r w:rsidR="00B31747" w:rsidRPr="006C7CE3">
        <w:rPr>
          <w:rFonts w:eastAsia="Times New Roman" w:cs="Times New Roman"/>
          <w:sz w:val="24"/>
          <w:szCs w:val="24"/>
          <w:lang w:eastAsia="ar-SA"/>
        </w:rPr>
        <w:t>Д</w:t>
      </w:r>
      <w:r w:rsidR="004B7858" w:rsidRPr="006C7CE3">
        <w:rPr>
          <w:rFonts w:eastAsia="Times New Roman" w:cs="Times New Roman"/>
          <w:sz w:val="24"/>
          <w:szCs w:val="24"/>
          <w:lang w:eastAsia="ar-SA"/>
        </w:rPr>
        <w:t>оговора</w:t>
      </w:r>
      <w:r w:rsidRPr="006C7CE3">
        <w:rPr>
          <w:rFonts w:eastAsia="Times New Roman" w:cs="Times New Roman"/>
          <w:sz w:val="24"/>
          <w:szCs w:val="24"/>
          <w:lang w:eastAsia="ar-SA"/>
        </w:rPr>
        <w:t xml:space="preserve">, осуществлять приемку выполненных </w:t>
      </w:r>
      <w:r w:rsidR="0004579D" w:rsidRPr="006C7CE3">
        <w:rPr>
          <w:rFonts w:eastAsia="Times New Roman" w:cs="Times New Roman"/>
          <w:sz w:val="24"/>
          <w:szCs w:val="24"/>
          <w:lang w:eastAsia="ar-SA"/>
        </w:rPr>
        <w:t>Подрядчиком</w:t>
      </w:r>
      <w:r w:rsidRPr="006C7CE3">
        <w:rPr>
          <w:rFonts w:eastAsia="Times New Roman" w:cs="Times New Roman"/>
          <w:sz w:val="24"/>
          <w:szCs w:val="24"/>
          <w:lang w:eastAsia="ar-SA"/>
        </w:rPr>
        <w:t xml:space="preserve"> работ в порядке, предусмотренном действующим отраслевым законодательством РФ и другими условиями настоящего Договора.</w:t>
      </w:r>
    </w:p>
    <w:p w14:paraId="6D891E9F" w14:textId="2F46A9AE" w:rsidR="00A32B4E" w:rsidRPr="006C7CE3" w:rsidRDefault="00A32B4E" w:rsidP="006E64D3">
      <w:pPr>
        <w:suppressAutoHyphens/>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6.1.</w:t>
      </w:r>
      <w:r w:rsidR="00F005E4" w:rsidRPr="006C7CE3">
        <w:rPr>
          <w:rFonts w:eastAsia="Times New Roman" w:cs="Times New Roman"/>
          <w:sz w:val="24"/>
          <w:szCs w:val="24"/>
          <w:lang w:eastAsia="ar-SA"/>
        </w:rPr>
        <w:t>5</w:t>
      </w:r>
      <w:r w:rsidRPr="006C7CE3">
        <w:rPr>
          <w:rFonts w:eastAsia="Times New Roman" w:cs="Times New Roman"/>
          <w:sz w:val="24"/>
          <w:szCs w:val="24"/>
          <w:lang w:eastAsia="ar-SA"/>
        </w:rPr>
        <w:t xml:space="preserve">. Производить оплату выполненных </w:t>
      </w:r>
      <w:r w:rsidR="0004579D" w:rsidRPr="006C7CE3">
        <w:rPr>
          <w:rFonts w:eastAsia="Times New Roman" w:cs="Times New Roman"/>
          <w:sz w:val="24"/>
          <w:szCs w:val="24"/>
          <w:lang w:eastAsia="ar-SA"/>
        </w:rPr>
        <w:t>Подрядчиком</w:t>
      </w:r>
      <w:r w:rsidRPr="006C7CE3">
        <w:rPr>
          <w:rFonts w:eastAsia="Times New Roman" w:cs="Times New Roman"/>
          <w:sz w:val="24"/>
          <w:szCs w:val="24"/>
          <w:lang w:eastAsia="ar-SA"/>
        </w:rPr>
        <w:t xml:space="preserve"> работ в порядке</w:t>
      </w:r>
      <w:r w:rsidR="005E31F6" w:rsidRPr="006C7CE3">
        <w:rPr>
          <w:rFonts w:eastAsia="Times New Roman" w:cs="Times New Roman"/>
          <w:sz w:val="24"/>
          <w:szCs w:val="24"/>
          <w:lang w:eastAsia="ar-SA"/>
        </w:rPr>
        <w:t xml:space="preserve"> и на условиях</w:t>
      </w:r>
      <w:r w:rsidRPr="006C7CE3">
        <w:rPr>
          <w:rFonts w:eastAsia="Times New Roman" w:cs="Times New Roman"/>
          <w:sz w:val="24"/>
          <w:szCs w:val="24"/>
          <w:lang w:eastAsia="ar-SA"/>
        </w:rPr>
        <w:t>, предусмотренн</w:t>
      </w:r>
      <w:r w:rsidR="005E31F6" w:rsidRPr="006C7CE3">
        <w:rPr>
          <w:rFonts w:eastAsia="Times New Roman" w:cs="Times New Roman"/>
          <w:sz w:val="24"/>
          <w:szCs w:val="24"/>
          <w:lang w:eastAsia="ar-SA"/>
        </w:rPr>
        <w:t>ых</w:t>
      </w:r>
      <w:r w:rsidRPr="006C7CE3">
        <w:rPr>
          <w:rFonts w:eastAsia="Times New Roman" w:cs="Times New Roman"/>
          <w:sz w:val="24"/>
          <w:szCs w:val="24"/>
          <w:lang w:eastAsia="ar-SA"/>
        </w:rPr>
        <w:t xml:space="preserve"> Договором.</w:t>
      </w:r>
    </w:p>
    <w:p w14:paraId="40689912" w14:textId="44E846F6" w:rsidR="0077718E" w:rsidRPr="006C7CE3" w:rsidRDefault="0077718E" w:rsidP="006E64D3">
      <w:pPr>
        <w:suppressAutoHyphens/>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6.1.</w:t>
      </w:r>
      <w:r w:rsidR="00F005E4" w:rsidRPr="006C7CE3">
        <w:rPr>
          <w:rFonts w:eastAsia="Times New Roman" w:cs="Times New Roman"/>
          <w:sz w:val="24"/>
          <w:szCs w:val="24"/>
          <w:lang w:eastAsia="ar-SA"/>
        </w:rPr>
        <w:t>6</w:t>
      </w:r>
      <w:r w:rsidRPr="006C7CE3">
        <w:rPr>
          <w:rFonts w:eastAsia="Times New Roman" w:cs="Times New Roman"/>
          <w:sz w:val="24"/>
          <w:szCs w:val="24"/>
          <w:lang w:eastAsia="ar-SA"/>
        </w:rPr>
        <w:t>.</w:t>
      </w:r>
      <w:r w:rsidR="002D7A19" w:rsidRPr="006C7CE3">
        <w:rPr>
          <w:rFonts w:eastAsia="Times New Roman" w:cs="Times New Roman"/>
          <w:sz w:val="24"/>
          <w:szCs w:val="24"/>
          <w:lang w:eastAsia="ar-SA"/>
        </w:rPr>
        <w:t xml:space="preserve"> </w:t>
      </w:r>
      <w:r w:rsidR="00CB0239" w:rsidRPr="006C7CE3">
        <w:rPr>
          <w:rFonts w:eastAsia="Times New Roman" w:cs="Times New Roman"/>
          <w:sz w:val="24"/>
          <w:szCs w:val="24"/>
          <w:lang w:eastAsia="ar-SA"/>
        </w:rPr>
        <w:t>Заказчик</w:t>
      </w:r>
      <w:r w:rsidR="002D7A19" w:rsidRPr="006C7CE3">
        <w:rPr>
          <w:rFonts w:eastAsia="Times New Roman" w:cs="Times New Roman"/>
          <w:sz w:val="24"/>
          <w:szCs w:val="24"/>
          <w:lang w:eastAsia="ar-SA"/>
        </w:rPr>
        <w:t xml:space="preserve">, в случае отсутствия мотивированных возражений, обязан принимать работы, выполненные </w:t>
      </w:r>
      <w:r w:rsidR="0004579D" w:rsidRPr="006C7CE3">
        <w:rPr>
          <w:rFonts w:eastAsia="Times New Roman" w:cs="Times New Roman"/>
          <w:sz w:val="24"/>
          <w:szCs w:val="24"/>
          <w:lang w:eastAsia="ar-SA"/>
        </w:rPr>
        <w:t>Подрядчиком</w:t>
      </w:r>
      <w:r w:rsidR="002D7A19" w:rsidRPr="006C7CE3">
        <w:rPr>
          <w:rFonts w:eastAsia="Times New Roman" w:cs="Times New Roman"/>
          <w:sz w:val="24"/>
          <w:szCs w:val="24"/>
          <w:lang w:eastAsia="ar-SA"/>
        </w:rPr>
        <w:t xml:space="preserve">, в срок и на условиях, указанных в Договоре. </w:t>
      </w:r>
      <w:r w:rsidRPr="006C7CE3">
        <w:rPr>
          <w:rFonts w:eastAsia="Times New Roman" w:cs="Times New Roman"/>
          <w:sz w:val="24"/>
          <w:szCs w:val="24"/>
          <w:lang w:eastAsia="ar-SA"/>
        </w:rPr>
        <w:t>В случае отсутствия мотивированных возражений</w:t>
      </w:r>
      <w:r w:rsidR="0015020F" w:rsidRPr="006C7CE3">
        <w:rPr>
          <w:rFonts w:eastAsia="Times New Roman" w:cs="Times New Roman"/>
          <w:sz w:val="24"/>
          <w:szCs w:val="24"/>
          <w:lang w:eastAsia="ar-SA"/>
        </w:rPr>
        <w:t xml:space="preserve"> в течении 10 (десяти) рабочих дней с момента предоставления </w:t>
      </w:r>
      <w:r w:rsidR="0004579D" w:rsidRPr="006C7CE3">
        <w:rPr>
          <w:rFonts w:eastAsia="Times New Roman" w:cs="Times New Roman"/>
          <w:sz w:val="24"/>
          <w:szCs w:val="24"/>
          <w:lang w:eastAsia="ar-SA"/>
        </w:rPr>
        <w:t>Подрядчиком</w:t>
      </w:r>
      <w:r w:rsidR="0015020F" w:rsidRPr="006C7CE3">
        <w:rPr>
          <w:rFonts w:eastAsia="Times New Roman" w:cs="Times New Roman"/>
          <w:sz w:val="24"/>
          <w:szCs w:val="24"/>
          <w:lang w:eastAsia="ar-SA"/>
        </w:rPr>
        <w:t xml:space="preserve"> </w:t>
      </w:r>
      <w:r w:rsidR="0015700D" w:rsidRPr="006C7CE3">
        <w:rPr>
          <w:rFonts w:eastAsia="Times New Roman" w:cs="Times New Roman"/>
          <w:sz w:val="24"/>
          <w:szCs w:val="24"/>
          <w:lang w:eastAsia="ar-SA"/>
        </w:rPr>
        <w:t>по накладному Заказчику</w:t>
      </w:r>
      <w:r w:rsidR="0015020F" w:rsidRPr="006C7CE3">
        <w:rPr>
          <w:rFonts w:eastAsia="Times New Roman" w:cs="Times New Roman"/>
          <w:sz w:val="24"/>
          <w:szCs w:val="24"/>
          <w:lang w:eastAsia="ar-SA"/>
        </w:rPr>
        <w:t xml:space="preserve"> документов, указанных в п.</w:t>
      </w:r>
      <w:r w:rsidR="005D47A3" w:rsidRPr="006C7CE3">
        <w:rPr>
          <w:rFonts w:eastAsia="Times New Roman" w:cs="Times New Roman"/>
          <w:sz w:val="24"/>
          <w:szCs w:val="24"/>
          <w:lang w:eastAsia="ar-SA"/>
        </w:rPr>
        <w:t>8.1. Договора,</w:t>
      </w:r>
      <w:r w:rsidR="00B036E9" w:rsidRPr="006C7CE3">
        <w:rPr>
          <w:rFonts w:eastAsia="Times New Roman" w:cs="Times New Roman"/>
          <w:sz w:val="24"/>
          <w:szCs w:val="24"/>
          <w:lang w:eastAsia="ar-SA"/>
        </w:rPr>
        <w:t xml:space="preserve"> </w:t>
      </w:r>
      <w:r w:rsidR="002D7A19" w:rsidRPr="006C7CE3">
        <w:rPr>
          <w:rFonts w:eastAsia="Times New Roman" w:cs="Times New Roman"/>
          <w:sz w:val="24"/>
          <w:szCs w:val="24"/>
          <w:lang w:eastAsia="ar-SA"/>
        </w:rPr>
        <w:t>работы считаются принятыми без возражений.</w:t>
      </w:r>
    </w:p>
    <w:p w14:paraId="07C5232E" w14:textId="765990D4" w:rsidR="0064360A" w:rsidRPr="006C7CE3" w:rsidRDefault="0064360A" w:rsidP="006E64D3">
      <w:pPr>
        <w:suppressAutoHyphens/>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6.1</w:t>
      </w:r>
      <w:r w:rsidR="00F005E4" w:rsidRPr="006C7CE3">
        <w:rPr>
          <w:rFonts w:eastAsia="Times New Roman" w:cs="Times New Roman"/>
          <w:sz w:val="24"/>
          <w:szCs w:val="24"/>
          <w:lang w:eastAsia="ar-SA"/>
        </w:rPr>
        <w:t>.7</w:t>
      </w:r>
      <w:r w:rsidRPr="006C7CE3">
        <w:rPr>
          <w:rFonts w:eastAsia="Times New Roman" w:cs="Times New Roman"/>
          <w:sz w:val="24"/>
          <w:szCs w:val="24"/>
          <w:lang w:eastAsia="ar-SA"/>
        </w:rPr>
        <w:t>.</w:t>
      </w:r>
      <w:r w:rsidR="00B036E9" w:rsidRPr="006C7CE3">
        <w:rPr>
          <w:rFonts w:eastAsia="Times New Roman" w:cs="Times New Roman"/>
          <w:sz w:val="24"/>
          <w:szCs w:val="24"/>
          <w:lang w:eastAsia="ar-SA"/>
        </w:rPr>
        <w:t xml:space="preserve"> </w:t>
      </w:r>
      <w:r w:rsidR="00CB0239" w:rsidRPr="006C7CE3">
        <w:rPr>
          <w:rFonts w:eastAsia="Times New Roman" w:cs="Times New Roman"/>
          <w:sz w:val="24"/>
          <w:szCs w:val="24"/>
          <w:lang w:eastAsia="ar-SA"/>
        </w:rPr>
        <w:t>Заказчик</w:t>
      </w:r>
      <w:r w:rsidR="00266BED" w:rsidRPr="006C7CE3">
        <w:rPr>
          <w:rFonts w:eastAsia="Times New Roman" w:cs="Times New Roman"/>
          <w:sz w:val="24"/>
          <w:szCs w:val="24"/>
          <w:lang w:eastAsia="ar-SA"/>
        </w:rPr>
        <w:t xml:space="preserve"> обязуется в ходе контроля предпринимать все меры, направленные на невмешательство в хозяйственную деятельность </w:t>
      </w:r>
      <w:r w:rsidR="0004579D" w:rsidRPr="006C7CE3">
        <w:rPr>
          <w:rFonts w:cs="Times New Roman"/>
          <w:iCs/>
          <w:sz w:val="24"/>
          <w:szCs w:val="24"/>
        </w:rPr>
        <w:t>Подрядчика</w:t>
      </w:r>
      <w:r w:rsidR="00266BED" w:rsidRPr="006C7CE3">
        <w:rPr>
          <w:rFonts w:eastAsia="Times New Roman" w:cs="Times New Roman"/>
          <w:sz w:val="24"/>
          <w:szCs w:val="24"/>
          <w:lang w:eastAsia="ar-SA"/>
        </w:rPr>
        <w:t>.</w:t>
      </w:r>
    </w:p>
    <w:p w14:paraId="30E354CF" w14:textId="18FFB0B3" w:rsidR="00266BED" w:rsidRPr="006C7CE3" w:rsidRDefault="00266BED" w:rsidP="006E64D3">
      <w:pPr>
        <w:suppressAutoHyphens/>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6.1.</w:t>
      </w:r>
      <w:r w:rsidR="00F005E4" w:rsidRPr="006C7CE3">
        <w:rPr>
          <w:rFonts w:eastAsia="Times New Roman" w:cs="Times New Roman"/>
          <w:sz w:val="24"/>
          <w:szCs w:val="24"/>
          <w:lang w:eastAsia="ar-SA"/>
        </w:rPr>
        <w:t>8</w:t>
      </w:r>
      <w:r w:rsidRPr="006C7CE3">
        <w:rPr>
          <w:rFonts w:eastAsia="Times New Roman" w:cs="Times New Roman"/>
          <w:sz w:val="24"/>
          <w:szCs w:val="24"/>
          <w:lang w:eastAsia="ar-SA"/>
        </w:rPr>
        <w:t>.</w:t>
      </w:r>
      <w:r w:rsidR="00750863" w:rsidRPr="006C7CE3">
        <w:rPr>
          <w:rFonts w:eastAsia="Times New Roman" w:cs="Times New Roman"/>
          <w:sz w:val="24"/>
          <w:szCs w:val="24"/>
          <w:lang w:eastAsia="ar-SA"/>
        </w:rPr>
        <w:t xml:space="preserve"> </w:t>
      </w:r>
      <w:r w:rsidR="00130E73" w:rsidRPr="006C7CE3">
        <w:rPr>
          <w:rFonts w:eastAsia="Times New Roman" w:cs="Times New Roman"/>
          <w:sz w:val="24"/>
          <w:szCs w:val="24"/>
          <w:lang w:eastAsia="ar-SA"/>
        </w:rPr>
        <w:t>Не позднее 3-х (трех) рабочих дней с момента</w:t>
      </w:r>
      <w:r w:rsidRPr="006C7CE3">
        <w:rPr>
          <w:rFonts w:eastAsia="Times New Roman" w:cs="Times New Roman"/>
          <w:sz w:val="24"/>
          <w:szCs w:val="24"/>
          <w:lang w:eastAsia="ar-SA"/>
        </w:rPr>
        <w:t xml:space="preserve"> изменения условий производства работ, влияющих на объем и срок производства работ по Договору</w:t>
      </w:r>
      <w:r w:rsidR="00130E73" w:rsidRPr="006C7CE3">
        <w:rPr>
          <w:rFonts w:eastAsia="Times New Roman" w:cs="Times New Roman"/>
          <w:sz w:val="24"/>
          <w:szCs w:val="24"/>
          <w:lang w:eastAsia="ar-SA"/>
        </w:rPr>
        <w:t xml:space="preserve">, информировать об этом </w:t>
      </w:r>
      <w:r w:rsidR="0004579D" w:rsidRPr="006C7CE3">
        <w:rPr>
          <w:rFonts w:cs="Times New Roman"/>
          <w:iCs/>
          <w:sz w:val="24"/>
          <w:szCs w:val="24"/>
        </w:rPr>
        <w:t>Подрядчика</w:t>
      </w:r>
      <w:r w:rsidRPr="006C7CE3">
        <w:rPr>
          <w:rFonts w:eastAsia="Times New Roman" w:cs="Times New Roman"/>
          <w:sz w:val="24"/>
          <w:szCs w:val="24"/>
          <w:lang w:eastAsia="ar-SA"/>
        </w:rPr>
        <w:t xml:space="preserve">.  </w:t>
      </w:r>
    </w:p>
    <w:p w14:paraId="1C394C6A" w14:textId="3F3B8F27" w:rsidR="0064360A" w:rsidRPr="006C7CE3" w:rsidRDefault="0064360A" w:rsidP="006E64D3">
      <w:pPr>
        <w:suppressAutoHyphens/>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 xml:space="preserve">6.2. </w:t>
      </w:r>
      <w:r w:rsidR="00D02080" w:rsidRPr="006C7CE3">
        <w:rPr>
          <w:rFonts w:eastAsia="Times New Roman" w:cs="Times New Roman"/>
          <w:sz w:val="24"/>
          <w:szCs w:val="24"/>
          <w:lang w:eastAsia="ar-SA"/>
        </w:rPr>
        <w:t xml:space="preserve">Заказчик </w:t>
      </w:r>
      <w:r w:rsidRPr="006C7CE3">
        <w:rPr>
          <w:rFonts w:eastAsia="Times New Roman" w:cs="Times New Roman"/>
          <w:sz w:val="24"/>
          <w:szCs w:val="24"/>
          <w:lang w:eastAsia="ar-SA"/>
        </w:rPr>
        <w:t>вправе:</w:t>
      </w:r>
    </w:p>
    <w:p w14:paraId="5D352F5C" w14:textId="26D3ED7B" w:rsidR="00A32B4E" w:rsidRPr="006C7CE3" w:rsidRDefault="00A32B4E" w:rsidP="006E64D3">
      <w:pPr>
        <w:suppressAutoHyphens/>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6.</w:t>
      </w:r>
      <w:r w:rsidR="0064360A" w:rsidRPr="006C7CE3">
        <w:rPr>
          <w:rFonts w:eastAsia="Times New Roman" w:cs="Times New Roman"/>
          <w:sz w:val="24"/>
          <w:szCs w:val="24"/>
          <w:lang w:eastAsia="ar-SA"/>
        </w:rPr>
        <w:t>2</w:t>
      </w:r>
      <w:r w:rsidRPr="006C7CE3">
        <w:rPr>
          <w:rFonts w:eastAsia="Times New Roman" w:cs="Times New Roman"/>
          <w:sz w:val="24"/>
          <w:szCs w:val="24"/>
          <w:lang w:eastAsia="ar-SA"/>
        </w:rPr>
        <w:t>.</w:t>
      </w:r>
      <w:r w:rsidR="004D6F79" w:rsidRPr="006C7CE3">
        <w:rPr>
          <w:rFonts w:eastAsia="Times New Roman" w:cs="Times New Roman"/>
          <w:sz w:val="24"/>
          <w:szCs w:val="24"/>
          <w:lang w:eastAsia="ar-SA"/>
        </w:rPr>
        <w:t>1</w:t>
      </w:r>
      <w:r w:rsidR="0064360A" w:rsidRPr="006C7CE3">
        <w:rPr>
          <w:rFonts w:eastAsia="Times New Roman" w:cs="Times New Roman"/>
          <w:sz w:val="24"/>
          <w:szCs w:val="24"/>
          <w:lang w:eastAsia="ar-SA"/>
        </w:rPr>
        <w:t>.</w:t>
      </w:r>
      <w:r w:rsidRPr="006C7CE3">
        <w:rPr>
          <w:rFonts w:eastAsia="Times New Roman" w:cs="Times New Roman"/>
          <w:sz w:val="24"/>
          <w:szCs w:val="24"/>
          <w:lang w:eastAsia="ar-SA"/>
        </w:rPr>
        <w:t xml:space="preserve"> Представители </w:t>
      </w:r>
      <w:r w:rsidR="00CB0239" w:rsidRPr="006C7CE3">
        <w:rPr>
          <w:rFonts w:eastAsia="Times New Roman" w:cs="Times New Roman"/>
          <w:sz w:val="24"/>
          <w:szCs w:val="24"/>
          <w:lang w:eastAsia="ar-SA"/>
        </w:rPr>
        <w:t>Заказчик</w:t>
      </w:r>
      <w:r w:rsidRPr="006C7CE3">
        <w:rPr>
          <w:rFonts w:eastAsia="Times New Roman" w:cs="Times New Roman"/>
          <w:sz w:val="24"/>
          <w:szCs w:val="24"/>
          <w:lang w:eastAsia="ar-SA"/>
        </w:rPr>
        <w:t>а</w:t>
      </w:r>
      <w:r w:rsidR="0064360A" w:rsidRPr="006C7CE3">
        <w:rPr>
          <w:rFonts w:eastAsia="Times New Roman" w:cs="Times New Roman"/>
          <w:sz w:val="24"/>
          <w:szCs w:val="24"/>
          <w:lang w:eastAsia="ar-SA"/>
        </w:rPr>
        <w:t xml:space="preserve">, </w:t>
      </w:r>
      <w:bookmarkStart w:id="0" w:name="_Hlk80694671"/>
      <w:r w:rsidR="00360EDA" w:rsidRPr="006C7CE3">
        <w:rPr>
          <w:rFonts w:eastAsia="Times New Roman" w:cs="Times New Roman"/>
          <w:sz w:val="24"/>
          <w:szCs w:val="24"/>
          <w:lang w:eastAsia="ar-SA"/>
        </w:rPr>
        <w:t>в рамках своих полномочий</w:t>
      </w:r>
      <w:bookmarkEnd w:id="0"/>
      <w:r w:rsidR="00360EDA" w:rsidRPr="006C7CE3">
        <w:rPr>
          <w:rFonts w:eastAsia="Times New Roman" w:cs="Times New Roman"/>
          <w:sz w:val="24"/>
          <w:szCs w:val="24"/>
          <w:lang w:eastAsia="ar-SA"/>
        </w:rPr>
        <w:t xml:space="preserve"> и</w:t>
      </w:r>
      <w:r w:rsidRPr="006C7CE3">
        <w:rPr>
          <w:rFonts w:eastAsia="Times New Roman" w:cs="Times New Roman"/>
          <w:sz w:val="24"/>
          <w:szCs w:val="24"/>
          <w:lang w:eastAsia="ar-SA"/>
        </w:rPr>
        <w:t xml:space="preserve"> при предъявлении соответствующей доверенности</w:t>
      </w:r>
      <w:r w:rsidR="003F34A7" w:rsidRPr="006C7CE3">
        <w:rPr>
          <w:rFonts w:eastAsia="Times New Roman" w:cs="Times New Roman"/>
          <w:sz w:val="24"/>
          <w:szCs w:val="24"/>
          <w:lang w:eastAsia="ar-SA"/>
        </w:rPr>
        <w:t>,</w:t>
      </w:r>
      <w:r w:rsidR="00B036E9" w:rsidRPr="006C7CE3">
        <w:rPr>
          <w:rFonts w:eastAsia="Times New Roman" w:cs="Times New Roman"/>
          <w:sz w:val="24"/>
          <w:szCs w:val="24"/>
          <w:lang w:eastAsia="ar-SA"/>
        </w:rPr>
        <w:t xml:space="preserve"> </w:t>
      </w:r>
      <w:r w:rsidRPr="006C7CE3">
        <w:rPr>
          <w:rFonts w:eastAsia="Times New Roman" w:cs="Times New Roman"/>
          <w:sz w:val="24"/>
          <w:szCs w:val="24"/>
          <w:lang w:eastAsia="ar-SA"/>
        </w:rPr>
        <w:t xml:space="preserve">имеют право беспрепятственного доступа ко всем видам работ на Объекте в любое время суток в течение всего периода </w:t>
      </w:r>
      <w:r w:rsidR="00324103" w:rsidRPr="006C7CE3">
        <w:rPr>
          <w:rFonts w:eastAsia="Times New Roman" w:cs="Times New Roman"/>
          <w:sz w:val="24"/>
          <w:szCs w:val="24"/>
          <w:lang w:eastAsia="ar-SA"/>
        </w:rPr>
        <w:t xml:space="preserve">поставки оборудования, </w:t>
      </w:r>
      <w:r w:rsidRPr="006C7CE3">
        <w:rPr>
          <w:rFonts w:eastAsia="Times New Roman" w:cs="Times New Roman"/>
          <w:sz w:val="24"/>
          <w:szCs w:val="24"/>
          <w:lang w:eastAsia="ar-SA"/>
        </w:rPr>
        <w:t xml:space="preserve">выполнения </w:t>
      </w:r>
      <w:r w:rsidR="00695B53" w:rsidRPr="006C7CE3">
        <w:rPr>
          <w:rFonts w:eastAsia="Andale Sans UI" w:cs="Times New Roman"/>
          <w:kern w:val="2"/>
          <w:sz w:val="24"/>
          <w:szCs w:val="24"/>
        </w:rPr>
        <w:t>строительно-монтажных и</w:t>
      </w:r>
      <w:r w:rsidR="00D85825" w:rsidRPr="006C7CE3">
        <w:rPr>
          <w:rFonts w:eastAsia="Andale Sans UI" w:cs="Times New Roman"/>
          <w:kern w:val="2"/>
          <w:sz w:val="24"/>
          <w:szCs w:val="24"/>
        </w:rPr>
        <w:t xml:space="preserve"> </w:t>
      </w:r>
      <w:r w:rsidR="00695B53" w:rsidRPr="006C7CE3">
        <w:rPr>
          <w:rFonts w:eastAsia="Andale Sans UI" w:cs="Times New Roman"/>
          <w:kern w:val="2"/>
          <w:sz w:val="24"/>
          <w:szCs w:val="24"/>
        </w:rPr>
        <w:t>пуско-наладочных работ</w:t>
      </w:r>
      <w:r w:rsidRPr="006C7CE3">
        <w:rPr>
          <w:rFonts w:eastAsia="Times New Roman" w:cs="Times New Roman"/>
          <w:sz w:val="24"/>
          <w:szCs w:val="24"/>
          <w:lang w:eastAsia="ar-SA"/>
        </w:rPr>
        <w:t>, а также право производить соответствующие записи в Журнале производства работ.</w:t>
      </w:r>
    </w:p>
    <w:p w14:paraId="5C66C6BE" w14:textId="0E885B56" w:rsidR="00A32B4E" w:rsidRPr="006C7CE3" w:rsidRDefault="00A32B4E" w:rsidP="006E64D3">
      <w:pPr>
        <w:suppressAutoHyphens/>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6.</w:t>
      </w:r>
      <w:r w:rsidR="003F34A7" w:rsidRPr="006C7CE3">
        <w:rPr>
          <w:rFonts w:eastAsia="Times New Roman" w:cs="Times New Roman"/>
          <w:sz w:val="24"/>
          <w:szCs w:val="24"/>
          <w:lang w:eastAsia="ar-SA"/>
        </w:rPr>
        <w:t>3</w:t>
      </w:r>
      <w:r w:rsidRPr="006C7CE3">
        <w:rPr>
          <w:rFonts w:eastAsia="Times New Roman" w:cs="Times New Roman"/>
          <w:sz w:val="24"/>
          <w:szCs w:val="24"/>
          <w:lang w:eastAsia="ar-SA"/>
        </w:rPr>
        <w:t xml:space="preserve">. Представители </w:t>
      </w:r>
      <w:r w:rsidR="00CB0239" w:rsidRPr="006C7CE3">
        <w:rPr>
          <w:rFonts w:eastAsia="Times New Roman" w:cs="Times New Roman"/>
          <w:sz w:val="24"/>
          <w:szCs w:val="24"/>
          <w:lang w:eastAsia="ar-SA"/>
        </w:rPr>
        <w:t>Заказчик</w:t>
      </w:r>
      <w:r w:rsidRPr="006C7CE3">
        <w:rPr>
          <w:rFonts w:eastAsia="Times New Roman" w:cs="Times New Roman"/>
          <w:sz w:val="24"/>
          <w:szCs w:val="24"/>
          <w:lang w:eastAsia="ar-SA"/>
        </w:rPr>
        <w:t>а</w:t>
      </w:r>
      <w:r w:rsidR="00B036E9" w:rsidRPr="006C7CE3">
        <w:rPr>
          <w:rFonts w:eastAsia="Times New Roman" w:cs="Times New Roman"/>
          <w:sz w:val="24"/>
          <w:szCs w:val="24"/>
          <w:lang w:eastAsia="ar-SA"/>
        </w:rPr>
        <w:t xml:space="preserve"> </w:t>
      </w:r>
      <w:r w:rsidR="00360EDA" w:rsidRPr="006C7CE3">
        <w:rPr>
          <w:rFonts w:eastAsia="Times New Roman" w:cs="Times New Roman"/>
          <w:sz w:val="24"/>
          <w:szCs w:val="24"/>
          <w:lang w:eastAsia="ar-SA"/>
        </w:rPr>
        <w:t xml:space="preserve">в рамках своих полномочий </w:t>
      </w:r>
      <w:r w:rsidRPr="006C7CE3">
        <w:rPr>
          <w:rFonts w:eastAsia="Times New Roman" w:cs="Times New Roman"/>
          <w:sz w:val="24"/>
          <w:szCs w:val="24"/>
          <w:lang w:eastAsia="ar-SA"/>
        </w:rPr>
        <w:t xml:space="preserve">имеют право выдавать письменные распоряжения (предписания) о приостановке или запрещении </w:t>
      </w:r>
      <w:r w:rsidR="004B7A37" w:rsidRPr="006C7CE3">
        <w:rPr>
          <w:rFonts w:eastAsia="Times New Roman" w:cs="Times New Roman"/>
          <w:sz w:val="24"/>
          <w:szCs w:val="24"/>
          <w:lang w:eastAsia="ar-SA"/>
        </w:rPr>
        <w:t>выполнения строительно-монтажных и пуско-наладочных работ</w:t>
      </w:r>
      <w:r w:rsidRPr="006C7CE3">
        <w:rPr>
          <w:rFonts w:eastAsia="Times New Roman" w:cs="Times New Roman"/>
          <w:sz w:val="24"/>
          <w:szCs w:val="24"/>
          <w:lang w:eastAsia="ar-SA"/>
        </w:rPr>
        <w:t xml:space="preserve"> при нарушении технологии работ, отступлении от проекта производства работ, применении некачественных материалов, невыполнении распоряжений и предписаний </w:t>
      </w:r>
      <w:r w:rsidR="00CB0239" w:rsidRPr="006C7CE3">
        <w:rPr>
          <w:rFonts w:eastAsia="Times New Roman" w:cs="Times New Roman"/>
          <w:sz w:val="24"/>
          <w:szCs w:val="24"/>
          <w:lang w:eastAsia="ar-SA"/>
        </w:rPr>
        <w:t>Заказчик</w:t>
      </w:r>
      <w:r w:rsidRPr="006C7CE3">
        <w:rPr>
          <w:rFonts w:eastAsia="Times New Roman" w:cs="Times New Roman"/>
          <w:sz w:val="24"/>
          <w:szCs w:val="24"/>
          <w:lang w:eastAsia="ar-SA"/>
        </w:rPr>
        <w:t>а,  выявлении нарушений охраны труда, пожарной безопасности, угрожающих жизни и здоровья работников, а так же  работ, грубо нарушающих природоохранное законодательство, при неблагоприятных погодных условиях и по другим причинам, влияющим на качество и сроки выполнения работ.</w:t>
      </w:r>
    </w:p>
    <w:p w14:paraId="6DE35D8F" w14:textId="0B211C09" w:rsidR="00A32B4E" w:rsidRPr="006C7CE3" w:rsidRDefault="00A32B4E" w:rsidP="006E64D3">
      <w:pPr>
        <w:suppressAutoHyphens/>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6.</w:t>
      </w:r>
      <w:r w:rsidR="003F34A7" w:rsidRPr="006C7CE3">
        <w:rPr>
          <w:rFonts w:eastAsia="Times New Roman" w:cs="Times New Roman"/>
          <w:sz w:val="24"/>
          <w:szCs w:val="24"/>
          <w:lang w:eastAsia="ar-SA"/>
        </w:rPr>
        <w:t>4.</w:t>
      </w:r>
      <w:r w:rsidRPr="006C7CE3">
        <w:rPr>
          <w:rFonts w:eastAsia="Times New Roman" w:cs="Times New Roman"/>
          <w:sz w:val="24"/>
          <w:szCs w:val="24"/>
          <w:lang w:eastAsia="ar-SA"/>
        </w:rPr>
        <w:t xml:space="preserve"> </w:t>
      </w:r>
      <w:r w:rsidR="00CB0239" w:rsidRPr="006C7CE3">
        <w:rPr>
          <w:rFonts w:eastAsia="Times New Roman" w:cs="Times New Roman"/>
          <w:sz w:val="24"/>
          <w:szCs w:val="24"/>
          <w:lang w:eastAsia="ar-SA"/>
        </w:rPr>
        <w:t>Заказчик</w:t>
      </w:r>
      <w:r w:rsidR="000B7E8B" w:rsidRPr="006C7CE3">
        <w:rPr>
          <w:rFonts w:eastAsia="Times New Roman" w:cs="Times New Roman"/>
          <w:sz w:val="24"/>
          <w:szCs w:val="24"/>
          <w:lang w:eastAsia="ar-SA"/>
        </w:rPr>
        <w:t xml:space="preserve"> </w:t>
      </w:r>
      <w:r w:rsidR="007C7FC5" w:rsidRPr="006C7CE3">
        <w:rPr>
          <w:rFonts w:eastAsia="Times New Roman" w:cs="Times New Roman"/>
          <w:sz w:val="24"/>
          <w:szCs w:val="24"/>
          <w:lang w:eastAsia="ar-SA"/>
        </w:rPr>
        <w:t xml:space="preserve">в рамках своих полномочий </w:t>
      </w:r>
      <w:r w:rsidR="0064360A" w:rsidRPr="006C7CE3">
        <w:rPr>
          <w:rFonts w:eastAsia="Times New Roman" w:cs="Times New Roman"/>
          <w:sz w:val="24"/>
          <w:szCs w:val="24"/>
          <w:lang w:eastAsia="ar-SA"/>
        </w:rPr>
        <w:t>вправе</w:t>
      </w:r>
      <w:r w:rsidRPr="006C7CE3">
        <w:rPr>
          <w:rFonts w:eastAsia="Times New Roman" w:cs="Times New Roman"/>
          <w:sz w:val="24"/>
          <w:szCs w:val="24"/>
          <w:lang w:eastAsia="ar-SA"/>
        </w:rPr>
        <w:t xml:space="preserve"> осуществля</w:t>
      </w:r>
      <w:r w:rsidR="0064360A" w:rsidRPr="006C7CE3">
        <w:rPr>
          <w:rFonts w:eastAsia="Times New Roman" w:cs="Times New Roman"/>
          <w:sz w:val="24"/>
          <w:szCs w:val="24"/>
          <w:lang w:eastAsia="ar-SA"/>
        </w:rPr>
        <w:t>ть</w:t>
      </w:r>
      <w:r w:rsidRPr="006C7CE3">
        <w:rPr>
          <w:rFonts w:eastAsia="Times New Roman" w:cs="Times New Roman"/>
          <w:sz w:val="24"/>
          <w:szCs w:val="24"/>
          <w:lang w:eastAsia="ar-SA"/>
        </w:rPr>
        <w:t xml:space="preserve"> контроль исполнения </w:t>
      </w:r>
      <w:r w:rsidR="0004579D" w:rsidRPr="006C7CE3">
        <w:rPr>
          <w:rFonts w:eastAsia="Times New Roman" w:cs="Times New Roman"/>
          <w:sz w:val="24"/>
          <w:szCs w:val="24"/>
          <w:lang w:eastAsia="ar-SA"/>
        </w:rPr>
        <w:t>Подрядчиком</w:t>
      </w:r>
      <w:r w:rsidRPr="006C7CE3">
        <w:rPr>
          <w:rFonts w:eastAsia="Times New Roman" w:cs="Times New Roman"/>
          <w:sz w:val="24"/>
          <w:szCs w:val="24"/>
          <w:lang w:eastAsia="ar-SA"/>
        </w:rPr>
        <w:t xml:space="preserve"> обязательств по организации и проведению </w:t>
      </w:r>
      <w:r w:rsidR="006E6579" w:rsidRPr="006C7CE3">
        <w:rPr>
          <w:rFonts w:eastAsia="Times New Roman" w:cs="Times New Roman"/>
          <w:sz w:val="24"/>
          <w:szCs w:val="24"/>
          <w:lang w:eastAsia="ar-SA"/>
        </w:rPr>
        <w:t>строительно-монтажных и пуско-наладочных работ</w:t>
      </w:r>
      <w:r w:rsidRPr="006C7CE3">
        <w:rPr>
          <w:rFonts w:eastAsia="Times New Roman" w:cs="Times New Roman"/>
          <w:sz w:val="24"/>
          <w:szCs w:val="24"/>
          <w:lang w:eastAsia="ar-SA"/>
        </w:rPr>
        <w:t>, а также обеспечению качества работ и используемых материалов.</w:t>
      </w:r>
    </w:p>
    <w:p w14:paraId="46891E6D" w14:textId="5524F135" w:rsidR="00A32B4E" w:rsidRPr="006C7CE3" w:rsidRDefault="00A32B4E" w:rsidP="006E64D3">
      <w:pPr>
        <w:suppressAutoHyphens/>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6.</w:t>
      </w:r>
      <w:r w:rsidR="003F34A7" w:rsidRPr="006C7CE3">
        <w:rPr>
          <w:rFonts w:eastAsia="Times New Roman" w:cs="Times New Roman"/>
          <w:sz w:val="24"/>
          <w:szCs w:val="24"/>
          <w:lang w:eastAsia="ar-SA"/>
        </w:rPr>
        <w:t>5</w:t>
      </w:r>
      <w:r w:rsidR="0064360A" w:rsidRPr="006C7CE3">
        <w:rPr>
          <w:rFonts w:eastAsia="Times New Roman" w:cs="Times New Roman"/>
          <w:sz w:val="24"/>
          <w:szCs w:val="24"/>
          <w:lang w:eastAsia="ar-SA"/>
        </w:rPr>
        <w:t>.</w:t>
      </w:r>
      <w:r w:rsidRPr="006C7CE3">
        <w:rPr>
          <w:rFonts w:eastAsia="Times New Roman" w:cs="Times New Roman"/>
          <w:sz w:val="24"/>
          <w:szCs w:val="24"/>
          <w:lang w:eastAsia="ar-SA"/>
        </w:rPr>
        <w:t xml:space="preserve"> </w:t>
      </w:r>
      <w:r w:rsidR="00CB0239" w:rsidRPr="006C7CE3">
        <w:rPr>
          <w:rFonts w:eastAsia="Times New Roman" w:cs="Times New Roman"/>
          <w:sz w:val="24"/>
          <w:szCs w:val="24"/>
          <w:lang w:eastAsia="ar-SA"/>
        </w:rPr>
        <w:t>Заказчик</w:t>
      </w:r>
      <w:r w:rsidR="00633A79" w:rsidRPr="006C7CE3">
        <w:rPr>
          <w:rFonts w:eastAsia="Times New Roman" w:cs="Times New Roman"/>
          <w:sz w:val="24"/>
          <w:szCs w:val="24"/>
          <w:lang w:eastAsia="ar-SA"/>
        </w:rPr>
        <w:t>,</w:t>
      </w:r>
      <w:r w:rsidR="00B036E9" w:rsidRPr="006C7CE3">
        <w:rPr>
          <w:rFonts w:eastAsia="Times New Roman" w:cs="Times New Roman"/>
          <w:sz w:val="24"/>
          <w:szCs w:val="24"/>
          <w:lang w:eastAsia="ar-SA"/>
        </w:rPr>
        <w:t xml:space="preserve"> </w:t>
      </w:r>
      <w:r w:rsidR="007C7FC5" w:rsidRPr="006C7CE3">
        <w:rPr>
          <w:rFonts w:eastAsia="Times New Roman" w:cs="Times New Roman"/>
          <w:sz w:val="24"/>
          <w:szCs w:val="24"/>
          <w:lang w:eastAsia="ar-SA"/>
        </w:rPr>
        <w:t>в рамках своих полномочий</w:t>
      </w:r>
      <w:r w:rsidR="00633A79" w:rsidRPr="006C7CE3">
        <w:rPr>
          <w:rFonts w:eastAsia="Times New Roman" w:cs="Times New Roman"/>
          <w:sz w:val="24"/>
          <w:szCs w:val="24"/>
          <w:lang w:eastAsia="ar-SA"/>
        </w:rPr>
        <w:t>,</w:t>
      </w:r>
      <w:r w:rsidRPr="006C7CE3">
        <w:rPr>
          <w:rFonts w:eastAsia="Times New Roman" w:cs="Times New Roman"/>
          <w:sz w:val="24"/>
          <w:szCs w:val="24"/>
          <w:lang w:eastAsia="ar-SA"/>
        </w:rPr>
        <w:t xml:space="preserve"> име</w:t>
      </w:r>
      <w:r w:rsidR="00543F3B" w:rsidRPr="006C7CE3">
        <w:rPr>
          <w:rFonts w:eastAsia="Times New Roman" w:cs="Times New Roman"/>
          <w:sz w:val="24"/>
          <w:szCs w:val="24"/>
          <w:lang w:eastAsia="ar-SA"/>
        </w:rPr>
        <w:t>е</w:t>
      </w:r>
      <w:r w:rsidRPr="006C7CE3">
        <w:rPr>
          <w:rFonts w:eastAsia="Times New Roman" w:cs="Times New Roman"/>
          <w:sz w:val="24"/>
          <w:szCs w:val="24"/>
          <w:lang w:eastAsia="ar-SA"/>
        </w:rPr>
        <w:t>т право выдавать письменные распоряжения</w:t>
      </w:r>
      <w:r w:rsidR="006E7BA2" w:rsidRPr="006C7CE3">
        <w:rPr>
          <w:rFonts w:eastAsia="Times New Roman" w:cs="Times New Roman"/>
          <w:sz w:val="24"/>
          <w:szCs w:val="24"/>
          <w:lang w:eastAsia="ar-SA"/>
        </w:rPr>
        <w:t xml:space="preserve"> (предписания)</w:t>
      </w:r>
      <w:r w:rsidRPr="006C7CE3">
        <w:rPr>
          <w:rFonts w:eastAsia="Times New Roman" w:cs="Times New Roman"/>
          <w:sz w:val="24"/>
          <w:szCs w:val="24"/>
          <w:lang w:eastAsia="ar-SA"/>
        </w:rPr>
        <w:t xml:space="preserve"> о приостановке или запрещении </w:t>
      </w:r>
      <w:r w:rsidR="006E6579" w:rsidRPr="006C7CE3">
        <w:rPr>
          <w:rFonts w:eastAsia="Times New Roman" w:cs="Times New Roman"/>
          <w:sz w:val="24"/>
          <w:szCs w:val="24"/>
          <w:lang w:eastAsia="ar-SA"/>
        </w:rPr>
        <w:t xml:space="preserve">строительно-монтажных и пуско-наладочных работ </w:t>
      </w:r>
      <w:r w:rsidRPr="006C7CE3">
        <w:rPr>
          <w:rFonts w:eastAsia="Times New Roman" w:cs="Times New Roman"/>
          <w:sz w:val="24"/>
          <w:szCs w:val="24"/>
          <w:lang w:eastAsia="ar-SA"/>
        </w:rPr>
        <w:t>при нарушении технологии работ, отступлении от проекта производства работ, применении некачественных материалов.</w:t>
      </w:r>
    </w:p>
    <w:p w14:paraId="15610F98" w14:textId="1E8B7906" w:rsidR="00A32B4E" w:rsidRPr="006C7CE3" w:rsidRDefault="00A32B4E" w:rsidP="006E64D3">
      <w:pPr>
        <w:suppressAutoHyphens/>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6.</w:t>
      </w:r>
      <w:r w:rsidR="003F34A7" w:rsidRPr="006C7CE3">
        <w:rPr>
          <w:rFonts w:eastAsia="Times New Roman" w:cs="Times New Roman"/>
          <w:sz w:val="24"/>
          <w:szCs w:val="24"/>
          <w:lang w:eastAsia="ar-SA"/>
        </w:rPr>
        <w:t>6</w:t>
      </w:r>
      <w:r w:rsidR="0064360A" w:rsidRPr="006C7CE3">
        <w:rPr>
          <w:rFonts w:eastAsia="Times New Roman" w:cs="Times New Roman"/>
          <w:sz w:val="24"/>
          <w:szCs w:val="24"/>
          <w:lang w:eastAsia="ar-SA"/>
        </w:rPr>
        <w:t>.</w:t>
      </w:r>
      <w:r w:rsidRPr="006C7CE3">
        <w:rPr>
          <w:rFonts w:eastAsia="Times New Roman" w:cs="Times New Roman"/>
          <w:sz w:val="24"/>
          <w:szCs w:val="24"/>
          <w:lang w:eastAsia="ar-SA"/>
        </w:rPr>
        <w:t xml:space="preserve"> </w:t>
      </w:r>
      <w:r w:rsidR="00CB0239" w:rsidRPr="006C7CE3">
        <w:rPr>
          <w:rFonts w:eastAsia="Times New Roman" w:cs="Times New Roman"/>
          <w:sz w:val="24"/>
          <w:szCs w:val="24"/>
          <w:lang w:eastAsia="ar-SA"/>
        </w:rPr>
        <w:t>Заказчик</w:t>
      </w:r>
      <w:r w:rsidRPr="006C7CE3">
        <w:rPr>
          <w:rFonts w:eastAsia="Times New Roman" w:cs="Times New Roman"/>
          <w:sz w:val="24"/>
          <w:szCs w:val="24"/>
          <w:lang w:eastAsia="ar-SA"/>
        </w:rPr>
        <w:t xml:space="preserve"> вправе запрашивать</w:t>
      </w:r>
      <w:r w:rsidR="0064360A" w:rsidRPr="006C7CE3">
        <w:rPr>
          <w:rFonts w:eastAsia="Times New Roman" w:cs="Times New Roman"/>
          <w:sz w:val="24"/>
          <w:szCs w:val="24"/>
          <w:lang w:eastAsia="ar-SA"/>
        </w:rPr>
        <w:t xml:space="preserve"> у </w:t>
      </w:r>
      <w:r w:rsidR="0004579D" w:rsidRPr="006C7CE3">
        <w:rPr>
          <w:rFonts w:cs="Times New Roman"/>
          <w:iCs/>
          <w:sz w:val="24"/>
          <w:szCs w:val="24"/>
        </w:rPr>
        <w:t>Подрядчика</w:t>
      </w:r>
      <w:r w:rsidR="00D02080" w:rsidRPr="006C7CE3">
        <w:rPr>
          <w:rFonts w:cs="Times New Roman"/>
          <w:iCs/>
          <w:sz w:val="24"/>
          <w:szCs w:val="24"/>
        </w:rPr>
        <w:t xml:space="preserve"> </w:t>
      </w:r>
      <w:r w:rsidRPr="006C7CE3">
        <w:rPr>
          <w:rFonts w:eastAsia="Times New Roman" w:cs="Times New Roman"/>
          <w:sz w:val="24"/>
          <w:szCs w:val="24"/>
          <w:lang w:eastAsia="ar-SA"/>
        </w:rPr>
        <w:t>информацию,</w:t>
      </w:r>
      <w:r w:rsidR="007C7FC5" w:rsidRPr="006C7CE3">
        <w:rPr>
          <w:rFonts w:eastAsia="Times New Roman" w:cs="Times New Roman"/>
          <w:sz w:val="24"/>
          <w:szCs w:val="24"/>
          <w:lang w:eastAsia="ar-SA"/>
        </w:rPr>
        <w:t xml:space="preserve"> непосредственно </w:t>
      </w:r>
      <w:r w:rsidRPr="006C7CE3">
        <w:rPr>
          <w:rFonts w:eastAsia="Times New Roman" w:cs="Times New Roman"/>
          <w:sz w:val="24"/>
          <w:szCs w:val="24"/>
          <w:lang w:eastAsia="ar-SA"/>
        </w:rPr>
        <w:t xml:space="preserve">касающуюся </w:t>
      </w:r>
      <w:r w:rsidR="001E2B72" w:rsidRPr="006C7CE3">
        <w:rPr>
          <w:rFonts w:eastAsia="Times New Roman" w:cs="Times New Roman"/>
          <w:sz w:val="24"/>
          <w:szCs w:val="24"/>
          <w:lang w:eastAsia="ar-SA"/>
        </w:rPr>
        <w:t xml:space="preserve">поставки и </w:t>
      </w:r>
      <w:r w:rsidRPr="006C7CE3">
        <w:rPr>
          <w:rFonts w:eastAsia="Times New Roman" w:cs="Times New Roman"/>
          <w:sz w:val="24"/>
          <w:szCs w:val="24"/>
          <w:lang w:eastAsia="ar-SA"/>
        </w:rPr>
        <w:t>проведения работ по Договору на Объекте.</w:t>
      </w:r>
    </w:p>
    <w:p w14:paraId="47A00572" w14:textId="19745504" w:rsidR="00A32B4E" w:rsidRPr="006C7CE3" w:rsidRDefault="00A32B4E" w:rsidP="006E64D3">
      <w:pPr>
        <w:pStyle w:val="ac"/>
        <w:suppressAutoHyphens/>
        <w:ind w:left="-567" w:firstLine="567"/>
        <w:contextualSpacing/>
        <w:jc w:val="both"/>
        <w:rPr>
          <w:rFonts w:ascii="Times New Roman" w:eastAsia="Andale Sans UI" w:hAnsi="Times New Roman" w:cs="Times New Roman"/>
          <w:spacing w:val="-1"/>
          <w:kern w:val="2"/>
          <w:sz w:val="24"/>
          <w:szCs w:val="24"/>
        </w:rPr>
      </w:pPr>
      <w:r w:rsidRPr="006C7CE3">
        <w:rPr>
          <w:rFonts w:ascii="Times New Roman" w:eastAsia="Times New Roman" w:hAnsi="Times New Roman" w:cs="Times New Roman"/>
          <w:sz w:val="24"/>
          <w:szCs w:val="24"/>
          <w:lang w:eastAsia="ar-SA"/>
        </w:rPr>
        <w:t>6.</w:t>
      </w:r>
      <w:r w:rsidR="003F34A7" w:rsidRPr="006C7CE3">
        <w:rPr>
          <w:rFonts w:ascii="Times New Roman" w:eastAsia="Times New Roman" w:hAnsi="Times New Roman" w:cs="Times New Roman"/>
          <w:sz w:val="24"/>
          <w:szCs w:val="24"/>
          <w:lang w:eastAsia="ar-SA"/>
        </w:rPr>
        <w:t>7</w:t>
      </w:r>
      <w:r w:rsidR="0064360A" w:rsidRPr="006C7CE3">
        <w:rPr>
          <w:rFonts w:ascii="Times New Roman" w:eastAsia="Times New Roman" w:hAnsi="Times New Roman" w:cs="Times New Roman"/>
          <w:sz w:val="24"/>
          <w:szCs w:val="24"/>
          <w:lang w:eastAsia="ar-SA"/>
        </w:rPr>
        <w:t>.</w:t>
      </w:r>
      <w:r w:rsidRPr="006C7CE3">
        <w:rPr>
          <w:rFonts w:ascii="Times New Roman" w:eastAsia="Andale Sans UI" w:hAnsi="Times New Roman" w:cs="Times New Roman"/>
          <w:spacing w:val="-1"/>
          <w:kern w:val="2"/>
          <w:sz w:val="24"/>
          <w:szCs w:val="24"/>
        </w:rPr>
        <w:t xml:space="preserve"> </w:t>
      </w:r>
      <w:r w:rsidR="000B7E8B" w:rsidRPr="006C7CE3">
        <w:rPr>
          <w:rFonts w:ascii="Times New Roman" w:eastAsia="Andale Sans UI" w:hAnsi="Times New Roman" w:cs="Times New Roman"/>
          <w:spacing w:val="-1"/>
          <w:kern w:val="2"/>
          <w:sz w:val="24"/>
          <w:szCs w:val="24"/>
        </w:rPr>
        <w:t>О</w:t>
      </w:r>
      <w:r w:rsidRPr="006C7CE3">
        <w:rPr>
          <w:rFonts w:ascii="Times New Roman" w:eastAsia="Andale Sans UI" w:hAnsi="Times New Roman" w:cs="Times New Roman"/>
          <w:spacing w:val="-1"/>
          <w:kern w:val="2"/>
          <w:sz w:val="24"/>
          <w:szCs w:val="24"/>
        </w:rPr>
        <w:t xml:space="preserve">существлять приемку выполненных </w:t>
      </w:r>
      <w:r w:rsidR="0004579D" w:rsidRPr="006C7CE3">
        <w:rPr>
          <w:rFonts w:ascii="Times New Roman" w:eastAsia="Andale Sans UI" w:hAnsi="Times New Roman" w:cs="Times New Roman"/>
          <w:spacing w:val="-1"/>
          <w:kern w:val="2"/>
          <w:sz w:val="24"/>
          <w:szCs w:val="24"/>
        </w:rPr>
        <w:t>Подрядчиком</w:t>
      </w:r>
      <w:r w:rsidRPr="006C7CE3">
        <w:rPr>
          <w:rFonts w:ascii="Times New Roman" w:eastAsia="Andale Sans UI" w:hAnsi="Times New Roman" w:cs="Times New Roman"/>
          <w:spacing w:val="-1"/>
          <w:kern w:val="2"/>
          <w:sz w:val="24"/>
          <w:szCs w:val="24"/>
        </w:rPr>
        <w:t xml:space="preserve"> работ </w:t>
      </w:r>
      <w:r w:rsidR="005500C8" w:rsidRPr="006C7CE3">
        <w:rPr>
          <w:rFonts w:ascii="Times New Roman" w:eastAsia="Andale Sans UI" w:hAnsi="Times New Roman" w:cs="Times New Roman"/>
          <w:kern w:val="2"/>
          <w:sz w:val="24"/>
          <w:szCs w:val="24"/>
        </w:rPr>
        <w:t xml:space="preserve">по </w:t>
      </w:r>
      <w:r w:rsidR="005500C8" w:rsidRPr="006C7CE3">
        <w:rPr>
          <w:rFonts w:ascii="Times New Roman" w:eastAsia="Times New Roman" w:hAnsi="Times New Roman" w:cs="Times New Roman"/>
          <w:sz w:val="24"/>
          <w:szCs w:val="24"/>
          <w:lang w:eastAsia="ar-SA"/>
        </w:rPr>
        <w:t>монтажу и пуско-наладке оборудования</w:t>
      </w:r>
      <w:r w:rsidR="005500C8" w:rsidRPr="006C7CE3">
        <w:rPr>
          <w:rFonts w:ascii="Times New Roman" w:eastAsia="Andale Sans UI" w:hAnsi="Times New Roman" w:cs="Times New Roman"/>
          <w:kern w:val="2"/>
          <w:sz w:val="24"/>
          <w:szCs w:val="24"/>
        </w:rPr>
        <w:t xml:space="preserve"> </w:t>
      </w:r>
      <w:r w:rsidRPr="006C7CE3">
        <w:rPr>
          <w:rFonts w:ascii="Times New Roman" w:eastAsia="Andale Sans UI" w:hAnsi="Times New Roman" w:cs="Times New Roman"/>
          <w:spacing w:val="-1"/>
          <w:kern w:val="2"/>
          <w:sz w:val="24"/>
          <w:szCs w:val="24"/>
        </w:rPr>
        <w:t>в порядке, предусмотренном действующим законодательством РФ и условиями настоящего Договора.</w:t>
      </w:r>
    </w:p>
    <w:p w14:paraId="60FDCE57" w14:textId="2E4BCF77" w:rsidR="0064360A" w:rsidRPr="006C7CE3" w:rsidRDefault="00266BED" w:rsidP="006E64D3">
      <w:pPr>
        <w:widowControl w:val="0"/>
        <w:shd w:val="clear" w:color="auto" w:fill="FFFFFF"/>
        <w:tabs>
          <w:tab w:val="num" w:pos="993"/>
          <w:tab w:val="left" w:pos="1133"/>
        </w:tabs>
        <w:suppressAutoHyphens/>
        <w:spacing w:after="0"/>
        <w:ind w:left="-567" w:firstLine="567"/>
        <w:contextualSpacing/>
        <w:rPr>
          <w:rFonts w:eastAsia="Andale Sans UI" w:cs="Times New Roman"/>
          <w:bCs/>
          <w:iCs/>
          <w:spacing w:val="-1"/>
          <w:kern w:val="2"/>
          <w:sz w:val="24"/>
          <w:szCs w:val="24"/>
        </w:rPr>
      </w:pPr>
      <w:bookmarkStart w:id="1" w:name="_Toc306337193"/>
      <w:bookmarkStart w:id="2" w:name="_Toc306338088"/>
      <w:bookmarkStart w:id="3" w:name="_Toc306338667"/>
      <w:bookmarkStart w:id="4" w:name="_Toc306337184"/>
      <w:bookmarkStart w:id="5" w:name="_Toc306338079"/>
      <w:bookmarkStart w:id="6" w:name="_Toc306338658"/>
      <w:bookmarkEnd w:id="1"/>
      <w:bookmarkEnd w:id="2"/>
      <w:bookmarkEnd w:id="3"/>
      <w:r w:rsidRPr="006C7CE3">
        <w:rPr>
          <w:rFonts w:eastAsia="Andale Sans UI" w:cs="Times New Roman"/>
          <w:spacing w:val="-1"/>
          <w:kern w:val="2"/>
          <w:sz w:val="24"/>
          <w:szCs w:val="24"/>
        </w:rPr>
        <w:t>6</w:t>
      </w:r>
      <w:r w:rsidR="0064360A" w:rsidRPr="006C7CE3">
        <w:rPr>
          <w:rFonts w:eastAsia="Andale Sans UI" w:cs="Times New Roman"/>
          <w:bCs/>
          <w:iCs/>
          <w:spacing w:val="-1"/>
          <w:kern w:val="2"/>
          <w:sz w:val="24"/>
          <w:szCs w:val="24"/>
        </w:rPr>
        <w:t>.</w:t>
      </w:r>
      <w:r w:rsidR="003F34A7" w:rsidRPr="006C7CE3">
        <w:rPr>
          <w:rFonts w:eastAsia="Andale Sans UI" w:cs="Times New Roman"/>
          <w:bCs/>
          <w:iCs/>
          <w:spacing w:val="-1"/>
          <w:kern w:val="2"/>
          <w:sz w:val="24"/>
          <w:szCs w:val="24"/>
        </w:rPr>
        <w:t>8</w:t>
      </w:r>
      <w:r w:rsidRPr="006C7CE3">
        <w:rPr>
          <w:rFonts w:eastAsia="Andale Sans UI" w:cs="Times New Roman"/>
          <w:bCs/>
          <w:iCs/>
          <w:spacing w:val="-1"/>
          <w:kern w:val="2"/>
          <w:sz w:val="24"/>
          <w:szCs w:val="24"/>
        </w:rPr>
        <w:t>.</w:t>
      </w:r>
      <w:r w:rsidR="0064360A" w:rsidRPr="006C7CE3">
        <w:rPr>
          <w:rFonts w:eastAsia="Andale Sans UI" w:cs="Times New Roman"/>
          <w:bCs/>
          <w:iCs/>
          <w:spacing w:val="-1"/>
          <w:kern w:val="2"/>
          <w:sz w:val="24"/>
          <w:szCs w:val="24"/>
        </w:rPr>
        <w:t xml:space="preserve"> </w:t>
      </w:r>
      <w:r w:rsidR="00CB0239" w:rsidRPr="006C7CE3">
        <w:rPr>
          <w:rFonts w:eastAsia="Times New Roman" w:cs="Times New Roman"/>
          <w:sz w:val="24"/>
          <w:szCs w:val="24"/>
          <w:lang w:eastAsia="ar-SA"/>
        </w:rPr>
        <w:t>Заказчик</w:t>
      </w:r>
      <w:r w:rsidR="0064360A" w:rsidRPr="006C7CE3">
        <w:rPr>
          <w:rFonts w:eastAsia="Andale Sans UI" w:cs="Times New Roman"/>
          <w:bCs/>
          <w:iCs/>
          <w:spacing w:val="-1"/>
          <w:kern w:val="2"/>
          <w:sz w:val="24"/>
          <w:szCs w:val="24"/>
        </w:rPr>
        <w:t xml:space="preserve"> вправе давать </w:t>
      </w:r>
      <w:r w:rsidR="006E64D3" w:rsidRPr="006C7CE3">
        <w:rPr>
          <w:rFonts w:cs="Times New Roman"/>
          <w:iCs/>
          <w:sz w:val="24"/>
          <w:szCs w:val="24"/>
        </w:rPr>
        <w:t>Подрядчику</w:t>
      </w:r>
      <w:r w:rsidR="00D02080" w:rsidRPr="006C7CE3">
        <w:rPr>
          <w:rFonts w:cs="Times New Roman"/>
          <w:iCs/>
          <w:sz w:val="24"/>
          <w:szCs w:val="24"/>
        </w:rPr>
        <w:t xml:space="preserve"> </w:t>
      </w:r>
      <w:r w:rsidR="0064360A" w:rsidRPr="006C7CE3">
        <w:rPr>
          <w:rFonts w:eastAsia="Andale Sans UI" w:cs="Times New Roman"/>
          <w:bCs/>
          <w:iCs/>
          <w:spacing w:val="-1"/>
          <w:kern w:val="2"/>
          <w:sz w:val="24"/>
          <w:szCs w:val="24"/>
        </w:rPr>
        <w:t>письменные предписания:</w:t>
      </w:r>
      <w:bookmarkEnd w:id="4"/>
      <w:bookmarkEnd w:id="5"/>
      <w:bookmarkEnd w:id="6"/>
    </w:p>
    <w:p w14:paraId="03E1B6FA" w14:textId="16A755CF" w:rsidR="0064360A" w:rsidRPr="006C7CE3" w:rsidRDefault="0064360A" w:rsidP="006E64D3">
      <w:pPr>
        <w:widowControl w:val="0"/>
        <w:shd w:val="clear" w:color="auto" w:fill="FFFFFF"/>
        <w:tabs>
          <w:tab w:val="num" w:pos="993"/>
          <w:tab w:val="left" w:pos="1133"/>
        </w:tabs>
        <w:suppressAutoHyphens/>
        <w:spacing w:after="0"/>
        <w:ind w:left="-567" w:firstLine="567"/>
        <w:contextualSpacing/>
        <w:rPr>
          <w:rFonts w:eastAsia="Andale Sans UI" w:cs="Times New Roman"/>
          <w:bCs/>
          <w:iCs/>
          <w:spacing w:val="-1"/>
          <w:kern w:val="2"/>
          <w:sz w:val="24"/>
          <w:szCs w:val="24"/>
        </w:rPr>
      </w:pPr>
      <w:bookmarkStart w:id="7" w:name="_Toc306337185"/>
      <w:bookmarkStart w:id="8" w:name="_Toc306338080"/>
      <w:bookmarkStart w:id="9" w:name="_Toc306338659"/>
      <w:r w:rsidRPr="006C7CE3">
        <w:rPr>
          <w:rFonts w:eastAsia="Andale Sans UI" w:cs="Times New Roman"/>
          <w:bCs/>
          <w:iCs/>
          <w:spacing w:val="-1"/>
          <w:kern w:val="2"/>
          <w:sz w:val="24"/>
          <w:szCs w:val="24"/>
        </w:rPr>
        <w:t>- об удалении со строительной площадки/места производства работ в установленные сроки материалов, конструкций, изделий и оборудования, не соответствующих требованием настоящего Договора и законодательства РФ;</w:t>
      </w:r>
      <w:bookmarkEnd w:id="7"/>
      <w:bookmarkEnd w:id="8"/>
      <w:bookmarkEnd w:id="9"/>
    </w:p>
    <w:p w14:paraId="0535405C" w14:textId="6F5D66E0" w:rsidR="0064360A" w:rsidRPr="006C7CE3" w:rsidRDefault="0064360A" w:rsidP="006E64D3">
      <w:pPr>
        <w:widowControl w:val="0"/>
        <w:shd w:val="clear" w:color="auto" w:fill="FFFFFF"/>
        <w:tabs>
          <w:tab w:val="num" w:pos="993"/>
          <w:tab w:val="left" w:pos="1133"/>
        </w:tabs>
        <w:suppressAutoHyphens/>
        <w:spacing w:after="0"/>
        <w:ind w:left="-567" w:firstLine="567"/>
        <w:contextualSpacing/>
        <w:rPr>
          <w:rFonts w:eastAsia="Andale Sans UI" w:cs="Times New Roman"/>
          <w:bCs/>
          <w:iCs/>
          <w:spacing w:val="-1"/>
          <w:kern w:val="2"/>
          <w:sz w:val="24"/>
          <w:szCs w:val="24"/>
        </w:rPr>
      </w:pPr>
      <w:bookmarkStart w:id="10" w:name="_Toc306337186"/>
      <w:bookmarkStart w:id="11" w:name="_Toc306338081"/>
      <w:bookmarkStart w:id="12" w:name="_Toc306338660"/>
      <w:r w:rsidRPr="006C7CE3">
        <w:rPr>
          <w:rFonts w:eastAsia="Andale Sans UI" w:cs="Times New Roman"/>
          <w:bCs/>
          <w:iCs/>
          <w:spacing w:val="-1"/>
          <w:kern w:val="2"/>
          <w:sz w:val="24"/>
          <w:szCs w:val="24"/>
        </w:rPr>
        <w:t xml:space="preserve">- о замене их на новые материалы, конструкции, изделия и оборудование, </w:t>
      </w:r>
      <w:r w:rsidRPr="006C7CE3">
        <w:rPr>
          <w:rFonts w:eastAsia="Andale Sans UI" w:cs="Times New Roman"/>
          <w:bCs/>
          <w:iCs/>
          <w:spacing w:val="-1"/>
          <w:kern w:val="2"/>
          <w:sz w:val="24"/>
          <w:szCs w:val="24"/>
        </w:rPr>
        <w:lastRenderedPageBreak/>
        <w:t>удовлетворяющее требованиям Договора и законодательства</w:t>
      </w:r>
      <w:bookmarkEnd w:id="10"/>
      <w:bookmarkEnd w:id="11"/>
      <w:bookmarkEnd w:id="12"/>
      <w:r w:rsidR="00DD11AB" w:rsidRPr="006C7CE3">
        <w:rPr>
          <w:rFonts w:eastAsia="Andale Sans UI" w:cs="Times New Roman"/>
          <w:bCs/>
          <w:iCs/>
          <w:spacing w:val="-1"/>
          <w:kern w:val="2"/>
          <w:sz w:val="24"/>
          <w:szCs w:val="24"/>
        </w:rPr>
        <w:t>.</w:t>
      </w:r>
    </w:p>
    <w:p w14:paraId="66F2AAFD" w14:textId="67121B34" w:rsidR="00DD11AB" w:rsidRPr="006C7CE3" w:rsidRDefault="00DD11AB" w:rsidP="006E64D3">
      <w:pPr>
        <w:widowControl w:val="0"/>
        <w:shd w:val="clear" w:color="auto" w:fill="FFFFFF"/>
        <w:tabs>
          <w:tab w:val="num" w:pos="993"/>
          <w:tab w:val="left" w:pos="1133"/>
        </w:tabs>
        <w:suppressAutoHyphens/>
        <w:spacing w:after="0"/>
        <w:ind w:left="-567" w:firstLine="567"/>
        <w:contextualSpacing/>
        <w:rPr>
          <w:rFonts w:eastAsia="Andale Sans UI" w:cs="Times New Roman"/>
          <w:bCs/>
          <w:iCs/>
          <w:spacing w:val="-1"/>
          <w:kern w:val="2"/>
          <w:sz w:val="24"/>
          <w:szCs w:val="24"/>
        </w:rPr>
      </w:pPr>
      <w:r w:rsidRPr="006C7CE3">
        <w:rPr>
          <w:rFonts w:eastAsia="Andale Sans UI" w:cs="Times New Roman"/>
          <w:bCs/>
          <w:iCs/>
          <w:spacing w:val="-1"/>
          <w:kern w:val="2"/>
          <w:sz w:val="24"/>
          <w:szCs w:val="24"/>
        </w:rPr>
        <w:t>6.</w:t>
      </w:r>
      <w:r w:rsidR="003F34A7" w:rsidRPr="006C7CE3">
        <w:rPr>
          <w:rFonts w:eastAsia="Andale Sans UI" w:cs="Times New Roman"/>
          <w:bCs/>
          <w:iCs/>
          <w:spacing w:val="-1"/>
          <w:kern w:val="2"/>
          <w:sz w:val="24"/>
          <w:szCs w:val="24"/>
        </w:rPr>
        <w:t>9</w:t>
      </w:r>
      <w:r w:rsidRPr="006C7CE3">
        <w:rPr>
          <w:rFonts w:eastAsia="Andale Sans UI" w:cs="Times New Roman"/>
          <w:bCs/>
          <w:iCs/>
          <w:spacing w:val="-1"/>
          <w:kern w:val="2"/>
          <w:sz w:val="24"/>
          <w:szCs w:val="24"/>
        </w:rPr>
        <w:t xml:space="preserve">. </w:t>
      </w:r>
      <w:r w:rsidR="00CB0239" w:rsidRPr="006C7CE3">
        <w:rPr>
          <w:rFonts w:eastAsia="Times New Roman" w:cs="Times New Roman"/>
          <w:sz w:val="24"/>
          <w:szCs w:val="24"/>
          <w:lang w:eastAsia="ar-SA"/>
        </w:rPr>
        <w:t>Заказчик</w:t>
      </w:r>
      <w:r w:rsidR="007C7FC5" w:rsidRPr="006C7CE3">
        <w:rPr>
          <w:rFonts w:eastAsia="Andale Sans UI" w:cs="Times New Roman"/>
          <w:bCs/>
          <w:iCs/>
          <w:spacing w:val="-1"/>
          <w:kern w:val="2"/>
          <w:sz w:val="24"/>
          <w:szCs w:val="24"/>
        </w:rPr>
        <w:t xml:space="preserve"> вправе п</w:t>
      </w:r>
      <w:r w:rsidRPr="006C7CE3">
        <w:rPr>
          <w:rFonts w:eastAsia="Andale Sans UI" w:cs="Times New Roman"/>
          <w:bCs/>
          <w:iCs/>
          <w:spacing w:val="-1"/>
          <w:kern w:val="2"/>
          <w:sz w:val="24"/>
          <w:szCs w:val="24"/>
        </w:rPr>
        <w:t xml:space="preserve">редъявлять </w:t>
      </w:r>
      <w:r w:rsidR="006E64D3" w:rsidRPr="006C7CE3">
        <w:rPr>
          <w:rFonts w:cs="Times New Roman"/>
          <w:iCs/>
          <w:sz w:val="24"/>
          <w:szCs w:val="24"/>
        </w:rPr>
        <w:t>Подрядчику</w:t>
      </w:r>
      <w:r w:rsidR="00D02080" w:rsidRPr="006C7CE3">
        <w:rPr>
          <w:rFonts w:cs="Times New Roman"/>
          <w:iCs/>
          <w:sz w:val="24"/>
          <w:szCs w:val="24"/>
        </w:rPr>
        <w:t xml:space="preserve"> </w:t>
      </w:r>
      <w:r w:rsidRPr="006C7CE3">
        <w:rPr>
          <w:rFonts w:eastAsia="Andale Sans UI" w:cs="Times New Roman"/>
          <w:bCs/>
          <w:iCs/>
          <w:spacing w:val="-1"/>
          <w:kern w:val="2"/>
          <w:sz w:val="24"/>
          <w:szCs w:val="24"/>
        </w:rPr>
        <w:t xml:space="preserve">требования по устранению </w:t>
      </w:r>
      <w:r w:rsidR="007C7FC5" w:rsidRPr="006C7CE3">
        <w:rPr>
          <w:rFonts w:eastAsia="Andale Sans UI" w:cs="Times New Roman"/>
          <w:bCs/>
          <w:iCs/>
          <w:spacing w:val="-1"/>
          <w:kern w:val="2"/>
          <w:sz w:val="24"/>
          <w:szCs w:val="24"/>
        </w:rPr>
        <w:t xml:space="preserve">дефектов, выявленных </w:t>
      </w:r>
      <w:r w:rsidR="006E6579" w:rsidRPr="006C7CE3">
        <w:rPr>
          <w:rFonts w:eastAsia="Times New Roman" w:cs="Times New Roman"/>
          <w:sz w:val="24"/>
          <w:szCs w:val="24"/>
          <w:lang w:eastAsia="ar-SA"/>
        </w:rPr>
        <w:t>строительно-монтажных и пуско-наладочных работах</w:t>
      </w:r>
      <w:r w:rsidR="005500C8" w:rsidRPr="006C7CE3">
        <w:rPr>
          <w:rFonts w:eastAsia="Andale Sans UI" w:cs="Times New Roman"/>
          <w:kern w:val="2"/>
          <w:sz w:val="24"/>
          <w:szCs w:val="24"/>
        </w:rPr>
        <w:t xml:space="preserve">, </w:t>
      </w:r>
      <w:r w:rsidRPr="006C7CE3">
        <w:rPr>
          <w:rFonts w:eastAsia="Andale Sans UI" w:cs="Times New Roman"/>
          <w:bCs/>
          <w:iCs/>
          <w:spacing w:val="-1"/>
          <w:kern w:val="2"/>
          <w:sz w:val="24"/>
          <w:szCs w:val="24"/>
        </w:rPr>
        <w:t>в ходе гарантийного срока эксплуатации, связанных с ненадлежащим качеством выполненных</w:t>
      </w:r>
      <w:r w:rsidR="007C7FC5" w:rsidRPr="006C7CE3">
        <w:rPr>
          <w:rFonts w:eastAsia="Andale Sans UI" w:cs="Times New Roman"/>
          <w:bCs/>
          <w:iCs/>
          <w:spacing w:val="-1"/>
          <w:kern w:val="2"/>
          <w:sz w:val="24"/>
          <w:szCs w:val="24"/>
        </w:rPr>
        <w:t xml:space="preserve"> </w:t>
      </w:r>
      <w:r w:rsidR="0004579D" w:rsidRPr="006C7CE3">
        <w:rPr>
          <w:rFonts w:eastAsia="Andale Sans UI" w:cs="Times New Roman"/>
          <w:bCs/>
          <w:iCs/>
          <w:spacing w:val="-1"/>
          <w:kern w:val="2"/>
          <w:sz w:val="24"/>
          <w:szCs w:val="24"/>
        </w:rPr>
        <w:t>Подрядчиком</w:t>
      </w:r>
      <w:r w:rsidRPr="006C7CE3">
        <w:rPr>
          <w:rFonts w:eastAsia="Andale Sans UI" w:cs="Times New Roman"/>
          <w:bCs/>
          <w:iCs/>
          <w:spacing w:val="-1"/>
          <w:kern w:val="2"/>
          <w:sz w:val="24"/>
          <w:szCs w:val="24"/>
        </w:rPr>
        <w:t xml:space="preserve"> работ.</w:t>
      </w:r>
    </w:p>
    <w:p w14:paraId="06969424" w14:textId="697882D7" w:rsidR="00167E58" w:rsidRPr="006C7CE3" w:rsidRDefault="00167E58" w:rsidP="006E64D3">
      <w:pPr>
        <w:widowControl w:val="0"/>
        <w:shd w:val="clear" w:color="auto" w:fill="FFFFFF"/>
        <w:tabs>
          <w:tab w:val="num" w:pos="992"/>
          <w:tab w:val="left" w:pos="1133"/>
        </w:tabs>
        <w:suppressAutoHyphens/>
        <w:spacing w:after="0"/>
        <w:ind w:left="-567" w:firstLine="567"/>
        <w:contextualSpacing/>
        <w:rPr>
          <w:rFonts w:eastAsia="Andale Sans UI" w:cs="Times New Roman"/>
          <w:bCs/>
          <w:iCs/>
          <w:spacing w:val="-1"/>
          <w:kern w:val="2"/>
          <w:sz w:val="24"/>
          <w:szCs w:val="24"/>
        </w:rPr>
      </w:pPr>
      <w:r w:rsidRPr="006C7CE3">
        <w:rPr>
          <w:rFonts w:eastAsia="Andale Sans UI" w:cs="Times New Roman"/>
          <w:bCs/>
          <w:iCs/>
          <w:spacing w:val="-1"/>
          <w:kern w:val="2"/>
          <w:sz w:val="24"/>
          <w:szCs w:val="24"/>
        </w:rPr>
        <w:t>6.</w:t>
      </w:r>
      <w:r w:rsidR="003F34A7" w:rsidRPr="006C7CE3">
        <w:rPr>
          <w:rFonts w:eastAsia="Andale Sans UI" w:cs="Times New Roman"/>
          <w:bCs/>
          <w:iCs/>
          <w:spacing w:val="-1"/>
          <w:kern w:val="2"/>
          <w:sz w:val="24"/>
          <w:szCs w:val="24"/>
        </w:rPr>
        <w:t>10</w:t>
      </w:r>
      <w:r w:rsidRPr="006C7CE3">
        <w:rPr>
          <w:rFonts w:eastAsia="Andale Sans UI" w:cs="Times New Roman"/>
          <w:bCs/>
          <w:iCs/>
          <w:spacing w:val="-1"/>
          <w:kern w:val="2"/>
          <w:sz w:val="24"/>
          <w:szCs w:val="24"/>
        </w:rPr>
        <w:t xml:space="preserve">. </w:t>
      </w:r>
      <w:bookmarkStart w:id="13" w:name="_Toc306337197"/>
      <w:bookmarkStart w:id="14" w:name="_Toc306338092"/>
      <w:bookmarkStart w:id="15" w:name="_Toc306338671"/>
      <w:bookmarkStart w:id="16" w:name="_Ref359608787"/>
      <w:r w:rsidR="00CB0239" w:rsidRPr="006C7CE3">
        <w:rPr>
          <w:rFonts w:eastAsia="Times New Roman" w:cs="Times New Roman"/>
          <w:sz w:val="24"/>
          <w:szCs w:val="24"/>
          <w:lang w:eastAsia="ar-SA"/>
        </w:rPr>
        <w:t>Заказчик</w:t>
      </w:r>
      <w:r w:rsidRPr="006C7CE3">
        <w:rPr>
          <w:rFonts w:eastAsia="Andale Sans UI" w:cs="Times New Roman"/>
          <w:bCs/>
          <w:iCs/>
          <w:spacing w:val="-1"/>
          <w:kern w:val="2"/>
          <w:sz w:val="24"/>
          <w:szCs w:val="24"/>
        </w:rPr>
        <w:t xml:space="preserve"> вправе производить следующие ревизии и проверки работ по Договору:</w:t>
      </w:r>
      <w:bookmarkEnd w:id="13"/>
      <w:bookmarkEnd w:id="14"/>
      <w:bookmarkEnd w:id="15"/>
      <w:bookmarkEnd w:id="16"/>
    </w:p>
    <w:p w14:paraId="59BDCF97" w14:textId="42724454" w:rsidR="00167E58" w:rsidRPr="006C7CE3" w:rsidRDefault="00167E58" w:rsidP="006E64D3">
      <w:pPr>
        <w:widowControl w:val="0"/>
        <w:shd w:val="clear" w:color="auto" w:fill="FFFFFF"/>
        <w:tabs>
          <w:tab w:val="num" w:pos="992"/>
          <w:tab w:val="left" w:pos="1133"/>
        </w:tabs>
        <w:suppressAutoHyphens/>
        <w:spacing w:after="0"/>
        <w:ind w:left="-567" w:firstLine="567"/>
        <w:contextualSpacing/>
        <w:rPr>
          <w:rFonts w:eastAsia="Andale Sans UI" w:cs="Times New Roman"/>
          <w:bCs/>
          <w:iCs/>
          <w:spacing w:val="-1"/>
          <w:kern w:val="2"/>
          <w:sz w:val="24"/>
          <w:szCs w:val="24"/>
        </w:rPr>
      </w:pPr>
      <w:bookmarkStart w:id="17" w:name="_Toc306337198"/>
      <w:bookmarkStart w:id="18" w:name="_Toc306338093"/>
      <w:bookmarkStart w:id="19" w:name="_Toc306338672"/>
      <w:r w:rsidRPr="006C7CE3">
        <w:rPr>
          <w:rFonts w:eastAsia="Andale Sans UI" w:cs="Times New Roman"/>
          <w:bCs/>
          <w:iCs/>
          <w:spacing w:val="-1"/>
          <w:kern w:val="2"/>
          <w:sz w:val="24"/>
          <w:szCs w:val="24"/>
        </w:rPr>
        <w:t xml:space="preserve">- ежемесячные, ежеквартальные и ежегодные проверки на основе отчетов и планов, предоставленных </w:t>
      </w:r>
      <w:r w:rsidR="0004579D" w:rsidRPr="006C7CE3">
        <w:rPr>
          <w:rFonts w:eastAsia="Andale Sans UI" w:cs="Times New Roman"/>
          <w:bCs/>
          <w:iCs/>
          <w:spacing w:val="-1"/>
          <w:kern w:val="2"/>
          <w:sz w:val="24"/>
          <w:szCs w:val="24"/>
        </w:rPr>
        <w:t>Подрядчиком</w:t>
      </w:r>
      <w:r w:rsidRPr="006C7CE3">
        <w:rPr>
          <w:rFonts w:eastAsia="Andale Sans UI" w:cs="Times New Roman"/>
          <w:bCs/>
          <w:iCs/>
          <w:spacing w:val="-1"/>
          <w:kern w:val="2"/>
          <w:sz w:val="24"/>
          <w:szCs w:val="24"/>
        </w:rPr>
        <w:t xml:space="preserve"> </w:t>
      </w:r>
      <w:r w:rsidR="00CB0239" w:rsidRPr="006C7CE3">
        <w:rPr>
          <w:rFonts w:eastAsia="Times New Roman" w:cs="Times New Roman"/>
          <w:sz w:val="24"/>
          <w:szCs w:val="24"/>
          <w:lang w:eastAsia="ar-SA"/>
        </w:rPr>
        <w:t>Заказчик</w:t>
      </w:r>
      <w:r w:rsidRPr="006C7CE3">
        <w:rPr>
          <w:rFonts w:eastAsia="Andale Sans UI" w:cs="Times New Roman"/>
          <w:bCs/>
          <w:iCs/>
          <w:spacing w:val="-1"/>
          <w:kern w:val="2"/>
          <w:sz w:val="24"/>
          <w:szCs w:val="24"/>
        </w:rPr>
        <w:t>у в соответствии с настоящим Договором;</w:t>
      </w:r>
      <w:bookmarkEnd w:id="17"/>
      <w:bookmarkEnd w:id="18"/>
      <w:bookmarkEnd w:id="19"/>
    </w:p>
    <w:p w14:paraId="61D1BBA1" w14:textId="1D1BAA67" w:rsidR="00167E58" w:rsidRPr="006C7CE3" w:rsidRDefault="00167E58" w:rsidP="006E64D3">
      <w:pPr>
        <w:widowControl w:val="0"/>
        <w:shd w:val="clear" w:color="auto" w:fill="FFFFFF"/>
        <w:tabs>
          <w:tab w:val="num" w:pos="992"/>
          <w:tab w:val="left" w:pos="1133"/>
        </w:tabs>
        <w:suppressAutoHyphens/>
        <w:spacing w:after="0"/>
        <w:ind w:left="-567" w:firstLine="567"/>
        <w:contextualSpacing/>
        <w:rPr>
          <w:rFonts w:eastAsia="Andale Sans UI" w:cs="Times New Roman"/>
          <w:bCs/>
          <w:iCs/>
          <w:spacing w:val="-1"/>
          <w:kern w:val="2"/>
          <w:sz w:val="24"/>
          <w:szCs w:val="24"/>
        </w:rPr>
      </w:pPr>
      <w:bookmarkStart w:id="20" w:name="_Toc306337199"/>
      <w:bookmarkStart w:id="21" w:name="_Toc306338094"/>
      <w:bookmarkStart w:id="22" w:name="_Toc306338673"/>
      <w:r w:rsidRPr="006C7CE3">
        <w:rPr>
          <w:rFonts w:eastAsia="Andale Sans UI" w:cs="Times New Roman"/>
          <w:bCs/>
          <w:iCs/>
          <w:spacing w:val="-1"/>
          <w:kern w:val="2"/>
          <w:sz w:val="24"/>
          <w:szCs w:val="24"/>
        </w:rPr>
        <w:t>- еженедельные, ежемесячные, ежеквартальные и ежегодные проверки материальных средств для исполнения Договора;</w:t>
      </w:r>
      <w:bookmarkEnd w:id="20"/>
      <w:bookmarkEnd w:id="21"/>
      <w:bookmarkEnd w:id="22"/>
    </w:p>
    <w:p w14:paraId="4617FF48" w14:textId="572CD4B7" w:rsidR="00167E58" w:rsidRPr="006C7CE3" w:rsidRDefault="00167E58" w:rsidP="006E64D3">
      <w:pPr>
        <w:widowControl w:val="0"/>
        <w:shd w:val="clear" w:color="auto" w:fill="FFFFFF"/>
        <w:tabs>
          <w:tab w:val="num" w:pos="992"/>
          <w:tab w:val="left" w:pos="1133"/>
        </w:tabs>
        <w:suppressAutoHyphens/>
        <w:spacing w:after="0"/>
        <w:ind w:left="-567" w:firstLine="567"/>
        <w:contextualSpacing/>
        <w:rPr>
          <w:rFonts w:eastAsia="Andale Sans UI" w:cs="Times New Roman"/>
          <w:bCs/>
          <w:iCs/>
          <w:spacing w:val="-1"/>
          <w:kern w:val="2"/>
          <w:sz w:val="24"/>
          <w:szCs w:val="24"/>
        </w:rPr>
      </w:pPr>
      <w:bookmarkStart w:id="23" w:name="_Toc306337200"/>
      <w:bookmarkStart w:id="24" w:name="_Toc306338095"/>
      <w:bookmarkStart w:id="25" w:name="_Toc306338674"/>
      <w:r w:rsidRPr="006C7CE3">
        <w:rPr>
          <w:rFonts w:eastAsia="Andale Sans UI" w:cs="Times New Roman"/>
          <w:bCs/>
          <w:iCs/>
          <w:spacing w:val="-1"/>
          <w:kern w:val="2"/>
          <w:sz w:val="24"/>
          <w:szCs w:val="24"/>
        </w:rPr>
        <w:t>- ежемесячные промежуточные проверки хода работ по Договору;</w:t>
      </w:r>
      <w:bookmarkEnd w:id="23"/>
      <w:bookmarkEnd w:id="24"/>
      <w:bookmarkEnd w:id="25"/>
    </w:p>
    <w:p w14:paraId="21A9474C" w14:textId="4746D85B" w:rsidR="00167E58" w:rsidRPr="006C7CE3" w:rsidRDefault="00167E58" w:rsidP="006E64D3">
      <w:pPr>
        <w:widowControl w:val="0"/>
        <w:shd w:val="clear" w:color="auto" w:fill="FFFFFF"/>
        <w:tabs>
          <w:tab w:val="num" w:pos="992"/>
          <w:tab w:val="left" w:pos="1133"/>
        </w:tabs>
        <w:suppressAutoHyphens/>
        <w:spacing w:after="0"/>
        <w:ind w:left="-567" w:firstLine="567"/>
        <w:contextualSpacing/>
        <w:rPr>
          <w:rFonts w:eastAsia="Andale Sans UI" w:cs="Times New Roman"/>
          <w:bCs/>
          <w:iCs/>
          <w:spacing w:val="-1"/>
          <w:kern w:val="2"/>
          <w:sz w:val="24"/>
          <w:szCs w:val="24"/>
        </w:rPr>
      </w:pPr>
      <w:bookmarkStart w:id="26" w:name="_Toc306337201"/>
      <w:bookmarkStart w:id="27" w:name="_Toc306338096"/>
      <w:bookmarkStart w:id="28" w:name="_Toc306338675"/>
      <w:r w:rsidRPr="006C7CE3">
        <w:rPr>
          <w:rFonts w:eastAsia="Andale Sans UI" w:cs="Times New Roman"/>
          <w:bCs/>
          <w:iCs/>
          <w:spacing w:val="-1"/>
          <w:kern w:val="2"/>
          <w:sz w:val="24"/>
          <w:szCs w:val="24"/>
        </w:rPr>
        <w:t>- выборочные проверки и ревизии любого из аспектов работ по Договору;</w:t>
      </w:r>
      <w:bookmarkEnd w:id="26"/>
      <w:bookmarkEnd w:id="27"/>
      <w:bookmarkEnd w:id="28"/>
    </w:p>
    <w:p w14:paraId="7620F5CA" w14:textId="323E3FC7" w:rsidR="00167E58" w:rsidRPr="006C7CE3" w:rsidRDefault="00167E58" w:rsidP="006E64D3">
      <w:pPr>
        <w:widowControl w:val="0"/>
        <w:shd w:val="clear" w:color="auto" w:fill="FFFFFF"/>
        <w:tabs>
          <w:tab w:val="num" w:pos="992"/>
          <w:tab w:val="left" w:pos="1133"/>
        </w:tabs>
        <w:suppressAutoHyphens/>
        <w:spacing w:after="0"/>
        <w:ind w:left="-567" w:firstLine="567"/>
        <w:contextualSpacing/>
        <w:rPr>
          <w:rFonts w:eastAsia="Andale Sans UI" w:cs="Times New Roman"/>
          <w:bCs/>
          <w:iCs/>
          <w:spacing w:val="-1"/>
          <w:kern w:val="2"/>
          <w:sz w:val="24"/>
          <w:szCs w:val="24"/>
        </w:rPr>
      </w:pPr>
      <w:bookmarkStart w:id="29" w:name="_Toc306337202"/>
      <w:bookmarkStart w:id="30" w:name="_Toc306338097"/>
      <w:bookmarkStart w:id="31" w:name="_Toc306338676"/>
      <w:r w:rsidRPr="006C7CE3">
        <w:rPr>
          <w:rFonts w:eastAsia="Andale Sans UI" w:cs="Times New Roman"/>
          <w:bCs/>
          <w:iCs/>
          <w:spacing w:val="-1"/>
          <w:kern w:val="2"/>
          <w:sz w:val="24"/>
          <w:szCs w:val="24"/>
        </w:rPr>
        <w:t xml:space="preserve">- проверки предпринятых </w:t>
      </w:r>
      <w:r w:rsidR="0004579D" w:rsidRPr="006C7CE3">
        <w:rPr>
          <w:rFonts w:eastAsia="Andale Sans UI" w:cs="Times New Roman"/>
          <w:bCs/>
          <w:iCs/>
          <w:spacing w:val="-1"/>
          <w:kern w:val="2"/>
          <w:sz w:val="24"/>
          <w:szCs w:val="24"/>
        </w:rPr>
        <w:t>Подрядчиком</w:t>
      </w:r>
      <w:r w:rsidRPr="006C7CE3">
        <w:rPr>
          <w:rFonts w:eastAsia="Andale Sans UI" w:cs="Times New Roman"/>
          <w:bCs/>
          <w:iCs/>
          <w:spacing w:val="-1"/>
          <w:kern w:val="2"/>
          <w:sz w:val="24"/>
          <w:szCs w:val="24"/>
        </w:rPr>
        <w:t xml:space="preserve"> мер по устранению недостатков в работах и последствий допущенных </w:t>
      </w:r>
      <w:r w:rsidR="0004579D" w:rsidRPr="006C7CE3">
        <w:rPr>
          <w:rFonts w:eastAsia="Andale Sans UI" w:cs="Times New Roman"/>
          <w:bCs/>
          <w:iCs/>
          <w:spacing w:val="-1"/>
          <w:kern w:val="2"/>
          <w:sz w:val="24"/>
          <w:szCs w:val="24"/>
        </w:rPr>
        <w:t>Подрядчиком</w:t>
      </w:r>
      <w:r w:rsidRPr="006C7CE3">
        <w:rPr>
          <w:rFonts w:eastAsia="Andale Sans UI" w:cs="Times New Roman"/>
          <w:bCs/>
          <w:iCs/>
          <w:spacing w:val="-1"/>
          <w:kern w:val="2"/>
          <w:sz w:val="24"/>
          <w:szCs w:val="24"/>
        </w:rPr>
        <w:t xml:space="preserve"> нарушений, выявленных ранее </w:t>
      </w:r>
      <w:r w:rsidR="00CB0239" w:rsidRPr="006C7CE3">
        <w:rPr>
          <w:rFonts w:eastAsia="Times New Roman" w:cs="Times New Roman"/>
          <w:sz w:val="24"/>
          <w:szCs w:val="24"/>
          <w:lang w:eastAsia="ar-SA"/>
        </w:rPr>
        <w:t>Заказчик</w:t>
      </w:r>
      <w:r w:rsidRPr="006C7CE3">
        <w:rPr>
          <w:rFonts w:eastAsia="Andale Sans UI" w:cs="Times New Roman"/>
          <w:bCs/>
          <w:iCs/>
          <w:spacing w:val="-1"/>
          <w:kern w:val="2"/>
          <w:sz w:val="24"/>
          <w:szCs w:val="24"/>
        </w:rPr>
        <w:t>ом.</w:t>
      </w:r>
      <w:bookmarkEnd w:id="29"/>
      <w:bookmarkEnd w:id="30"/>
      <w:bookmarkEnd w:id="31"/>
    </w:p>
    <w:p w14:paraId="698235A6" w14:textId="735A30C4" w:rsidR="00167E58" w:rsidRPr="006C7CE3" w:rsidRDefault="00AB303E" w:rsidP="006E64D3">
      <w:pPr>
        <w:widowControl w:val="0"/>
        <w:shd w:val="clear" w:color="auto" w:fill="FFFFFF"/>
        <w:tabs>
          <w:tab w:val="num" w:pos="992"/>
          <w:tab w:val="left" w:pos="1133"/>
        </w:tabs>
        <w:suppressAutoHyphens/>
        <w:spacing w:after="0"/>
        <w:ind w:left="-567" w:firstLine="567"/>
        <w:contextualSpacing/>
        <w:rPr>
          <w:rFonts w:eastAsia="Andale Sans UI" w:cs="Times New Roman"/>
          <w:bCs/>
          <w:iCs/>
          <w:spacing w:val="-1"/>
          <w:kern w:val="2"/>
          <w:sz w:val="24"/>
          <w:szCs w:val="24"/>
        </w:rPr>
      </w:pPr>
      <w:r w:rsidRPr="006C7CE3">
        <w:rPr>
          <w:rFonts w:eastAsia="Andale Sans UI" w:cs="Times New Roman"/>
          <w:bCs/>
          <w:iCs/>
          <w:spacing w:val="-1"/>
          <w:kern w:val="2"/>
          <w:sz w:val="24"/>
          <w:szCs w:val="24"/>
        </w:rPr>
        <w:t>6</w:t>
      </w:r>
      <w:r w:rsidR="00167E58" w:rsidRPr="006C7CE3">
        <w:rPr>
          <w:rFonts w:eastAsia="Andale Sans UI" w:cs="Times New Roman"/>
          <w:bCs/>
          <w:iCs/>
          <w:spacing w:val="-1"/>
          <w:kern w:val="2"/>
          <w:sz w:val="24"/>
          <w:szCs w:val="24"/>
        </w:rPr>
        <w:t>.</w:t>
      </w:r>
      <w:r w:rsidR="003F34A7" w:rsidRPr="006C7CE3">
        <w:rPr>
          <w:rFonts w:eastAsia="Andale Sans UI" w:cs="Times New Roman"/>
          <w:bCs/>
          <w:iCs/>
          <w:spacing w:val="-1"/>
          <w:kern w:val="2"/>
          <w:sz w:val="24"/>
          <w:szCs w:val="24"/>
        </w:rPr>
        <w:t>10</w:t>
      </w:r>
      <w:r w:rsidR="00167E58" w:rsidRPr="006C7CE3">
        <w:rPr>
          <w:rFonts w:eastAsia="Andale Sans UI" w:cs="Times New Roman"/>
          <w:bCs/>
          <w:iCs/>
          <w:spacing w:val="-1"/>
          <w:kern w:val="2"/>
          <w:sz w:val="24"/>
          <w:szCs w:val="24"/>
        </w:rPr>
        <w:t>.</w:t>
      </w:r>
      <w:r w:rsidRPr="006C7CE3">
        <w:rPr>
          <w:rFonts w:eastAsia="Andale Sans UI" w:cs="Times New Roman"/>
          <w:bCs/>
          <w:iCs/>
          <w:spacing w:val="-1"/>
          <w:kern w:val="2"/>
          <w:sz w:val="24"/>
          <w:szCs w:val="24"/>
        </w:rPr>
        <w:t>1.</w:t>
      </w:r>
      <w:bookmarkStart w:id="32" w:name="_Toc306337203"/>
      <w:bookmarkStart w:id="33" w:name="_Toc306338098"/>
      <w:bookmarkStart w:id="34" w:name="_Toc306338677"/>
      <w:bookmarkStart w:id="35" w:name="_Ref359608703"/>
      <w:r w:rsidR="00714809" w:rsidRPr="006C7CE3">
        <w:rPr>
          <w:rFonts w:eastAsia="Andale Sans UI" w:cs="Times New Roman"/>
          <w:bCs/>
          <w:iCs/>
          <w:spacing w:val="-1"/>
          <w:kern w:val="2"/>
          <w:sz w:val="24"/>
          <w:szCs w:val="24"/>
        </w:rPr>
        <w:t xml:space="preserve"> </w:t>
      </w:r>
      <w:r w:rsidR="00CB0239" w:rsidRPr="006C7CE3">
        <w:rPr>
          <w:rFonts w:eastAsia="Times New Roman" w:cs="Times New Roman"/>
          <w:sz w:val="24"/>
          <w:szCs w:val="24"/>
          <w:lang w:eastAsia="ar-SA"/>
        </w:rPr>
        <w:t>Заказчик</w:t>
      </w:r>
      <w:r w:rsidR="00167E58" w:rsidRPr="006C7CE3">
        <w:rPr>
          <w:rFonts w:eastAsia="Andale Sans UI" w:cs="Times New Roman"/>
          <w:bCs/>
          <w:iCs/>
          <w:spacing w:val="-1"/>
          <w:kern w:val="2"/>
          <w:sz w:val="24"/>
          <w:szCs w:val="24"/>
        </w:rPr>
        <w:t xml:space="preserve"> вправе потребовать от </w:t>
      </w:r>
      <w:r w:rsidR="0004579D" w:rsidRPr="006C7CE3">
        <w:rPr>
          <w:rFonts w:cs="Times New Roman"/>
          <w:iCs/>
          <w:sz w:val="24"/>
          <w:szCs w:val="24"/>
        </w:rPr>
        <w:t>Подрядчика</w:t>
      </w:r>
      <w:r w:rsidR="00D02080" w:rsidRPr="006C7CE3">
        <w:rPr>
          <w:rFonts w:cs="Times New Roman"/>
          <w:iCs/>
          <w:sz w:val="24"/>
          <w:szCs w:val="24"/>
        </w:rPr>
        <w:t xml:space="preserve"> </w:t>
      </w:r>
      <w:r w:rsidR="00167E58" w:rsidRPr="006C7CE3">
        <w:rPr>
          <w:rFonts w:eastAsia="Andale Sans UI" w:cs="Times New Roman"/>
          <w:bCs/>
          <w:iCs/>
          <w:spacing w:val="-1"/>
          <w:kern w:val="2"/>
          <w:sz w:val="24"/>
          <w:szCs w:val="24"/>
        </w:rPr>
        <w:t xml:space="preserve">устранения любых выявленных при проведении проверок нарушений и недостатков в производстве работ по Договору путем направления </w:t>
      </w:r>
      <w:r w:rsidR="006E64D3" w:rsidRPr="006C7CE3">
        <w:rPr>
          <w:rFonts w:cs="Times New Roman"/>
          <w:iCs/>
          <w:sz w:val="24"/>
          <w:szCs w:val="24"/>
        </w:rPr>
        <w:t>Подрядчику</w:t>
      </w:r>
      <w:r w:rsidR="00D02080" w:rsidRPr="006C7CE3">
        <w:rPr>
          <w:rFonts w:cs="Times New Roman"/>
          <w:iCs/>
          <w:sz w:val="24"/>
          <w:szCs w:val="24"/>
        </w:rPr>
        <w:t xml:space="preserve"> </w:t>
      </w:r>
      <w:r w:rsidR="00167E58" w:rsidRPr="006C7CE3">
        <w:rPr>
          <w:rFonts w:eastAsia="Andale Sans UI" w:cs="Times New Roman"/>
          <w:bCs/>
          <w:iCs/>
          <w:spacing w:val="-1"/>
          <w:kern w:val="2"/>
          <w:sz w:val="24"/>
          <w:szCs w:val="24"/>
        </w:rPr>
        <w:t xml:space="preserve">соответствующих предписаний (далее – «Предписание об Устранении Нарушений»). При необходимости выявленные нарушения и недостатки могут быть зафиксированы </w:t>
      </w:r>
      <w:r w:rsidR="00CB0239" w:rsidRPr="006C7CE3">
        <w:rPr>
          <w:rFonts w:eastAsia="Times New Roman" w:cs="Times New Roman"/>
          <w:sz w:val="24"/>
          <w:szCs w:val="24"/>
          <w:lang w:eastAsia="ar-SA"/>
        </w:rPr>
        <w:t>Заказчик</w:t>
      </w:r>
      <w:r w:rsidR="00167E58" w:rsidRPr="006C7CE3">
        <w:rPr>
          <w:rFonts w:eastAsia="Andale Sans UI" w:cs="Times New Roman"/>
          <w:bCs/>
          <w:iCs/>
          <w:spacing w:val="-1"/>
          <w:kern w:val="2"/>
          <w:sz w:val="24"/>
          <w:szCs w:val="24"/>
        </w:rPr>
        <w:t xml:space="preserve">ом путем составления соответствующего акта (далее – «Акт Выявленных Нарушений»). Предписание об Устранении Нарушений должно включать срок устранения выявленных недостатков и (или) нарушений в работах по Договору. Любое такое указание должно быть письменным и указывать на обязательства, к которым оно относится с отсылкой к соответствующим положениям настоящего Договора и (или) законодательства РФ, включая применимые технические и технологические нормы и правила. </w:t>
      </w:r>
      <w:bookmarkEnd w:id="32"/>
      <w:bookmarkEnd w:id="33"/>
      <w:bookmarkEnd w:id="34"/>
      <w:bookmarkEnd w:id="35"/>
      <w:r w:rsidR="00167E58" w:rsidRPr="006C7CE3">
        <w:rPr>
          <w:rFonts w:eastAsia="Andale Sans UI" w:cs="Times New Roman"/>
          <w:bCs/>
          <w:iCs/>
          <w:spacing w:val="-1"/>
          <w:kern w:val="2"/>
          <w:sz w:val="24"/>
          <w:szCs w:val="24"/>
        </w:rPr>
        <w:t xml:space="preserve">Подписание Акта Выявленных Нарушений не распространяется на случаи нарушения сроков завершения работ по Договору, а также выдача Предписания об Устранении Нарушений не распространяется на нарушение промежуточных сроков выполнения работ и нарушение сроков завершения работ по Договору и их приемки </w:t>
      </w:r>
      <w:r w:rsidR="00CB0239" w:rsidRPr="006C7CE3">
        <w:rPr>
          <w:rFonts w:eastAsia="Times New Roman" w:cs="Times New Roman"/>
          <w:sz w:val="24"/>
          <w:szCs w:val="24"/>
          <w:lang w:eastAsia="ar-SA"/>
        </w:rPr>
        <w:t>Заказчик</w:t>
      </w:r>
      <w:r w:rsidR="00167E58" w:rsidRPr="006C7CE3">
        <w:rPr>
          <w:rFonts w:eastAsia="Andale Sans UI" w:cs="Times New Roman"/>
          <w:bCs/>
          <w:iCs/>
          <w:spacing w:val="-1"/>
          <w:kern w:val="2"/>
          <w:sz w:val="24"/>
          <w:szCs w:val="24"/>
        </w:rPr>
        <w:t>ом.</w:t>
      </w:r>
    </w:p>
    <w:p w14:paraId="43511777" w14:textId="4E93FE50" w:rsidR="00167E58" w:rsidRPr="006C7CE3" w:rsidRDefault="00AB303E" w:rsidP="006E64D3">
      <w:pPr>
        <w:widowControl w:val="0"/>
        <w:shd w:val="clear" w:color="auto" w:fill="FFFFFF"/>
        <w:tabs>
          <w:tab w:val="num" w:pos="992"/>
          <w:tab w:val="left" w:pos="1133"/>
        </w:tabs>
        <w:suppressAutoHyphens/>
        <w:spacing w:after="0"/>
        <w:ind w:left="-567" w:firstLine="567"/>
        <w:contextualSpacing/>
        <w:rPr>
          <w:rFonts w:eastAsia="Andale Sans UI" w:cs="Times New Roman"/>
          <w:bCs/>
          <w:iCs/>
          <w:spacing w:val="-1"/>
          <w:kern w:val="2"/>
          <w:sz w:val="24"/>
          <w:szCs w:val="24"/>
        </w:rPr>
      </w:pPr>
      <w:r w:rsidRPr="006C7CE3">
        <w:rPr>
          <w:rFonts w:eastAsia="Andale Sans UI" w:cs="Times New Roman"/>
          <w:bCs/>
          <w:iCs/>
          <w:spacing w:val="-1"/>
          <w:kern w:val="2"/>
          <w:sz w:val="24"/>
          <w:szCs w:val="24"/>
        </w:rPr>
        <w:t>6</w:t>
      </w:r>
      <w:r w:rsidR="00167E58" w:rsidRPr="006C7CE3">
        <w:rPr>
          <w:rFonts w:eastAsia="Andale Sans UI" w:cs="Times New Roman"/>
          <w:bCs/>
          <w:iCs/>
          <w:spacing w:val="-1"/>
          <w:kern w:val="2"/>
          <w:sz w:val="24"/>
          <w:szCs w:val="24"/>
        </w:rPr>
        <w:t>.</w:t>
      </w:r>
      <w:r w:rsidR="00C839E1" w:rsidRPr="006C7CE3">
        <w:rPr>
          <w:rFonts w:eastAsia="Andale Sans UI" w:cs="Times New Roman"/>
          <w:bCs/>
          <w:iCs/>
          <w:spacing w:val="-1"/>
          <w:kern w:val="2"/>
          <w:sz w:val="24"/>
          <w:szCs w:val="24"/>
        </w:rPr>
        <w:t>10</w:t>
      </w:r>
      <w:r w:rsidR="00167E58" w:rsidRPr="006C7CE3">
        <w:rPr>
          <w:rFonts w:eastAsia="Andale Sans UI" w:cs="Times New Roman"/>
          <w:bCs/>
          <w:iCs/>
          <w:spacing w:val="-1"/>
          <w:kern w:val="2"/>
          <w:sz w:val="24"/>
          <w:szCs w:val="24"/>
        </w:rPr>
        <w:t>.</w:t>
      </w:r>
      <w:r w:rsidRPr="006C7CE3">
        <w:rPr>
          <w:rFonts w:eastAsia="Andale Sans UI" w:cs="Times New Roman"/>
          <w:bCs/>
          <w:iCs/>
          <w:spacing w:val="-1"/>
          <w:kern w:val="2"/>
          <w:sz w:val="24"/>
          <w:szCs w:val="24"/>
        </w:rPr>
        <w:t>2.</w:t>
      </w:r>
      <w:bookmarkStart w:id="36" w:name="_Toc306337205"/>
      <w:bookmarkStart w:id="37" w:name="_Toc306338100"/>
      <w:bookmarkStart w:id="38" w:name="_Toc306338679"/>
      <w:bookmarkStart w:id="39" w:name="_Ref359608717"/>
      <w:r w:rsidR="00714809" w:rsidRPr="006C7CE3">
        <w:rPr>
          <w:rFonts w:eastAsia="Andale Sans UI" w:cs="Times New Roman"/>
          <w:bCs/>
          <w:iCs/>
          <w:spacing w:val="-1"/>
          <w:kern w:val="2"/>
          <w:sz w:val="24"/>
          <w:szCs w:val="24"/>
        </w:rPr>
        <w:t xml:space="preserve"> </w:t>
      </w:r>
      <w:r w:rsidR="0004579D" w:rsidRPr="006C7CE3">
        <w:rPr>
          <w:rFonts w:cs="Times New Roman"/>
          <w:iCs/>
          <w:sz w:val="24"/>
          <w:szCs w:val="24"/>
        </w:rPr>
        <w:t>Подрядчик</w:t>
      </w:r>
      <w:r w:rsidR="00D02080" w:rsidRPr="006C7CE3">
        <w:rPr>
          <w:rFonts w:cs="Times New Roman"/>
          <w:iCs/>
          <w:sz w:val="24"/>
          <w:szCs w:val="24"/>
        </w:rPr>
        <w:t xml:space="preserve"> </w:t>
      </w:r>
      <w:r w:rsidR="00167E58" w:rsidRPr="006C7CE3">
        <w:rPr>
          <w:rFonts w:eastAsia="Andale Sans UI" w:cs="Times New Roman"/>
          <w:bCs/>
          <w:iCs/>
          <w:spacing w:val="-1"/>
          <w:kern w:val="2"/>
          <w:sz w:val="24"/>
          <w:szCs w:val="24"/>
        </w:rPr>
        <w:t>обязан обеспечить исполнение Предписания об Устранении Нарушений в течение установленного в нем срока устранения недостатков и (или) нарушений за свой счет, за исключением случаев, когда возникновение таких выявленных недостатков и (или) нарушений было вызвано наступлением обстоятельств непреодолимой силы</w:t>
      </w:r>
      <w:r w:rsidR="007C7FC5" w:rsidRPr="006C7CE3">
        <w:rPr>
          <w:rFonts w:eastAsia="Andale Sans UI" w:cs="Times New Roman"/>
          <w:bCs/>
          <w:iCs/>
          <w:spacing w:val="-1"/>
          <w:kern w:val="2"/>
          <w:sz w:val="24"/>
          <w:szCs w:val="24"/>
        </w:rPr>
        <w:t xml:space="preserve"> и/или по вине третьих лиц, за действия которых </w:t>
      </w:r>
      <w:r w:rsidR="0004579D" w:rsidRPr="006C7CE3">
        <w:rPr>
          <w:rFonts w:cs="Times New Roman"/>
          <w:iCs/>
          <w:sz w:val="24"/>
          <w:szCs w:val="24"/>
        </w:rPr>
        <w:t>Подрядчик</w:t>
      </w:r>
      <w:r w:rsidR="00D02080" w:rsidRPr="006C7CE3">
        <w:rPr>
          <w:rFonts w:cs="Times New Roman"/>
          <w:iCs/>
          <w:sz w:val="24"/>
          <w:szCs w:val="24"/>
        </w:rPr>
        <w:t xml:space="preserve"> </w:t>
      </w:r>
      <w:r w:rsidR="007C7FC5" w:rsidRPr="006C7CE3">
        <w:rPr>
          <w:rFonts w:eastAsia="Andale Sans UI" w:cs="Times New Roman"/>
          <w:bCs/>
          <w:iCs/>
          <w:spacing w:val="-1"/>
          <w:kern w:val="2"/>
          <w:sz w:val="24"/>
          <w:szCs w:val="24"/>
        </w:rPr>
        <w:t>по условиям Договора не отвечает</w:t>
      </w:r>
      <w:r w:rsidR="00167E58" w:rsidRPr="006C7CE3">
        <w:rPr>
          <w:rFonts w:eastAsia="Andale Sans UI" w:cs="Times New Roman"/>
          <w:bCs/>
          <w:iCs/>
          <w:spacing w:val="-1"/>
          <w:kern w:val="2"/>
          <w:sz w:val="24"/>
          <w:szCs w:val="24"/>
        </w:rPr>
        <w:t>.</w:t>
      </w:r>
      <w:bookmarkEnd w:id="36"/>
      <w:bookmarkEnd w:id="37"/>
      <w:bookmarkEnd w:id="38"/>
      <w:bookmarkEnd w:id="39"/>
    </w:p>
    <w:p w14:paraId="18FE1B3B" w14:textId="1DAFA785" w:rsidR="00907870" w:rsidRPr="006C7CE3" w:rsidRDefault="00907870" w:rsidP="006E64D3">
      <w:pPr>
        <w:widowControl w:val="0"/>
        <w:shd w:val="clear" w:color="auto" w:fill="FFFFFF"/>
        <w:tabs>
          <w:tab w:val="num" w:pos="992"/>
          <w:tab w:val="left" w:pos="1133"/>
        </w:tabs>
        <w:suppressAutoHyphens/>
        <w:spacing w:after="0"/>
        <w:ind w:left="-567" w:firstLine="567"/>
        <w:contextualSpacing/>
        <w:rPr>
          <w:rFonts w:eastAsia="Andale Sans UI" w:cs="Times New Roman"/>
          <w:bCs/>
          <w:iCs/>
          <w:spacing w:val="-1"/>
          <w:kern w:val="2"/>
          <w:sz w:val="24"/>
          <w:szCs w:val="24"/>
        </w:rPr>
      </w:pPr>
      <w:r w:rsidRPr="006C7CE3">
        <w:rPr>
          <w:rFonts w:eastAsia="Andale Sans UI" w:cs="Times New Roman"/>
          <w:bCs/>
          <w:iCs/>
          <w:spacing w:val="-1"/>
          <w:kern w:val="2"/>
          <w:sz w:val="24"/>
          <w:szCs w:val="24"/>
        </w:rPr>
        <w:t xml:space="preserve">В случае, если </w:t>
      </w:r>
      <w:r w:rsidR="0004579D" w:rsidRPr="006C7CE3">
        <w:rPr>
          <w:rFonts w:cs="Times New Roman"/>
          <w:iCs/>
          <w:sz w:val="24"/>
          <w:szCs w:val="24"/>
        </w:rPr>
        <w:t>Подрядчик</w:t>
      </w:r>
      <w:r w:rsidR="00D02080" w:rsidRPr="006C7CE3">
        <w:rPr>
          <w:rFonts w:cs="Times New Roman"/>
          <w:iCs/>
          <w:sz w:val="24"/>
          <w:szCs w:val="24"/>
        </w:rPr>
        <w:t xml:space="preserve"> </w:t>
      </w:r>
      <w:r w:rsidRPr="006C7CE3">
        <w:rPr>
          <w:rFonts w:eastAsia="Andale Sans UI" w:cs="Times New Roman"/>
          <w:bCs/>
          <w:iCs/>
          <w:spacing w:val="-1"/>
          <w:kern w:val="2"/>
          <w:sz w:val="24"/>
          <w:szCs w:val="24"/>
        </w:rPr>
        <w:t>не исполняет Предписание об Устранении Нарушений в указанный в нем срок,</w:t>
      </w:r>
      <w:r w:rsidR="00714809" w:rsidRPr="006C7CE3">
        <w:rPr>
          <w:rFonts w:eastAsia="Andale Sans UI" w:cs="Times New Roman"/>
          <w:bCs/>
          <w:iCs/>
          <w:spacing w:val="-1"/>
          <w:kern w:val="2"/>
          <w:sz w:val="24"/>
          <w:szCs w:val="24"/>
        </w:rPr>
        <w:t xml:space="preserve"> </w:t>
      </w:r>
      <w:r w:rsidRPr="006C7CE3">
        <w:rPr>
          <w:rFonts w:eastAsia="Andale Sans UI" w:cs="Times New Roman"/>
          <w:bCs/>
          <w:iCs/>
          <w:spacing w:val="-1"/>
          <w:kern w:val="2"/>
          <w:sz w:val="24"/>
          <w:szCs w:val="24"/>
        </w:rPr>
        <w:t xml:space="preserve">либо от него не поступит мотивированный отказ в срок не позднее 2-х рабочих дней с момента получения Акта, то </w:t>
      </w:r>
      <w:r w:rsidR="00CB0239" w:rsidRPr="006C7CE3">
        <w:rPr>
          <w:rFonts w:eastAsia="Times New Roman" w:cs="Times New Roman"/>
          <w:sz w:val="24"/>
          <w:szCs w:val="24"/>
          <w:lang w:eastAsia="ar-SA"/>
        </w:rPr>
        <w:t>Заказчик</w:t>
      </w:r>
      <w:r w:rsidRPr="006C7CE3">
        <w:rPr>
          <w:rFonts w:eastAsia="Andale Sans UI" w:cs="Times New Roman"/>
          <w:bCs/>
          <w:iCs/>
          <w:spacing w:val="-1"/>
          <w:kern w:val="2"/>
          <w:sz w:val="24"/>
          <w:szCs w:val="24"/>
        </w:rPr>
        <w:t xml:space="preserve"> имеет право самостоятельно или с привлечением третьих лиц устранить указанные нарушения, с последующим возмещением </w:t>
      </w:r>
      <w:r w:rsidR="0004579D" w:rsidRPr="006C7CE3">
        <w:rPr>
          <w:rFonts w:eastAsia="Andale Sans UI" w:cs="Times New Roman"/>
          <w:bCs/>
          <w:iCs/>
          <w:spacing w:val="-1"/>
          <w:kern w:val="2"/>
          <w:sz w:val="24"/>
          <w:szCs w:val="24"/>
        </w:rPr>
        <w:t>Подрядчиком</w:t>
      </w:r>
      <w:r w:rsidRPr="006C7CE3">
        <w:rPr>
          <w:rFonts w:eastAsia="Andale Sans UI" w:cs="Times New Roman"/>
          <w:bCs/>
          <w:iCs/>
          <w:spacing w:val="-1"/>
          <w:kern w:val="2"/>
          <w:sz w:val="24"/>
          <w:szCs w:val="24"/>
        </w:rPr>
        <w:t xml:space="preserve"> </w:t>
      </w:r>
      <w:r w:rsidR="00CB0239" w:rsidRPr="006C7CE3">
        <w:rPr>
          <w:rFonts w:eastAsia="Times New Roman" w:cs="Times New Roman"/>
          <w:sz w:val="24"/>
          <w:szCs w:val="24"/>
          <w:lang w:eastAsia="ar-SA"/>
        </w:rPr>
        <w:t>Заказчик</w:t>
      </w:r>
      <w:r w:rsidRPr="006C7CE3">
        <w:rPr>
          <w:rFonts w:eastAsia="Andale Sans UI" w:cs="Times New Roman"/>
          <w:bCs/>
          <w:iCs/>
          <w:spacing w:val="-1"/>
          <w:kern w:val="2"/>
          <w:sz w:val="24"/>
          <w:szCs w:val="24"/>
        </w:rPr>
        <w:t xml:space="preserve">у стоимости таких работ, либо </w:t>
      </w:r>
      <w:r w:rsidR="00CB0239" w:rsidRPr="006C7CE3">
        <w:rPr>
          <w:rFonts w:eastAsia="Times New Roman" w:cs="Times New Roman"/>
          <w:sz w:val="24"/>
          <w:szCs w:val="24"/>
          <w:lang w:eastAsia="ar-SA"/>
        </w:rPr>
        <w:t>Заказчик</w:t>
      </w:r>
      <w:r w:rsidRPr="006C7CE3">
        <w:rPr>
          <w:rFonts w:eastAsia="Andale Sans UI" w:cs="Times New Roman"/>
          <w:bCs/>
          <w:iCs/>
          <w:spacing w:val="-1"/>
          <w:kern w:val="2"/>
          <w:sz w:val="24"/>
          <w:szCs w:val="24"/>
        </w:rPr>
        <w:t xml:space="preserve"> имеет право уменьшить стоимость работ к оплате </w:t>
      </w:r>
      <w:r w:rsidR="006E64D3" w:rsidRPr="006C7CE3">
        <w:rPr>
          <w:rFonts w:cs="Times New Roman"/>
          <w:iCs/>
          <w:sz w:val="24"/>
          <w:szCs w:val="24"/>
        </w:rPr>
        <w:t>Подрядчику</w:t>
      </w:r>
      <w:r w:rsidR="00D02080" w:rsidRPr="006C7CE3">
        <w:rPr>
          <w:rFonts w:cs="Times New Roman"/>
          <w:iCs/>
          <w:sz w:val="24"/>
          <w:szCs w:val="24"/>
        </w:rPr>
        <w:t xml:space="preserve"> </w:t>
      </w:r>
      <w:r w:rsidRPr="006C7CE3">
        <w:rPr>
          <w:rFonts w:eastAsia="Andale Sans UI" w:cs="Times New Roman"/>
          <w:bCs/>
          <w:iCs/>
          <w:spacing w:val="-1"/>
          <w:kern w:val="2"/>
          <w:sz w:val="24"/>
          <w:szCs w:val="24"/>
        </w:rPr>
        <w:t xml:space="preserve">на стоимость таких работ и дополнительное согласие </w:t>
      </w:r>
      <w:r w:rsidR="0004579D" w:rsidRPr="006C7CE3">
        <w:rPr>
          <w:rFonts w:cs="Times New Roman"/>
          <w:iCs/>
          <w:sz w:val="24"/>
          <w:szCs w:val="24"/>
        </w:rPr>
        <w:t>Подрядчика</w:t>
      </w:r>
      <w:r w:rsidR="00D02080" w:rsidRPr="006C7CE3">
        <w:rPr>
          <w:rFonts w:cs="Times New Roman"/>
          <w:iCs/>
          <w:sz w:val="24"/>
          <w:szCs w:val="24"/>
        </w:rPr>
        <w:t xml:space="preserve"> </w:t>
      </w:r>
      <w:r w:rsidRPr="006C7CE3">
        <w:rPr>
          <w:rFonts w:eastAsia="Andale Sans UI" w:cs="Times New Roman"/>
          <w:bCs/>
          <w:iCs/>
          <w:spacing w:val="-1"/>
          <w:kern w:val="2"/>
          <w:sz w:val="24"/>
          <w:szCs w:val="24"/>
        </w:rPr>
        <w:t xml:space="preserve">на такое уменьшение стоимости оплаты работ не требуется.  </w:t>
      </w:r>
    </w:p>
    <w:p w14:paraId="67676898" w14:textId="673755DA" w:rsidR="00167E58" w:rsidRPr="006C7CE3" w:rsidRDefault="00AB303E" w:rsidP="006E64D3">
      <w:pPr>
        <w:widowControl w:val="0"/>
        <w:shd w:val="clear" w:color="auto" w:fill="FFFFFF"/>
        <w:tabs>
          <w:tab w:val="num" w:pos="992"/>
          <w:tab w:val="left" w:pos="1133"/>
        </w:tabs>
        <w:suppressAutoHyphens/>
        <w:spacing w:after="0"/>
        <w:ind w:left="-567" w:firstLine="567"/>
        <w:contextualSpacing/>
        <w:rPr>
          <w:rFonts w:eastAsia="Andale Sans UI" w:cs="Times New Roman"/>
          <w:bCs/>
          <w:iCs/>
          <w:spacing w:val="-1"/>
          <w:kern w:val="2"/>
          <w:sz w:val="24"/>
          <w:szCs w:val="24"/>
        </w:rPr>
      </w:pPr>
      <w:r w:rsidRPr="006C7CE3">
        <w:rPr>
          <w:rFonts w:eastAsia="Andale Sans UI" w:cs="Times New Roman"/>
          <w:bCs/>
          <w:iCs/>
          <w:spacing w:val="-1"/>
          <w:kern w:val="2"/>
          <w:sz w:val="24"/>
          <w:szCs w:val="24"/>
        </w:rPr>
        <w:t>6</w:t>
      </w:r>
      <w:r w:rsidR="00167E58" w:rsidRPr="006C7CE3">
        <w:rPr>
          <w:rFonts w:eastAsia="Andale Sans UI" w:cs="Times New Roman"/>
          <w:bCs/>
          <w:iCs/>
          <w:spacing w:val="-1"/>
          <w:kern w:val="2"/>
          <w:sz w:val="24"/>
          <w:szCs w:val="24"/>
        </w:rPr>
        <w:t>.</w:t>
      </w:r>
      <w:r w:rsidR="00C839E1" w:rsidRPr="006C7CE3">
        <w:rPr>
          <w:rFonts w:eastAsia="Andale Sans UI" w:cs="Times New Roman"/>
          <w:bCs/>
          <w:iCs/>
          <w:spacing w:val="-1"/>
          <w:kern w:val="2"/>
          <w:sz w:val="24"/>
          <w:szCs w:val="24"/>
        </w:rPr>
        <w:t>10</w:t>
      </w:r>
      <w:r w:rsidRPr="006C7CE3">
        <w:rPr>
          <w:rFonts w:eastAsia="Andale Sans UI" w:cs="Times New Roman"/>
          <w:bCs/>
          <w:iCs/>
          <w:spacing w:val="-1"/>
          <w:kern w:val="2"/>
          <w:sz w:val="24"/>
          <w:szCs w:val="24"/>
        </w:rPr>
        <w:t>.3.</w:t>
      </w:r>
      <w:bookmarkStart w:id="40" w:name="_Toc306337207"/>
      <w:bookmarkStart w:id="41" w:name="_Toc306338102"/>
      <w:bookmarkStart w:id="42" w:name="_Toc306338681"/>
      <w:r w:rsidR="00714809" w:rsidRPr="006C7CE3">
        <w:rPr>
          <w:rFonts w:eastAsia="Andale Sans UI" w:cs="Times New Roman"/>
          <w:bCs/>
          <w:iCs/>
          <w:spacing w:val="-1"/>
          <w:kern w:val="2"/>
          <w:sz w:val="24"/>
          <w:szCs w:val="24"/>
        </w:rPr>
        <w:t xml:space="preserve"> </w:t>
      </w:r>
      <w:r w:rsidR="00167E58" w:rsidRPr="006C7CE3">
        <w:rPr>
          <w:rFonts w:eastAsia="Andale Sans UI" w:cs="Times New Roman"/>
          <w:bCs/>
          <w:iCs/>
          <w:spacing w:val="-1"/>
          <w:kern w:val="2"/>
          <w:sz w:val="24"/>
          <w:szCs w:val="24"/>
        </w:rPr>
        <w:t>При проведении указанных в п.</w:t>
      </w:r>
      <w:r w:rsidRPr="006C7CE3">
        <w:rPr>
          <w:rFonts w:eastAsia="Andale Sans UI" w:cs="Times New Roman"/>
          <w:bCs/>
          <w:iCs/>
          <w:spacing w:val="-1"/>
          <w:kern w:val="2"/>
          <w:sz w:val="24"/>
          <w:szCs w:val="24"/>
        </w:rPr>
        <w:t>6</w:t>
      </w:r>
      <w:r w:rsidR="00167E58" w:rsidRPr="006C7CE3">
        <w:rPr>
          <w:rFonts w:eastAsia="Andale Sans UI" w:cs="Times New Roman"/>
          <w:bCs/>
          <w:iCs/>
          <w:spacing w:val="-1"/>
          <w:kern w:val="2"/>
          <w:sz w:val="24"/>
          <w:szCs w:val="24"/>
        </w:rPr>
        <w:t>.</w:t>
      </w:r>
      <w:r w:rsidR="00C839E1" w:rsidRPr="006C7CE3">
        <w:rPr>
          <w:rFonts w:eastAsia="Andale Sans UI" w:cs="Times New Roman"/>
          <w:bCs/>
          <w:iCs/>
          <w:spacing w:val="-1"/>
          <w:kern w:val="2"/>
          <w:sz w:val="24"/>
          <w:szCs w:val="24"/>
        </w:rPr>
        <w:t>10</w:t>
      </w:r>
      <w:r w:rsidR="00167E58" w:rsidRPr="006C7CE3">
        <w:rPr>
          <w:rFonts w:eastAsia="Andale Sans UI" w:cs="Times New Roman"/>
          <w:bCs/>
          <w:iCs/>
          <w:spacing w:val="-1"/>
          <w:kern w:val="2"/>
          <w:sz w:val="24"/>
          <w:szCs w:val="24"/>
        </w:rPr>
        <w:t xml:space="preserve">. Договора проверок и ревизий </w:t>
      </w:r>
      <w:r w:rsidR="006E64D3" w:rsidRPr="006C7CE3">
        <w:rPr>
          <w:rFonts w:cs="Times New Roman"/>
          <w:iCs/>
          <w:sz w:val="24"/>
          <w:szCs w:val="24"/>
        </w:rPr>
        <w:t>Подрядчику</w:t>
      </w:r>
      <w:r w:rsidR="00D02080" w:rsidRPr="006C7CE3">
        <w:rPr>
          <w:rFonts w:cs="Times New Roman"/>
          <w:iCs/>
          <w:sz w:val="24"/>
          <w:szCs w:val="24"/>
        </w:rPr>
        <w:t xml:space="preserve"> </w:t>
      </w:r>
      <w:r w:rsidR="00167E58" w:rsidRPr="006C7CE3">
        <w:rPr>
          <w:rFonts w:eastAsia="Andale Sans UI" w:cs="Times New Roman"/>
          <w:bCs/>
          <w:iCs/>
          <w:spacing w:val="-1"/>
          <w:kern w:val="2"/>
          <w:sz w:val="24"/>
          <w:szCs w:val="24"/>
        </w:rPr>
        <w:t xml:space="preserve">предоставляется возможность присутствовать на любой проверке или ревизии, которые </w:t>
      </w:r>
      <w:r w:rsidR="00CB0239" w:rsidRPr="006C7CE3">
        <w:rPr>
          <w:rFonts w:eastAsia="Times New Roman" w:cs="Times New Roman"/>
          <w:sz w:val="24"/>
          <w:szCs w:val="24"/>
          <w:lang w:eastAsia="ar-SA"/>
        </w:rPr>
        <w:t>Заказчик</w:t>
      </w:r>
      <w:r w:rsidR="00167E58" w:rsidRPr="006C7CE3">
        <w:rPr>
          <w:rFonts w:eastAsia="Andale Sans UI" w:cs="Times New Roman"/>
          <w:bCs/>
          <w:iCs/>
          <w:spacing w:val="-1"/>
          <w:kern w:val="2"/>
          <w:sz w:val="24"/>
          <w:szCs w:val="24"/>
        </w:rPr>
        <w:t xml:space="preserve"> намерен провести. О проведении плановых проверок </w:t>
      </w:r>
      <w:r w:rsidR="00CB0239" w:rsidRPr="006C7CE3">
        <w:rPr>
          <w:rFonts w:eastAsia="Times New Roman" w:cs="Times New Roman"/>
          <w:sz w:val="24"/>
          <w:szCs w:val="24"/>
          <w:lang w:eastAsia="ar-SA"/>
        </w:rPr>
        <w:t>Заказчик</w:t>
      </w:r>
      <w:r w:rsidR="00167E58" w:rsidRPr="006C7CE3">
        <w:rPr>
          <w:rFonts w:eastAsia="Andale Sans UI" w:cs="Times New Roman"/>
          <w:bCs/>
          <w:iCs/>
          <w:spacing w:val="-1"/>
          <w:kern w:val="2"/>
          <w:sz w:val="24"/>
          <w:szCs w:val="24"/>
        </w:rPr>
        <w:t xml:space="preserve"> уведомляет </w:t>
      </w:r>
      <w:r w:rsidR="0004579D" w:rsidRPr="006C7CE3">
        <w:rPr>
          <w:rFonts w:cs="Times New Roman"/>
          <w:iCs/>
          <w:sz w:val="24"/>
          <w:szCs w:val="24"/>
        </w:rPr>
        <w:t>Подрядчика</w:t>
      </w:r>
      <w:r w:rsidR="00D02080" w:rsidRPr="006C7CE3">
        <w:rPr>
          <w:rFonts w:cs="Times New Roman"/>
          <w:iCs/>
          <w:sz w:val="24"/>
          <w:szCs w:val="24"/>
        </w:rPr>
        <w:t xml:space="preserve"> </w:t>
      </w:r>
      <w:r w:rsidR="00167E58" w:rsidRPr="006C7CE3">
        <w:rPr>
          <w:rFonts w:eastAsia="Andale Sans UI" w:cs="Times New Roman"/>
          <w:bCs/>
          <w:iCs/>
          <w:spacing w:val="-1"/>
          <w:kern w:val="2"/>
          <w:sz w:val="24"/>
          <w:szCs w:val="24"/>
        </w:rPr>
        <w:t xml:space="preserve">в письменном виде не менее, чем за 3 (три) рабочих дня до даты проведения проверки. В случае проведения внеплановой проверки, осуществляемой без предварительного уведомления, </w:t>
      </w:r>
      <w:r w:rsidR="0004579D" w:rsidRPr="006C7CE3">
        <w:rPr>
          <w:rFonts w:cs="Times New Roman"/>
          <w:iCs/>
          <w:sz w:val="24"/>
          <w:szCs w:val="24"/>
        </w:rPr>
        <w:t>Подрядчик</w:t>
      </w:r>
      <w:r w:rsidR="00D02080" w:rsidRPr="006C7CE3">
        <w:rPr>
          <w:rFonts w:cs="Times New Roman"/>
          <w:iCs/>
          <w:sz w:val="24"/>
          <w:szCs w:val="24"/>
        </w:rPr>
        <w:t xml:space="preserve"> </w:t>
      </w:r>
      <w:r w:rsidR="00167E58" w:rsidRPr="006C7CE3">
        <w:rPr>
          <w:rFonts w:eastAsia="Andale Sans UI" w:cs="Times New Roman"/>
          <w:bCs/>
          <w:iCs/>
          <w:spacing w:val="-1"/>
          <w:kern w:val="2"/>
          <w:sz w:val="24"/>
          <w:szCs w:val="24"/>
        </w:rPr>
        <w:t>обеспечивает участие в деятельности проверочной комиссии своего представителя из числа персонала, постоянно находящегося на строительной площадке/месте производства работ</w:t>
      </w:r>
      <w:r w:rsidR="006010D3" w:rsidRPr="006C7CE3">
        <w:rPr>
          <w:rFonts w:eastAsia="Andale Sans UI" w:cs="Times New Roman"/>
          <w:bCs/>
          <w:iCs/>
          <w:spacing w:val="-1"/>
          <w:kern w:val="2"/>
          <w:sz w:val="24"/>
          <w:szCs w:val="24"/>
        </w:rPr>
        <w:t xml:space="preserve"> </w:t>
      </w:r>
      <w:r w:rsidR="006010D3" w:rsidRPr="006C7CE3">
        <w:rPr>
          <w:rFonts w:eastAsia="Andale Sans UI" w:cs="Times New Roman"/>
          <w:kern w:val="2"/>
          <w:sz w:val="24"/>
          <w:szCs w:val="24"/>
        </w:rPr>
        <w:t xml:space="preserve">по </w:t>
      </w:r>
      <w:r w:rsidR="006010D3" w:rsidRPr="006C7CE3">
        <w:rPr>
          <w:rFonts w:eastAsia="Times New Roman" w:cs="Times New Roman"/>
          <w:sz w:val="24"/>
          <w:szCs w:val="24"/>
          <w:lang w:eastAsia="ar-SA"/>
        </w:rPr>
        <w:t>монтажу и пуско-наладке оборудования</w:t>
      </w:r>
      <w:r w:rsidR="00167E58" w:rsidRPr="006C7CE3">
        <w:rPr>
          <w:rFonts w:eastAsia="Andale Sans UI" w:cs="Times New Roman"/>
          <w:bCs/>
          <w:iCs/>
          <w:spacing w:val="-1"/>
          <w:kern w:val="2"/>
          <w:sz w:val="24"/>
          <w:szCs w:val="24"/>
        </w:rPr>
        <w:t>.</w:t>
      </w:r>
      <w:bookmarkEnd w:id="40"/>
      <w:bookmarkEnd w:id="41"/>
      <w:bookmarkEnd w:id="42"/>
    </w:p>
    <w:p w14:paraId="052477F9" w14:textId="795D2D6D" w:rsidR="00167E58" w:rsidRPr="006C7CE3" w:rsidRDefault="00AB303E" w:rsidP="006E64D3">
      <w:pPr>
        <w:widowControl w:val="0"/>
        <w:shd w:val="clear" w:color="auto" w:fill="FFFFFF"/>
        <w:tabs>
          <w:tab w:val="num" w:pos="992"/>
          <w:tab w:val="left" w:pos="1133"/>
        </w:tabs>
        <w:suppressAutoHyphens/>
        <w:spacing w:after="0"/>
        <w:ind w:left="-567" w:firstLine="567"/>
        <w:contextualSpacing/>
        <w:rPr>
          <w:rFonts w:eastAsia="Andale Sans UI" w:cs="Times New Roman"/>
          <w:bCs/>
          <w:iCs/>
          <w:spacing w:val="-1"/>
          <w:kern w:val="2"/>
          <w:sz w:val="24"/>
          <w:szCs w:val="24"/>
        </w:rPr>
      </w:pPr>
      <w:r w:rsidRPr="006C7CE3">
        <w:rPr>
          <w:rFonts w:eastAsia="Andale Sans UI" w:cs="Times New Roman"/>
          <w:bCs/>
          <w:iCs/>
          <w:spacing w:val="-1"/>
          <w:kern w:val="2"/>
          <w:sz w:val="24"/>
          <w:szCs w:val="24"/>
        </w:rPr>
        <w:t>6</w:t>
      </w:r>
      <w:r w:rsidR="00167E58" w:rsidRPr="006C7CE3">
        <w:rPr>
          <w:rFonts w:eastAsia="Andale Sans UI" w:cs="Times New Roman"/>
          <w:bCs/>
          <w:iCs/>
          <w:spacing w:val="-1"/>
          <w:kern w:val="2"/>
          <w:sz w:val="24"/>
          <w:szCs w:val="24"/>
        </w:rPr>
        <w:t>.</w:t>
      </w:r>
      <w:r w:rsidR="00C839E1" w:rsidRPr="006C7CE3">
        <w:rPr>
          <w:rFonts w:eastAsia="Andale Sans UI" w:cs="Times New Roman"/>
          <w:bCs/>
          <w:iCs/>
          <w:spacing w:val="-1"/>
          <w:kern w:val="2"/>
          <w:sz w:val="24"/>
          <w:szCs w:val="24"/>
        </w:rPr>
        <w:t>10</w:t>
      </w:r>
      <w:r w:rsidR="00167E58" w:rsidRPr="006C7CE3">
        <w:rPr>
          <w:rFonts w:eastAsia="Andale Sans UI" w:cs="Times New Roman"/>
          <w:bCs/>
          <w:iCs/>
          <w:spacing w:val="-1"/>
          <w:kern w:val="2"/>
          <w:sz w:val="24"/>
          <w:szCs w:val="24"/>
        </w:rPr>
        <w:t>.</w:t>
      </w:r>
      <w:bookmarkStart w:id="43" w:name="_Toc306337208"/>
      <w:bookmarkStart w:id="44" w:name="_Toc306338103"/>
      <w:bookmarkStart w:id="45" w:name="_Toc306338682"/>
      <w:r w:rsidRPr="006C7CE3">
        <w:rPr>
          <w:rFonts w:eastAsia="Andale Sans UI" w:cs="Times New Roman"/>
          <w:bCs/>
          <w:iCs/>
          <w:spacing w:val="-1"/>
          <w:kern w:val="2"/>
          <w:sz w:val="24"/>
          <w:szCs w:val="24"/>
        </w:rPr>
        <w:t>4.</w:t>
      </w:r>
      <w:r w:rsidR="00167E58" w:rsidRPr="006C7CE3">
        <w:rPr>
          <w:rFonts w:eastAsia="Andale Sans UI" w:cs="Times New Roman"/>
          <w:bCs/>
          <w:iCs/>
          <w:spacing w:val="-1"/>
          <w:kern w:val="2"/>
          <w:sz w:val="24"/>
          <w:szCs w:val="24"/>
        </w:rPr>
        <w:t xml:space="preserve"> По результатам проверки </w:t>
      </w:r>
      <w:r w:rsidR="00CB0239" w:rsidRPr="006C7CE3">
        <w:rPr>
          <w:rFonts w:eastAsia="Times New Roman" w:cs="Times New Roman"/>
          <w:sz w:val="24"/>
          <w:szCs w:val="24"/>
          <w:lang w:eastAsia="ar-SA"/>
        </w:rPr>
        <w:t>Заказчик</w:t>
      </w:r>
      <w:r w:rsidR="00167E58" w:rsidRPr="006C7CE3">
        <w:rPr>
          <w:rFonts w:eastAsia="Andale Sans UI" w:cs="Times New Roman"/>
          <w:bCs/>
          <w:iCs/>
          <w:spacing w:val="-1"/>
          <w:kern w:val="2"/>
          <w:sz w:val="24"/>
          <w:szCs w:val="24"/>
        </w:rPr>
        <w:t xml:space="preserve">ом составляется Акт о Результатах Проверки, который должен быть подписан полномочными представителями </w:t>
      </w:r>
      <w:r w:rsidR="00CB0239" w:rsidRPr="006C7CE3">
        <w:rPr>
          <w:rFonts w:eastAsia="Times New Roman" w:cs="Times New Roman"/>
          <w:sz w:val="24"/>
          <w:szCs w:val="24"/>
          <w:lang w:eastAsia="ar-SA"/>
        </w:rPr>
        <w:t>Заказчик</w:t>
      </w:r>
      <w:r w:rsidR="00167E58" w:rsidRPr="006C7CE3">
        <w:rPr>
          <w:rFonts w:eastAsia="Andale Sans UI" w:cs="Times New Roman"/>
          <w:bCs/>
          <w:iCs/>
          <w:spacing w:val="-1"/>
          <w:kern w:val="2"/>
          <w:sz w:val="24"/>
          <w:szCs w:val="24"/>
        </w:rPr>
        <w:t xml:space="preserve">а и </w:t>
      </w:r>
      <w:r w:rsidR="0004579D" w:rsidRPr="006C7CE3">
        <w:rPr>
          <w:rFonts w:cs="Times New Roman"/>
          <w:iCs/>
          <w:sz w:val="24"/>
          <w:szCs w:val="24"/>
        </w:rPr>
        <w:t>Подрядчика</w:t>
      </w:r>
      <w:r w:rsidR="00167E58" w:rsidRPr="006C7CE3">
        <w:rPr>
          <w:rFonts w:eastAsia="Andale Sans UI" w:cs="Times New Roman"/>
          <w:bCs/>
          <w:iCs/>
          <w:spacing w:val="-1"/>
          <w:kern w:val="2"/>
          <w:sz w:val="24"/>
          <w:szCs w:val="24"/>
        </w:rPr>
        <w:t xml:space="preserve">. Если </w:t>
      </w:r>
      <w:r w:rsidR="0004579D" w:rsidRPr="006C7CE3">
        <w:rPr>
          <w:rFonts w:cs="Times New Roman"/>
          <w:iCs/>
          <w:sz w:val="24"/>
          <w:szCs w:val="24"/>
        </w:rPr>
        <w:t>Подрядчик</w:t>
      </w:r>
      <w:r w:rsidR="00D02080" w:rsidRPr="006C7CE3">
        <w:rPr>
          <w:rFonts w:cs="Times New Roman"/>
          <w:iCs/>
          <w:sz w:val="24"/>
          <w:szCs w:val="24"/>
        </w:rPr>
        <w:t xml:space="preserve"> </w:t>
      </w:r>
      <w:r w:rsidR="00167E58" w:rsidRPr="006C7CE3">
        <w:rPr>
          <w:rFonts w:eastAsia="Andale Sans UI" w:cs="Times New Roman"/>
          <w:bCs/>
          <w:iCs/>
          <w:spacing w:val="-1"/>
          <w:kern w:val="2"/>
          <w:sz w:val="24"/>
          <w:szCs w:val="24"/>
        </w:rPr>
        <w:t xml:space="preserve">(уполномоченное им лицо) отказывается от подписания Акта о Результатах Проверки или не участвовал в ее проведении, то составляется односторонний Акт о Результатах Проверки с указанием причины составления одностороннего Акта. </w:t>
      </w:r>
      <w:r w:rsidR="0004579D" w:rsidRPr="006C7CE3">
        <w:rPr>
          <w:rFonts w:cs="Times New Roman"/>
          <w:iCs/>
          <w:sz w:val="24"/>
          <w:szCs w:val="24"/>
        </w:rPr>
        <w:t>Подрядчик</w:t>
      </w:r>
      <w:r w:rsidR="00D02080" w:rsidRPr="006C7CE3">
        <w:rPr>
          <w:rFonts w:cs="Times New Roman"/>
          <w:iCs/>
          <w:sz w:val="24"/>
          <w:szCs w:val="24"/>
        </w:rPr>
        <w:t xml:space="preserve"> </w:t>
      </w:r>
      <w:r w:rsidR="00167E58" w:rsidRPr="006C7CE3">
        <w:rPr>
          <w:rFonts w:eastAsia="Andale Sans UI" w:cs="Times New Roman"/>
          <w:bCs/>
          <w:iCs/>
          <w:spacing w:val="-1"/>
          <w:kern w:val="2"/>
          <w:sz w:val="24"/>
          <w:szCs w:val="24"/>
        </w:rPr>
        <w:t xml:space="preserve">не вправе оспаривать подписанный таким образом односторонний акт </w:t>
      </w:r>
      <w:r w:rsidR="00CB0239" w:rsidRPr="006C7CE3">
        <w:rPr>
          <w:rFonts w:eastAsia="Times New Roman" w:cs="Times New Roman"/>
          <w:sz w:val="24"/>
          <w:szCs w:val="24"/>
          <w:lang w:eastAsia="ar-SA"/>
        </w:rPr>
        <w:t>Заказчик</w:t>
      </w:r>
      <w:r w:rsidR="00167E58" w:rsidRPr="006C7CE3">
        <w:rPr>
          <w:rFonts w:eastAsia="Andale Sans UI" w:cs="Times New Roman"/>
          <w:bCs/>
          <w:iCs/>
          <w:spacing w:val="-1"/>
          <w:kern w:val="2"/>
          <w:sz w:val="24"/>
          <w:szCs w:val="24"/>
        </w:rPr>
        <w:t>а.</w:t>
      </w:r>
      <w:bookmarkEnd w:id="43"/>
      <w:bookmarkEnd w:id="44"/>
      <w:bookmarkEnd w:id="45"/>
    </w:p>
    <w:p w14:paraId="631B3C62" w14:textId="05AF7364" w:rsidR="00167E58" w:rsidRPr="006C7CE3" w:rsidRDefault="00AB303E" w:rsidP="006E64D3">
      <w:pPr>
        <w:widowControl w:val="0"/>
        <w:shd w:val="clear" w:color="auto" w:fill="FFFFFF"/>
        <w:tabs>
          <w:tab w:val="num" w:pos="992"/>
          <w:tab w:val="left" w:pos="1133"/>
        </w:tabs>
        <w:suppressAutoHyphens/>
        <w:spacing w:after="0"/>
        <w:ind w:left="-567" w:firstLine="567"/>
        <w:contextualSpacing/>
        <w:rPr>
          <w:rFonts w:eastAsia="Andale Sans UI" w:cs="Times New Roman"/>
          <w:bCs/>
          <w:iCs/>
          <w:spacing w:val="-1"/>
          <w:kern w:val="2"/>
          <w:sz w:val="24"/>
          <w:szCs w:val="24"/>
        </w:rPr>
      </w:pPr>
      <w:bookmarkStart w:id="46" w:name="_Toc306337209"/>
      <w:bookmarkStart w:id="47" w:name="_Toc306338104"/>
      <w:bookmarkStart w:id="48" w:name="_Toc306338683"/>
      <w:r w:rsidRPr="006C7CE3">
        <w:rPr>
          <w:rFonts w:eastAsia="Andale Sans UI" w:cs="Times New Roman"/>
          <w:bCs/>
          <w:iCs/>
          <w:spacing w:val="-1"/>
          <w:kern w:val="2"/>
          <w:sz w:val="24"/>
          <w:szCs w:val="24"/>
        </w:rPr>
        <w:t>6</w:t>
      </w:r>
      <w:r w:rsidR="00167E58" w:rsidRPr="006C7CE3">
        <w:rPr>
          <w:rFonts w:eastAsia="Andale Sans UI" w:cs="Times New Roman"/>
          <w:bCs/>
          <w:iCs/>
          <w:spacing w:val="-1"/>
          <w:kern w:val="2"/>
          <w:sz w:val="24"/>
          <w:szCs w:val="24"/>
        </w:rPr>
        <w:t>.</w:t>
      </w:r>
      <w:r w:rsidR="00C839E1" w:rsidRPr="006C7CE3">
        <w:rPr>
          <w:rFonts w:eastAsia="Andale Sans UI" w:cs="Times New Roman"/>
          <w:bCs/>
          <w:iCs/>
          <w:spacing w:val="-1"/>
          <w:kern w:val="2"/>
          <w:sz w:val="24"/>
          <w:szCs w:val="24"/>
        </w:rPr>
        <w:t>10</w:t>
      </w:r>
      <w:r w:rsidR="00167E58" w:rsidRPr="006C7CE3">
        <w:rPr>
          <w:rFonts w:eastAsia="Andale Sans UI" w:cs="Times New Roman"/>
          <w:bCs/>
          <w:iCs/>
          <w:spacing w:val="-1"/>
          <w:kern w:val="2"/>
          <w:sz w:val="24"/>
          <w:szCs w:val="24"/>
        </w:rPr>
        <w:t>.</w:t>
      </w:r>
      <w:r w:rsidRPr="006C7CE3">
        <w:rPr>
          <w:rFonts w:eastAsia="Andale Sans UI" w:cs="Times New Roman"/>
          <w:bCs/>
          <w:iCs/>
          <w:spacing w:val="-1"/>
          <w:kern w:val="2"/>
          <w:sz w:val="24"/>
          <w:szCs w:val="24"/>
        </w:rPr>
        <w:t>5.</w:t>
      </w:r>
      <w:r w:rsidR="00167E58" w:rsidRPr="006C7CE3">
        <w:rPr>
          <w:rFonts w:eastAsia="Andale Sans UI" w:cs="Times New Roman"/>
          <w:bCs/>
          <w:iCs/>
          <w:spacing w:val="-1"/>
          <w:kern w:val="2"/>
          <w:sz w:val="24"/>
          <w:szCs w:val="24"/>
        </w:rPr>
        <w:t xml:space="preserve"> Если по результатам проведенной проверки или ревизии </w:t>
      </w:r>
      <w:r w:rsidR="00CB0239" w:rsidRPr="006C7CE3">
        <w:rPr>
          <w:rFonts w:eastAsia="Times New Roman" w:cs="Times New Roman"/>
          <w:sz w:val="24"/>
          <w:szCs w:val="24"/>
          <w:lang w:eastAsia="ar-SA"/>
        </w:rPr>
        <w:t>Заказчик</w:t>
      </w:r>
      <w:r w:rsidR="00167E58" w:rsidRPr="006C7CE3">
        <w:rPr>
          <w:rFonts w:eastAsia="Andale Sans UI" w:cs="Times New Roman"/>
          <w:bCs/>
          <w:iCs/>
          <w:spacing w:val="-1"/>
          <w:kern w:val="2"/>
          <w:sz w:val="24"/>
          <w:szCs w:val="24"/>
        </w:rPr>
        <w:t xml:space="preserve">ом были </w:t>
      </w:r>
      <w:r w:rsidR="00167E58" w:rsidRPr="006C7CE3">
        <w:rPr>
          <w:rFonts w:eastAsia="Andale Sans UI" w:cs="Times New Roman"/>
          <w:bCs/>
          <w:iCs/>
          <w:spacing w:val="-1"/>
          <w:kern w:val="2"/>
          <w:sz w:val="24"/>
          <w:szCs w:val="24"/>
        </w:rPr>
        <w:lastRenderedPageBreak/>
        <w:t>выявлены нарушения, недостатки и (или) ухудшение качества работ по Договору, то подлежат применению п.</w:t>
      </w:r>
      <w:r w:rsidRPr="006C7CE3">
        <w:rPr>
          <w:rFonts w:eastAsia="Andale Sans UI" w:cs="Times New Roman"/>
          <w:bCs/>
          <w:iCs/>
          <w:spacing w:val="-1"/>
          <w:kern w:val="2"/>
          <w:sz w:val="24"/>
          <w:szCs w:val="24"/>
        </w:rPr>
        <w:t>6</w:t>
      </w:r>
      <w:r w:rsidR="00167E58" w:rsidRPr="006C7CE3">
        <w:rPr>
          <w:rFonts w:eastAsia="Andale Sans UI" w:cs="Times New Roman"/>
          <w:bCs/>
          <w:iCs/>
          <w:spacing w:val="-1"/>
          <w:kern w:val="2"/>
          <w:sz w:val="24"/>
          <w:szCs w:val="24"/>
        </w:rPr>
        <w:t>.</w:t>
      </w:r>
      <w:r w:rsidR="00C839E1" w:rsidRPr="006C7CE3">
        <w:rPr>
          <w:rFonts w:eastAsia="Andale Sans UI" w:cs="Times New Roman"/>
          <w:bCs/>
          <w:iCs/>
          <w:spacing w:val="-1"/>
          <w:kern w:val="2"/>
          <w:sz w:val="24"/>
          <w:szCs w:val="24"/>
        </w:rPr>
        <w:t>10</w:t>
      </w:r>
      <w:r w:rsidR="00167E58" w:rsidRPr="006C7CE3">
        <w:rPr>
          <w:rFonts w:eastAsia="Andale Sans UI" w:cs="Times New Roman"/>
          <w:bCs/>
          <w:iCs/>
          <w:spacing w:val="-1"/>
          <w:kern w:val="2"/>
          <w:sz w:val="24"/>
          <w:szCs w:val="24"/>
        </w:rPr>
        <w:t>.</w:t>
      </w:r>
      <w:r w:rsidRPr="006C7CE3">
        <w:rPr>
          <w:rFonts w:eastAsia="Andale Sans UI" w:cs="Times New Roman"/>
          <w:bCs/>
          <w:iCs/>
          <w:spacing w:val="-1"/>
          <w:kern w:val="2"/>
          <w:sz w:val="24"/>
          <w:szCs w:val="24"/>
        </w:rPr>
        <w:t>1.</w:t>
      </w:r>
      <w:r w:rsidR="00167E58" w:rsidRPr="006C7CE3">
        <w:rPr>
          <w:rFonts w:eastAsia="Andale Sans UI" w:cs="Times New Roman"/>
          <w:bCs/>
          <w:iCs/>
          <w:spacing w:val="-1"/>
          <w:kern w:val="2"/>
          <w:sz w:val="24"/>
          <w:szCs w:val="24"/>
        </w:rPr>
        <w:t xml:space="preserve"> – п.</w:t>
      </w:r>
      <w:r w:rsidRPr="006C7CE3">
        <w:rPr>
          <w:rFonts w:eastAsia="Andale Sans UI" w:cs="Times New Roman"/>
          <w:bCs/>
          <w:iCs/>
          <w:spacing w:val="-1"/>
          <w:kern w:val="2"/>
          <w:sz w:val="24"/>
          <w:szCs w:val="24"/>
        </w:rPr>
        <w:t>6</w:t>
      </w:r>
      <w:r w:rsidR="00167E58" w:rsidRPr="006C7CE3">
        <w:rPr>
          <w:rFonts w:eastAsia="Andale Sans UI" w:cs="Times New Roman"/>
          <w:bCs/>
          <w:iCs/>
          <w:spacing w:val="-1"/>
          <w:kern w:val="2"/>
          <w:sz w:val="24"/>
          <w:szCs w:val="24"/>
        </w:rPr>
        <w:t>.</w:t>
      </w:r>
      <w:r w:rsidR="00C839E1" w:rsidRPr="006C7CE3">
        <w:rPr>
          <w:rFonts w:eastAsia="Andale Sans UI" w:cs="Times New Roman"/>
          <w:bCs/>
          <w:iCs/>
          <w:spacing w:val="-1"/>
          <w:kern w:val="2"/>
          <w:sz w:val="24"/>
          <w:szCs w:val="24"/>
        </w:rPr>
        <w:t>10</w:t>
      </w:r>
      <w:r w:rsidRPr="006C7CE3">
        <w:rPr>
          <w:rFonts w:eastAsia="Andale Sans UI" w:cs="Times New Roman"/>
          <w:bCs/>
          <w:iCs/>
          <w:spacing w:val="-1"/>
          <w:kern w:val="2"/>
          <w:sz w:val="24"/>
          <w:szCs w:val="24"/>
        </w:rPr>
        <w:t>.4.</w:t>
      </w:r>
      <w:r w:rsidR="00167E58" w:rsidRPr="006C7CE3">
        <w:rPr>
          <w:rFonts w:eastAsia="Andale Sans UI" w:cs="Times New Roman"/>
          <w:bCs/>
          <w:iCs/>
          <w:spacing w:val="-1"/>
          <w:kern w:val="2"/>
          <w:sz w:val="24"/>
          <w:szCs w:val="24"/>
        </w:rPr>
        <w:t xml:space="preserve"> настоящего </w:t>
      </w:r>
      <w:bookmarkEnd w:id="46"/>
      <w:bookmarkEnd w:id="47"/>
      <w:bookmarkEnd w:id="48"/>
      <w:r w:rsidR="00167E58" w:rsidRPr="006C7CE3">
        <w:rPr>
          <w:rFonts w:eastAsia="Andale Sans UI" w:cs="Times New Roman"/>
          <w:bCs/>
          <w:iCs/>
          <w:spacing w:val="-1"/>
          <w:kern w:val="2"/>
          <w:sz w:val="24"/>
          <w:szCs w:val="24"/>
        </w:rPr>
        <w:t>Договора.</w:t>
      </w:r>
    </w:p>
    <w:p w14:paraId="26E86CE5" w14:textId="54EA2360" w:rsidR="00167E58" w:rsidRPr="006C7CE3" w:rsidRDefault="00AB303E" w:rsidP="006E64D3">
      <w:pPr>
        <w:widowControl w:val="0"/>
        <w:shd w:val="clear" w:color="auto" w:fill="FFFFFF"/>
        <w:tabs>
          <w:tab w:val="num" w:pos="992"/>
          <w:tab w:val="left" w:pos="1133"/>
        </w:tabs>
        <w:suppressAutoHyphens/>
        <w:spacing w:after="0"/>
        <w:ind w:left="-567" w:firstLine="567"/>
        <w:contextualSpacing/>
        <w:rPr>
          <w:rFonts w:eastAsia="Andale Sans UI" w:cs="Times New Roman"/>
          <w:bCs/>
          <w:iCs/>
          <w:spacing w:val="-1"/>
          <w:kern w:val="2"/>
          <w:sz w:val="24"/>
          <w:szCs w:val="24"/>
        </w:rPr>
      </w:pPr>
      <w:r w:rsidRPr="006C7CE3">
        <w:rPr>
          <w:rFonts w:eastAsia="Andale Sans UI" w:cs="Times New Roman"/>
          <w:bCs/>
          <w:iCs/>
          <w:spacing w:val="-1"/>
          <w:kern w:val="2"/>
          <w:sz w:val="24"/>
          <w:szCs w:val="24"/>
        </w:rPr>
        <w:t>6</w:t>
      </w:r>
      <w:r w:rsidR="00167E58" w:rsidRPr="006C7CE3">
        <w:rPr>
          <w:rFonts w:eastAsia="Andale Sans UI" w:cs="Times New Roman"/>
          <w:bCs/>
          <w:iCs/>
          <w:spacing w:val="-1"/>
          <w:kern w:val="2"/>
          <w:sz w:val="24"/>
          <w:szCs w:val="24"/>
        </w:rPr>
        <w:t>.</w:t>
      </w:r>
      <w:r w:rsidR="00C839E1" w:rsidRPr="006C7CE3">
        <w:rPr>
          <w:rFonts w:eastAsia="Andale Sans UI" w:cs="Times New Roman"/>
          <w:bCs/>
          <w:iCs/>
          <w:spacing w:val="-1"/>
          <w:kern w:val="2"/>
          <w:sz w:val="24"/>
          <w:szCs w:val="24"/>
        </w:rPr>
        <w:t>10</w:t>
      </w:r>
      <w:r w:rsidR="00167E58" w:rsidRPr="006C7CE3">
        <w:rPr>
          <w:rFonts w:eastAsia="Andale Sans UI" w:cs="Times New Roman"/>
          <w:bCs/>
          <w:iCs/>
          <w:spacing w:val="-1"/>
          <w:kern w:val="2"/>
          <w:sz w:val="24"/>
          <w:szCs w:val="24"/>
        </w:rPr>
        <w:t>.</w:t>
      </w:r>
      <w:r w:rsidR="000673E1" w:rsidRPr="006C7CE3">
        <w:rPr>
          <w:rFonts w:eastAsia="Andale Sans UI" w:cs="Times New Roman"/>
          <w:bCs/>
          <w:iCs/>
          <w:spacing w:val="-1"/>
          <w:kern w:val="2"/>
          <w:sz w:val="24"/>
          <w:szCs w:val="24"/>
        </w:rPr>
        <w:t>6</w:t>
      </w:r>
      <w:r w:rsidRPr="006C7CE3">
        <w:rPr>
          <w:rFonts w:eastAsia="Andale Sans UI" w:cs="Times New Roman"/>
          <w:bCs/>
          <w:iCs/>
          <w:spacing w:val="-1"/>
          <w:kern w:val="2"/>
          <w:sz w:val="24"/>
          <w:szCs w:val="24"/>
        </w:rPr>
        <w:t>.</w:t>
      </w:r>
      <w:bookmarkStart w:id="49" w:name="_Ref249427561"/>
      <w:bookmarkStart w:id="50" w:name="_Toc306337212"/>
      <w:bookmarkStart w:id="51" w:name="_Toc306338107"/>
      <w:bookmarkStart w:id="52" w:name="_Toc306338686"/>
      <w:r w:rsidR="00FC5153" w:rsidRPr="006C7CE3">
        <w:rPr>
          <w:rFonts w:eastAsia="Andale Sans UI" w:cs="Times New Roman"/>
          <w:bCs/>
          <w:iCs/>
          <w:spacing w:val="-1"/>
          <w:kern w:val="2"/>
          <w:sz w:val="24"/>
          <w:szCs w:val="24"/>
        </w:rPr>
        <w:t xml:space="preserve"> </w:t>
      </w:r>
      <w:r w:rsidR="00CB0239" w:rsidRPr="006C7CE3">
        <w:rPr>
          <w:rFonts w:eastAsia="Times New Roman" w:cs="Times New Roman"/>
          <w:sz w:val="24"/>
          <w:szCs w:val="24"/>
          <w:lang w:eastAsia="ar-SA"/>
        </w:rPr>
        <w:t>Заказчик</w:t>
      </w:r>
      <w:r w:rsidR="00167E58" w:rsidRPr="006C7CE3">
        <w:rPr>
          <w:rFonts w:eastAsia="Andale Sans UI" w:cs="Times New Roman"/>
          <w:bCs/>
          <w:iCs/>
          <w:spacing w:val="-1"/>
          <w:kern w:val="2"/>
          <w:sz w:val="24"/>
          <w:szCs w:val="24"/>
        </w:rPr>
        <w:t xml:space="preserve"> проводит проверку устраненных недостатков</w:t>
      </w:r>
      <w:r w:rsidR="007C7FC5" w:rsidRPr="006C7CE3">
        <w:rPr>
          <w:rFonts w:eastAsia="Andale Sans UI" w:cs="Times New Roman"/>
          <w:bCs/>
          <w:iCs/>
          <w:spacing w:val="-1"/>
          <w:kern w:val="2"/>
          <w:sz w:val="24"/>
          <w:szCs w:val="24"/>
        </w:rPr>
        <w:t xml:space="preserve">, о чем составляется двусторонний акт с </w:t>
      </w:r>
      <w:r w:rsidR="0004579D" w:rsidRPr="006C7CE3">
        <w:rPr>
          <w:rFonts w:eastAsia="Andale Sans UI" w:cs="Times New Roman"/>
          <w:bCs/>
          <w:iCs/>
          <w:spacing w:val="-1"/>
          <w:kern w:val="2"/>
          <w:sz w:val="24"/>
          <w:szCs w:val="24"/>
        </w:rPr>
        <w:t>Подрядчиком</w:t>
      </w:r>
      <w:r w:rsidR="007C7FC5" w:rsidRPr="006C7CE3">
        <w:rPr>
          <w:rFonts w:eastAsia="Andale Sans UI" w:cs="Times New Roman"/>
          <w:bCs/>
          <w:iCs/>
          <w:spacing w:val="-1"/>
          <w:kern w:val="2"/>
          <w:sz w:val="24"/>
          <w:szCs w:val="24"/>
        </w:rPr>
        <w:t xml:space="preserve">. Если </w:t>
      </w:r>
      <w:r w:rsidR="0004579D" w:rsidRPr="006C7CE3">
        <w:rPr>
          <w:rFonts w:cs="Times New Roman"/>
          <w:iCs/>
          <w:sz w:val="24"/>
          <w:szCs w:val="24"/>
        </w:rPr>
        <w:t>Подрядчик</w:t>
      </w:r>
      <w:r w:rsidR="00D02080" w:rsidRPr="006C7CE3">
        <w:rPr>
          <w:rFonts w:cs="Times New Roman"/>
          <w:iCs/>
          <w:sz w:val="24"/>
          <w:szCs w:val="24"/>
        </w:rPr>
        <w:t xml:space="preserve"> </w:t>
      </w:r>
      <w:r w:rsidR="007C7FC5" w:rsidRPr="006C7CE3">
        <w:rPr>
          <w:rFonts w:eastAsia="Andale Sans UI" w:cs="Times New Roman"/>
          <w:bCs/>
          <w:iCs/>
          <w:spacing w:val="-1"/>
          <w:kern w:val="2"/>
          <w:sz w:val="24"/>
          <w:szCs w:val="24"/>
        </w:rPr>
        <w:t xml:space="preserve">тем или иным основаниям не подписал его или отказывается от его подписания, </w:t>
      </w:r>
      <w:r w:rsidR="00CB0239" w:rsidRPr="006C7CE3">
        <w:rPr>
          <w:rFonts w:eastAsia="Times New Roman" w:cs="Times New Roman"/>
          <w:sz w:val="24"/>
          <w:szCs w:val="24"/>
          <w:lang w:eastAsia="ar-SA"/>
        </w:rPr>
        <w:t>Заказчик</w:t>
      </w:r>
      <w:r w:rsidR="007C7FC5" w:rsidRPr="006C7CE3">
        <w:rPr>
          <w:rFonts w:eastAsia="Andale Sans UI" w:cs="Times New Roman"/>
          <w:bCs/>
          <w:iCs/>
          <w:spacing w:val="-1"/>
          <w:kern w:val="2"/>
          <w:sz w:val="24"/>
          <w:szCs w:val="24"/>
        </w:rPr>
        <w:t xml:space="preserve"> вправе подписать односторонний акт</w:t>
      </w:r>
      <w:r w:rsidR="00167E58" w:rsidRPr="006C7CE3">
        <w:rPr>
          <w:rFonts w:eastAsia="Andale Sans UI" w:cs="Times New Roman"/>
          <w:bCs/>
          <w:iCs/>
          <w:spacing w:val="-1"/>
          <w:kern w:val="2"/>
          <w:sz w:val="24"/>
          <w:szCs w:val="24"/>
        </w:rPr>
        <w:t xml:space="preserve">. Если </w:t>
      </w:r>
      <w:r w:rsidR="00CB0239" w:rsidRPr="006C7CE3">
        <w:rPr>
          <w:rFonts w:eastAsia="Times New Roman" w:cs="Times New Roman"/>
          <w:sz w:val="24"/>
          <w:szCs w:val="24"/>
          <w:lang w:eastAsia="ar-SA"/>
        </w:rPr>
        <w:t>Заказчик</w:t>
      </w:r>
      <w:r w:rsidR="00167E58" w:rsidRPr="006C7CE3">
        <w:rPr>
          <w:rFonts w:eastAsia="Andale Sans UI" w:cs="Times New Roman"/>
          <w:bCs/>
          <w:iCs/>
          <w:spacing w:val="-1"/>
          <w:kern w:val="2"/>
          <w:sz w:val="24"/>
          <w:szCs w:val="24"/>
        </w:rPr>
        <w:t xml:space="preserve"> сочтет, что необходимы дальнейшие действия по устранению недостатков, то </w:t>
      </w:r>
      <w:r w:rsidR="00CB0239" w:rsidRPr="006C7CE3">
        <w:rPr>
          <w:rFonts w:eastAsia="Times New Roman" w:cs="Times New Roman"/>
          <w:sz w:val="24"/>
          <w:szCs w:val="24"/>
          <w:lang w:eastAsia="ar-SA"/>
        </w:rPr>
        <w:t>Заказчик</w:t>
      </w:r>
      <w:r w:rsidR="00167E58" w:rsidRPr="006C7CE3">
        <w:rPr>
          <w:rFonts w:eastAsia="Andale Sans UI" w:cs="Times New Roman"/>
          <w:bCs/>
          <w:iCs/>
          <w:spacing w:val="-1"/>
          <w:kern w:val="2"/>
          <w:sz w:val="24"/>
          <w:szCs w:val="24"/>
        </w:rPr>
        <w:t xml:space="preserve"> уведомляет </w:t>
      </w:r>
      <w:r w:rsidR="0004579D" w:rsidRPr="006C7CE3">
        <w:rPr>
          <w:rFonts w:cs="Times New Roman"/>
          <w:iCs/>
          <w:sz w:val="24"/>
          <w:szCs w:val="24"/>
        </w:rPr>
        <w:t>Подрядчика</w:t>
      </w:r>
      <w:r w:rsidR="00D02080" w:rsidRPr="006C7CE3">
        <w:rPr>
          <w:rFonts w:cs="Times New Roman"/>
          <w:iCs/>
          <w:sz w:val="24"/>
          <w:szCs w:val="24"/>
        </w:rPr>
        <w:t xml:space="preserve"> </w:t>
      </w:r>
      <w:r w:rsidR="00167E58" w:rsidRPr="006C7CE3">
        <w:rPr>
          <w:rFonts w:eastAsia="Andale Sans UI" w:cs="Times New Roman"/>
          <w:bCs/>
          <w:iCs/>
          <w:spacing w:val="-1"/>
          <w:kern w:val="2"/>
          <w:sz w:val="24"/>
          <w:szCs w:val="24"/>
        </w:rPr>
        <w:t xml:space="preserve">о любых дальнейших требованиях, а </w:t>
      </w:r>
      <w:r w:rsidR="0004579D" w:rsidRPr="006C7CE3">
        <w:rPr>
          <w:rFonts w:cs="Times New Roman"/>
          <w:iCs/>
          <w:sz w:val="24"/>
          <w:szCs w:val="24"/>
        </w:rPr>
        <w:t>Подрядчик</w:t>
      </w:r>
      <w:r w:rsidR="00D02080" w:rsidRPr="006C7CE3">
        <w:rPr>
          <w:rFonts w:cs="Times New Roman"/>
          <w:iCs/>
          <w:sz w:val="24"/>
          <w:szCs w:val="24"/>
        </w:rPr>
        <w:t xml:space="preserve"> </w:t>
      </w:r>
      <w:r w:rsidR="00167E58" w:rsidRPr="006C7CE3">
        <w:rPr>
          <w:rFonts w:eastAsia="Andale Sans UI" w:cs="Times New Roman"/>
          <w:bCs/>
          <w:iCs/>
          <w:spacing w:val="-1"/>
          <w:kern w:val="2"/>
          <w:sz w:val="24"/>
          <w:szCs w:val="24"/>
        </w:rPr>
        <w:t>обязуется выполнить такие требования в указанные в них сроки.</w:t>
      </w:r>
      <w:bookmarkEnd w:id="49"/>
      <w:bookmarkEnd w:id="50"/>
      <w:bookmarkEnd w:id="51"/>
      <w:bookmarkEnd w:id="52"/>
    </w:p>
    <w:p w14:paraId="3DA6593E" w14:textId="5CE87F22" w:rsidR="00167E58" w:rsidRPr="006C7CE3" w:rsidRDefault="00AB303E" w:rsidP="006E64D3">
      <w:pPr>
        <w:widowControl w:val="0"/>
        <w:shd w:val="clear" w:color="auto" w:fill="FFFFFF"/>
        <w:tabs>
          <w:tab w:val="num" w:pos="992"/>
          <w:tab w:val="left" w:pos="1133"/>
        </w:tabs>
        <w:suppressAutoHyphens/>
        <w:spacing w:after="0"/>
        <w:ind w:left="-567" w:firstLine="567"/>
        <w:contextualSpacing/>
        <w:rPr>
          <w:rFonts w:eastAsia="Andale Sans UI" w:cs="Times New Roman"/>
          <w:bCs/>
          <w:iCs/>
          <w:spacing w:val="-1"/>
          <w:kern w:val="2"/>
          <w:sz w:val="24"/>
          <w:szCs w:val="24"/>
        </w:rPr>
      </w:pPr>
      <w:bookmarkStart w:id="53" w:name="_Toc306337213"/>
      <w:bookmarkStart w:id="54" w:name="_Toc306338108"/>
      <w:bookmarkStart w:id="55" w:name="_Toc306338687"/>
      <w:r w:rsidRPr="006C7CE3">
        <w:rPr>
          <w:rFonts w:eastAsia="Andale Sans UI" w:cs="Times New Roman"/>
          <w:bCs/>
          <w:iCs/>
          <w:spacing w:val="-1"/>
          <w:kern w:val="2"/>
          <w:sz w:val="24"/>
          <w:szCs w:val="24"/>
        </w:rPr>
        <w:t>6</w:t>
      </w:r>
      <w:r w:rsidR="00167E58" w:rsidRPr="006C7CE3">
        <w:rPr>
          <w:rFonts w:eastAsia="Andale Sans UI" w:cs="Times New Roman"/>
          <w:bCs/>
          <w:iCs/>
          <w:spacing w:val="-1"/>
          <w:kern w:val="2"/>
          <w:sz w:val="24"/>
          <w:szCs w:val="24"/>
        </w:rPr>
        <w:t>.</w:t>
      </w:r>
      <w:r w:rsidR="00C839E1" w:rsidRPr="006C7CE3">
        <w:rPr>
          <w:rFonts w:eastAsia="Andale Sans UI" w:cs="Times New Roman"/>
          <w:bCs/>
          <w:iCs/>
          <w:spacing w:val="-1"/>
          <w:kern w:val="2"/>
          <w:sz w:val="24"/>
          <w:szCs w:val="24"/>
        </w:rPr>
        <w:t>10</w:t>
      </w:r>
      <w:r w:rsidRPr="006C7CE3">
        <w:rPr>
          <w:rFonts w:eastAsia="Andale Sans UI" w:cs="Times New Roman"/>
          <w:bCs/>
          <w:iCs/>
          <w:spacing w:val="-1"/>
          <w:kern w:val="2"/>
          <w:sz w:val="24"/>
          <w:szCs w:val="24"/>
        </w:rPr>
        <w:t>.</w:t>
      </w:r>
      <w:r w:rsidR="000673E1" w:rsidRPr="006C7CE3">
        <w:rPr>
          <w:rFonts w:eastAsia="Andale Sans UI" w:cs="Times New Roman"/>
          <w:bCs/>
          <w:iCs/>
          <w:spacing w:val="-1"/>
          <w:kern w:val="2"/>
          <w:sz w:val="24"/>
          <w:szCs w:val="24"/>
        </w:rPr>
        <w:t>7</w:t>
      </w:r>
      <w:r w:rsidR="00167E58" w:rsidRPr="006C7CE3">
        <w:rPr>
          <w:rFonts w:eastAsia="Andale Sans UI" w:cs="Times New Roman"/>
          <w:bCs/>
          <w:iCs/>
          <w:spacing w:val="-1"/>
          <w:kern w:val="2"/>
          <w:sz w:val="24"/>
          <w:szCs w:val="24"/>
        </w:rPr>
        <w:t xml:space="preserve">. </w:t>
      </w:r>
      <w:r w:rsidR="0004579D" w:rsidRPr="006C7CE3">
        <w:rPr>
          <w:rFonts w:cs="Times New Roman"/>
          <w:iCs/>
          <w:sz w:val="24"/>
          <w:szCs w:val="24"/>
        </w:rPr>
        <w:t>Подрядчик</w:t>
      </w:r>
      <w:r w:rsidR="00D02080" w:rsidRPr="006C7CE3">
        <w:rPr>
          <w:rFonts w:cs="Times New Roman"/>
          <w:iCs/>
          <w:sz w:val="24"/>
          <w:szCs w:val="24"/>
        </w:rPr>
        <w:t xml:space="preserve"> </w:t>
      </w:r>
      <w:r w:rsidR="00167E58" w:rsidRPr="006C7CE3">
        <w:rPr>
          <w:rFonts w:eastAsia="Andale Sans UI" w:cs="Times New Roman"/>
          <w:bCs/>
          <w:iCs/>
          <w:spacing w:val="-1"/>
          <w:kern w:val="2"/>
          <w:sz w:val="24"/>
          <w:szCs w:val="24"/>
        </w:rPr>
        <w:t xml:space="preserve">обязуется предоставить </w:t>
      </w:r>
      <w:r w:rsidR="00CB0239" w:rsidRPr="006C7CE3">
        <w:rPr>
          <w:rFonts w:eastAsia="Times New Roman" w:cs="Times New Roman"/>
          <w:sz w:val="24"/>
          <w:szCs w:val="24"/>
          <w:lang w:eastAsia="ar-SA"/>
        </w:rPr>
        <w:t>Заказчик</w:t>
      </w:r>
      <w:r w:rsidR="00167E58" w:rsidRPr="006C7CE3">
        <w:rPr>
          <w:rFonts w:eastAsia="Andale Sans UI" w:cs="Times New Roman"/>
          <w:bCs/>
          <w:iCs/>
          <w:spacing w:val="-1"/>
          <w:kern w:val="2"/>
          <w:sz w:val="24"/>
          <w:szCs w:val="24"/>
        </w:rPr>
        <w:t>у</w:t>
      </w:r>
      <w:r w:rsidR="002F1209" w:rsidRPr="006C7CE3">
        <w:rPr>
          <w:rFonts w:eastAsia="Andale Sans UI" w:cs="Times New Roman"/>
          <w:bCs/>
          <w:iCs/>
          <w:spacing w:val="-1"/>
          <w:kern w:val="2"/>
          <w:sz w:val="24"/>
          <w:szCs w:val="24"/>
        </w:rPr>
        <w:t xml:space="preserve"> в документальной форме</w:t>
      </w:r>
      <w:r w:rsidR="00167E58" w:rsidRPr="006C7CE3">
        <w:rPr>
          <w:rFonts w:eastAsia="Andale Sans UI" w:cs="Times New Roman"/>
          <w:bCs/>
          <w:iCs/>
          <w:spacing w:val="-1"/>
          <w:kern w:val="2"/>
          <w:sz w:val="24"/>
          <w:szCs w:val="24"/>
        </w:rPr>
        <w:t xml:space="preserve"> список всех запланированных испытаний, а также информировать </w:t>
      </w:r>
      <w:r w:rsidR="00CB0239" w:rsidRPr="006C7CE3">
        <w:rPr>
          <w:rFonts w:eastAsia="Times New Roman" w:cs="Times New Roman"/>
          <w:sz w:val="24"/>
          <w:szCs w:val="24"/>
          <w:lang w:eastAsia="ar-SA"/>
        </w:rPr>
        <w:t>Заказчик</w:t>
      </w:r>
      <w:r w:rsidR="00167E58" w:rsidRPr="006C7CE3">
        <w:rPr>
          <w:rFonts w:eastAsia="Andale Sans UI" w:cs="Times New Roman"/>
          <w:bCs/>
          <w:iCs/>
          <w:spacing w:val="-1"/>
          <w:kern w:val="2"/>
          <w:sz w:val="24"/>
          <w:szCs w:val="24"/>
        </w:rPr>
        <w:t xml:space="preserve">а обо всех проводимых проверках и испытаниях (как плановых, так и внеплановых) не позднее, чем за 3 (три) рабочих дня до начала таких проверок или испытаний, и обязуется обеспечить доступ полномочных представителей </w:t>
      </w:r>
      <w:r w:rsidR="00CB0239" w:rsidRPr="006C7CE3">
        <w:rPr>
          <w:rFonts w:eastAsia="Times New Roman" w:cs="Times New Roman"/>
          <w:sz w:val="24"/>
          <w:szCs w:val="24"/>
          <w:lang w:eastAsia="ar-SA"/>
        </w:rPr>
        <w:t>Заказчик</w:t>
      </w:r>
      <w:r w:rsidR="00167E58" w:rsidRPr="006C7CE3">
        <w:rPr>
          <w:rFonts w:eastAsia="Andale Sans UI" w:cs="Times New Roman"/>
          <w:bCs/>
          <w:iCs/>
          <w:spacing w:val="-1"/>
          <w:kern w:val="2"/>
          <w:sz w:val="24"/>
          <w:szCs w:val="24"/>
        </w:rPr>
        <w:t xml:space="preserve">а для того, чтобы они могли присутствовать на испытаниях </w:t>
      </w:r>
      <w:r w:rsidR="0004579D" w:rsidRPr="006C7CE3">
        <w:rPr>
          <w:rFonts w:cs="Times New Roman"/>
          <w:iCs/>
          <w:sz w:val="24"/>
          <w:szCs w:val="24"/>
        </w:rPr>
        <w:t>Подрядчика</w:t>
      </w:r>
      <w:r w:rsidR="00167E58" w:rsidRPr="006C7CE3">
        <w:rPr>
          <w:rFonts w:eastAsia="Andale Sans UI" w:cs="Times New Roman"/>
          <w:bCs/>
          <w:iCs/>
          <w:spacing w:val="-1"/>
          <w:kern w:val="2"/>
          <w:sz w:val="24"/>
          <w:szCs w:val="24"/>
        </w:rPr>
        <w:t>.</w:t>
      </w:r>
      <w:bookmarkEnd w:id="53"/>
      <w:bookmarkEnd w:id="54"/>
      <w:bookmarkEnd w:id="55"/>
    </w:p>
    <w:p w14:paraId="31BA8760" w14:textId="461158B5" w:rsidR="00167E58" w:rsidRPr="006C7CE3" w:rsidRDefault="00AB303E" w:rsidP="006E64D3">
      <w:pPr>
        <w:widowControl w:val="0"/>
        <w:shd w:val="clear" w:color="auto" w:fill="FFFFFF"/>
        <w:tabs>
          <w:tab w:val="num" w:pos="992"/>
          <w:tab w:val="left" w:pos="1133"/>
        </w:tabs>
        <w:suppressAutoHyphens/>
        <w:spacing w:after="0"/>
        <w:ind w:left="-567" w:firstLine="567"/>
        <w:contextualSpacing/>
        <w:rPr>
          <w:rFonts w:eastAsia="Andale Sans UI" w:cs="Times New Roman"/>
          <w:bCs/>
          <w:iCs/>
          <w:spacing w:val="-1"/>
          <w:kern w:val="2"/>
          <w:sz w:val="24"/>
          <w:szCs w:val="24"/>
        </w:rPr>
      </w:pPr>
      <w:r w:rsidRPr="006C7CE3">
        <w:rPr>
          <w:rFonts w:eastAsia="Andale Sans UI" w:cs="Times New Roman"/>
          <w:bCs/>
          <w:iCs/>
          <w:spacing w:val="-1"/>
          <w:kern w:val="2"/>
          <w:sz w:val="24"/>
          <w:szCs w:val="24"/>
        </w:rPr>
        <w:t>6</w:t>
      </w:r>
      <w:r w:rsidR="00167E58" w:rsidRPr="006C7CE3">
        <w:rPr>
          <w:rFonts w:eastAsia="Andale Sans UI" w:cs="Times New Roman"/>
          <w:bCs/>
          <w:iCs/>
          <w:spacing w:val="-1"/>
          <w:kern w:val="2"/>
          <w:sz w:val="24"/>
          <w:szCs w:val="24"/>
        </w:rPr>
        <w:t>.</w:t>
      </w:r>
      <w:r w:rsidR="00C839E1" w:rsidRPr="006C7CE3">
        <w:rPr>
          <w:rFonts w:eastAsia="Andale Sans UI" w:cs="Times New Roman"/>
          <w:bCs/>
          <w:iCs/>
          <w:spacing w:val="-1"/>
          <w:kern w:val="2"/>
          <w:sz w:val="24"/>
          <w:szCs w:val="24"/>
        </w:rPr>
        <w:t>10</w:t>
      </w:r>
      <w:r w:rsidR="00167E58" w:rsidRPr="006C7CE3">
        <w:rPr>
          <w:rFonts w:eastAsia="Andale Sans UI" w:cs="Times New Roman"/>
          <w:bCs/>
          <w:iCs/>
          <w:spacing w:val="-1"/>
          <w:kern w:val="2"/>
          <w:sz w:val="24"/>
          <w:szCs w:val="24"/>
        </w:rPr>
        <w:t>.</w:t>
      </w:r>
      <w:r w:rsidR="000673E1" w:rsidRPr="006C7CE3">
        <w:rPr>
          <w:rFonts w:eastAsia="Andale Sans UI" w:cs="Times New Roman"/>
          <w:bCs/>
          <w:iCs/>
          <w:spacing w:val="-1"/>
          <w:kern w:val="2"/>
          <w:sz w:val="24"/>
          <w:szCs w:val="24"/>
        </w:rPr>
        <w:t>8</w:t>
      </w:r>
      <w:r w:rsidRPr="006C7CE3">
        <w:rPr>
          <w:rFonts w:eastAsia="Andale Sans UI" w:cs="Times New Roman"/>
          <w:bCs/>
          <w:iCs/>
          <w:spacing w:val="-1"/>
          <w:kern w:val="2"/>
          <w:sz w:val="24"/>
          <w:szCs w:val="24"/>
        </w:rPr>
        <w:t>.</w:t>
      </w:r>
      <w:bookmarkStart w:id="56" w:name="_Toc306337214"/>
      <w:bookmarkStart w:id="57" w:name="_Toc306338109"/>
      <w:bookmarkStart w:id="58" w:name="_Toc306338688"/>
      <w:r w:rsidR="00FC5153" w:rsidRPr="006C7CE3">
        <w:rPr>
          <w:rFonts w:eastAsia="Andale Sans UI" w:cs="Times New Roman"/>
          <w:bCs/>
          <w:iCs/>
          <w:spacing w:val="-1"/>
          <w:kern w:val="2"/>
          <w:sz w:val="24"/>
          <w:szCs w:val="24"/>
        </w:rPr>
        <w:t xml:space="preserve"> </w:t>
      </w:r>
      <w:r w:rsidR="00CB0239" w:rsidRPr="006C7CE3">
        <w:rPr>
          <w:rFonts w:eastAsia="Times New Roman" w:cs="Times New Roman"/>
          <w:sz w:val="24"/>
          <w:szCs w:val="24"/>
          <w:lang w:eastAsia="ar-SA"/>
        </w:rPr>
        <w:t>Заказчик</w:t>
      </w:r>
      <w:r w:rsidR="00167E58" w:rsidRPr="006C7CE3">
        <w:rPr>
          <w:rFonts w:eastAsia="Andale Sans UI" w:cs="Times New Roman"/>
          <w:bCs/>
          <w:iCs/>
          <w:spacing w:val="-1"/>
          <w:kern w:val="2"/>
          <w:sz w:val="24"/>
          <w:szCs w:val="24"/>
        </w:rPr>
        <w:t xml:space="preserve"> вправе направить своего представителя для участия в проведении планируемых лабораторных испытаний.</w:t>
      </w:r>
      <w:bookmarkEnd w:id="56"/>
      <w:bookmarkEnd w:id="57"/>
      <w:bookmarkEnd w:id="58"/>
    </w:p>
    <w:p w14:paraId="5BE83E46" w14:textId="78C1C8B3" w:rsidR="00167E58" w:rsidRPr="006C7CE3" w:rsidRDefault="00AB303E" w:rsidP="006E64D3">
      <w:pPr>
        <w:widowControl w:val="0"/>
        <w:shd w:val="clear" w:color="auto" w:fill="FFFFFF"/>
        <w:tabs>
          <w:tab w:val="num" w:pos="992"/>
          <w:tab w:val="left" w:pos="1133"/>
        </w:tabs>
        <w:suppressAutoHyphens/>
        <w:spacing w:after="0"/>
        <w:ind w:left="-567" w:firstLine="567"/>
        <w:contextualSpacing/>
        <w:rPr>
          <w:rFonts w:eastAsia="Andale Sans UI" w:cs="Times New Roman"/>
          <w:bCs/>
          <w:iCs/>
          <w:spacing w:val="-1"/>
          <w:kern w:val="2"/>
          <w:sz w:val="24"/>
          <w:szCs w:val="24"/>
        </w:rPr>
      </w:pPr>
      <w:r w:rsidRPr="006C7CE3">
        <w:rPr>
          <w:rFonts w:eastAsia="Andale Sans UI" w:cs="Times New Roman"/>
          <w:bCs/>
          <w:iCs/>
          <w:spacing w:val="-1"/>
          <w:kern w:val="2"/>
          <w:sz w:val="24"/>
          <w:szCs w:val="24"/>
        </w:rPr>
        <w:t>6</w:t>
      </w:r>
      <w:r w:rsidR="00167E58" w:rsidRPr="006C7CE3">
        <w:rPr>
          <w:rFonts w:eastAsia="Andale Sans UI" w:cs="Times New Roman"/>
          <w:bCs/>
          <w:iCs/>
          <w:spacing w:val="-1"/>
          <w:kern w:val="2"/>
          <w:sz w:val="24"/>
          <w:szCs w:val="24"/>
        </w:rPr>
        <w:t>.</w:t>
      </w:r>
      <w:r w:rsidR="00C839E1" w:rsidRPr="006C7CE3">
        <w:rPr>
          <w:rFonts w:eastAsia="Andale Sans UI" w:cs="Times New Roman"/>
          <w:bCs/>
          <w:iCs/>
          <w:spacing w:val="-1"/>
          <w:kern w:val="2"/>
          <w:sz w:val="24"/>
          <w:szCs w:val="24"/>
        </w:rPr>
        <w:t>10</w:t>
      </w:r>
      <w:r w:rsidR="00167E58" w:rsidRPr="006C7CE3">
        <w:rPr>
          <w:rFonts w:eastAsia="Andale Sans UI" w:cs="Times New Roman"/>
          <w:bCs/>
          <w:iCs/>
          <w:spacing w:val="-1"/>
          <w:kern w:val="2"/>
          <w:sz w:val="24"/>
          <w:szCs w:val="24"/>
        </w:rPr>
        <w:t>.</w:t>
      </w:r>
      <w:r w:rsidR="000673E1" w:rsidRPr="006C7CE3">
        <w:rPr>
          <w:rFonts w:eastAsia="Andale Sans UI" w:cs="Times New Roman"/>
          <w:bCs/>
          <w:iCs/>
          <w:spacing w:val="-1"/>
          <w:kern w:val="2"/>
          <w:sz w:val="24"/>
          <w:szCs w:val="24"/>
        </w:rPr>
        <w:t>9</w:t>
      </w:r>
      <w:r w:rsidRPr="006C7CE3">
        <w:rPr>
          <w:rFonts w:eastAsia="Andale Sans UI" w:cs="Times New Roman"/>
          <w:bCs/>
          <w:iCs/>
          <w:spacing w:val="-1"/>
          <w:kern w:val="2"/>
          <w:sz w:val="24"/>
          <w:szCs w:val="24"/>
        </w:rPr>
        <w:t>.</w:t>
      </w:r>
      <w:bookmarkStart w:id="59" w:name="_Toc306337215"/>
      <w:bookmarkStart w:id="60" w:name="_Toc306338110"/>
      <w:bookmarkStart w:id="61" w:name="_Toc306338689"/>
      <w:r w:rsidR="00FC5153" w:rsidRPr="006C7CE3">
        <w:rPr>
          <w:rFonts w:eastAsia="Andale Sans UI" w:cs="Times New Roman"/>
          <w:bCs/>
          <w:iCs/>
          <w:spacing w:val="-1"/>
          <w:kern w:val="2"/>
          <w:sz w:val="24"/>
          <w:szCs w:val="24"/>
        </w:rPr>
        <w:t xml:space="preserve"> </w:t>
      </w:r>
      <w:r w:rsidR="00167E58" w:rsidRPr="006C7CE3">
        <w:rPr>
          <w:rFonts w:eastAsia="Andale Sans UI" w:cs="Times New Roman"/>
          <w:bCs/>
          <w:iCs/>
          <w:spacing w:val="-1"/>
          <w:kern w:val="2"/>
          <w:sz w:val="24"/>
          <w:szCs w:val="24"/>
        </w:rPr>
        <w:t xml:space="preserve">В период проведения работ по Договору </w:t>
      </w:r>
      <w:r w:rsidR="00CB0239" w:rsidRPr="006C7CE3">
        <w:rPr>
          <w:rFonts w:eastAsia="Times New Roman" w:cs="Times New Roman"/>
          <w:sz w:val="24"/>
          <w:szCs w:val="24"/>
          <w:lang w:eastAsia="ar-SA"/>
        </w:rPr>
        <w:t>Заказчик</w:t>
      </w:r>
      <w:r w:rsidR="00167E58" w:rsidRPr="006C7CE3">
        <w:rPr>
          <w:rFonts w:eastAsia="Andale Sans UI" w:cs="Times New Roman"/>
          <w:bCs/>
          <w:iCs/>
          <w:spacing w:val="-1"/>
          <w:kern w:val="2"/>
          <w:sz w:val="24"/>
          <w:szCs w:val="24"/>
        </w:rPr>
        <w:t xml:space="preserve"> вправе</w:t>
      </w:r>
      <w:r w:rsidR="002F1209" w:rsidRPr="006C7CE3">
        <w:rPr>
          <w:rFonts w:eastAsia="Andale Sans UI" w:cs="Times New Roman"/>
          <w:bCs/>
          <w:iCs/>
          <w:spacing w:val="-1"/>
          <w:kern w:val="2"/>
          <w:sz w:val="24"/>
          <w:szCs w:val="24"/>
        </w:rPr>
        <w:t xml:space="preserve"> за свой счет</w:t>
      </w:r>
      <w:r w:rsidR="00167E58" w:rsidRPr="006C7CE3">
        <w:rPr>
          <w:rFonts w:eastAsia="Andale Sans UI" w:cs="Times New Roman"/>
          <w:bCs/>
          <w:iCs/>
          <w:spacing w:val="-1"/>
          <w:kern w:val="2"/>
          <w:sz w:val="24"/>
          <w:szCs w:val="24"/>
        </w:rPr>
        <w:t xml:space="preserve"> осуществлять независимые лабораторные испытания, касающиеся любой части работ.</w:t>
      </w:r>
      <w:bookmarkEnd w:id="59"/>
      <w:bookmarkEnd w:id="60"/>
      <w:bookmarkEnd w:id="61"/>
      <w:r w:rsidR="002F1209" w:rsidRPr="006C7CE3">
        <w:rPr>
          <w:rFonts w:eastAsia="Andale Sans UI" w:cs="Times New Roman"/>
          <w:bCs/>
          <w:iCs/>
          <w:spacing w:val="-1"/>
          <w:kern w:val="2"/>
          <w:sz w:val="24"/>
          <w:szCs w:val="24"/>
        </w:rPr>
        <w:t xml:space="preserve"> В случае установления в результате лабораторных испытаний несоответствия выполненных работ условиям Договора, ГОСТу или соответствующему ТУ, оплата указанных испытаний возлагается на </w:t>
      </w:r>
      <w:r w:rsidR="0004579D" w:rsidRPr="006C7CE3">
        <w:rPr>
          <w:rFonts w:cs="Times New Roman"/>
          <w:iCs/>
          <w:sz w:val="24"/>
          <w:szCs w:val="24"/>
        </w:rPr>
        <w:t>Подрядчика</w:t>
      </w:r>
      <w:r w:rsidR="00D02080" w:rsidRPr="006C7CE3">
        <w:rPr>
          <w:rFonts w:cs="Times New Roman"/>
          <w:iCs/>
          <w:sz w:val="24"/>
          <w:szCs w:val="24"/>
        </w:rPr>
        <w:t xml:space="preserve"> </w:t>
      </w:r>
      <w:r w:rsidR="00337A6F" w:rsidRPr="006C7CE3">
        <w:rPr>
          <w:rFonts w:eastAsia="Andale Sans UI" w:cs="Times New Roman"/>
          <w:bCs/>
          <w:iCs/>
          <w:spacing w:val="-1"/>
          <w:kern w:val="2"/>
          <w:sz w:val="24"/>
          <w:szCs w:val="24"/>
        </w:rPr>
        <w:t xml:space="preserve">в полном объеме. </w:t>
      </w:r>
    </w:p>
    <w:p w14:paraId="77A9D972" w14:textId="22F22D0B" w:rsidR="00167E58" w:rsidRPr="006C7CE3" w:rsidRDefault="00AB303E" w:rsidP="006E64D3">
      <w:pPr>
        <w:widowControl w:val="0"/>
        <w:shd w:val="clear" w:color="auto" w:fill="FFFFFF"/>
        <w:tabs>
          <w:tab w:val="num" w:pos="992"/>
          <w:tab w:val="left" w:pos="1133"/>
        </w:tabs>
        <w:suppressAutoHyphens/>
        <w:spacing w:after="0"/>
        <w:ind w:left="-567" w:firstLine="567"/>
        <w:contextualSpacing/>
        <w:rPr>
          <w:rFonts w:eastAsia="Andale Sans UI" w:cs="Times New Roman"/>
          <w:bCs/>
          <w:iCs/>
          <w:spacing w:val="-1"/>
          <w:kern w:val="2"/>
          <w:sz w:val="24"/>
          <w:szCs w:val="24"/>
        </w:rPr>
      </w:pPr>
      <w:bookmarkStart w:id="62" w:name="_Toc306337216"/>
      <w:bookmarkStart w:id="63" w:name="_Toc306338111"/>
      <w:bookmarkStart w:id="64" w:name="_Toc306338690"/>
      <w:r w:rsidRPr="006C7CE3">
        <w:rPr>
          <w:rFonts w:eastAsia="Andale Sans UI" w:cs="Times New Roman"/>
          <w:bCs/>
          <w:iCs/>
          <w:spacing w:val="-1"/>
          <w:kern w:val="2"/>
          <w:sz w:val="24"/>
          <w:szCs w:val="24"/>
        </w:rPr>
        <w:t>6</w:t>
      </w:r>
      <w:r w:rsidR="00167E58" w:rsidRPr="006C7CE3">
        <w:rPr>
          <w:rFonts w:eastAsia="Andale Sans UI" w:cs="Times New Roman"/>
          <w:bCs/>
          <w:iCs/>
          <w:spacing w:val="-1"/>
          <w:kern w:val="2"/>
          <w:sz w:val="24"/>
          <w:szCs w:val="24"/>
        </w:rPr>
        <w:t>.</w:t>
      </w:r>
      <w:r w:rsidR="00C839E1" w:rsidRPr="006C7CE3">
        <w:rPr>
          <w:rFonts w:eastAsia="Andale Sans UI" w:cs="Times New Roman"/>
          <w:bCs/>
          <w:iCs/>
          <w:spacing w:val="-1"/>
          <w:kern w:val="2"/>
          <w:sz w:val="24"/>
          <w:szCs w:val="24"/>
        </w:rPr>
        <w:t>10</w:t>
      </w:r>
      <w:r w:rsidR="00167E58" w:rsidRPr="006C7CE3">
        <w:rPr>
          <w:rFonts w:eastAsia="Andale Sans UI" w:cs="Times New Roman"/>
          <w:bCs/>
          <w:iCs/>
          <w:spacing w:val="-1"/>
          <w:kern w:val="2"/>
          <w:sz w:val="24"/>
          <w:szCs w:val="24"/>
        </w:rPr>
        <w:t>.</w:t>
      </w:r>
      <w:r w:rsidRPr="006C7CE3">
        <w:rPr>
          <w:rFonts w:eastAsia="Andale Sans UI" w:cs="Times New Roman"/>
          <w:bCs/>
          <w:iCs/>
          <w:spacing w:val="-1"/>
          <w:kern w:val="2"/>
          <w:sz w:val="24"/>
          <w:szCs w:val="24"/>
        </w:rPr>
        <w:t>1</w:t>
      </w:r>
      <w:r w:rsidR="000673E1" w:rsidRPr="006C7CE3">
        <w:rPr>
          <w:rFonts w:eastAsia="Andale Sans UI" w:cs="Times New Roman"/>
          <w:bCs/>
          <w:iCs/>
          <w:spacing w:val="-1"/>
          <w:kern w:val="2"/>
          <w:sz w:val="24"/>
          <w:szCs w:val="24"/>
        </w:rPr>
        <w:t>0</w:t>
      </w:r>
      <w:r w:rsidRPr="006C7CE3">
        <w:rPr>
          <w:rFonts w:eastAsia="Andale Sans UI" w:cs="Times New Roman"/>
          <w:bCs/>
          <w:iCs/>
          <w:spacing w:val="-1"/>
          <w:kern w:val="2"/>
          <w:sz w:val="24"/>
          <w:szCs w:val="24"/>
        </w:rPr>
        <w:t>.</w:t>
      </w:r>
      <w:r w:rsidR="00167E58" w:rsidRPr="006C7CE3">
        <w:rPr>
          <w:rFonts w:eastAsia="Andale Sans UI" w:cs="Times New Roman"/>
          <w:bCs/>
          <w:iCs/>
          <w:spacing w:val="-1"/>
          <w:kern w:val="2"/>
          <w:sz w:val="24"/>
          <w:szCs w:val="24"/>
        </w:rPr>
        <w:t xml:space="preserve"> В случае, если произведенные по инициативе </w:t>
      </w:r>
      <w:r w:rsidR="00CB0239" w:rsidRPr="006C7CE3">
        <w:rPr>
          <w:rFonts w:eastAsia="Times New Roman" w:cs="Times New Roman"/>
          <w:sz w:val="24"/>
          <w:szCs w:val="24"/>
          <w:lang w:eastAsia="ar-SA"/>
        </w:rPr>
        <w:t>Заказчик</w:t>
      </w:r>
      <w:r w:rsidR="00167E58" w:rsidRPr="006C7CE3">
        <w:rPr>
          <w:rFonts w:eastAsia="Andale Sans UI" w:cs="Times New Roman"/>
          <w:bCs/>
          <w:iCs/>
          <w:spacing w:val="-1"/>
          <w:kern w:val="2"/>
          <w:sz w:val="24"/>
          <w:szCs w:val="24"/>
        </w:rPr>
        <w:t xml:space="preserve">а испытания и измерения выявили нарушения, допущенные </w:t>
      </w:r>
      <w:r w:rsidR="0004579D" w:rsidRPr="006C7CE3">
        <w:rPr>
          <w:rFonts w:eastAsia="Andale Sans UI" w:cs="Times New Roman"/>
          <w:bCs/>
          <w:iCs/>
          <w:spacing w:val="-1"/>
          <w:kern w:val="2"/>
          <w:sz w:val="24"/>
          <w:szCs w:val="24"/>
        </w:rPr>
        <w:t>Подрядчиком</w:t>
      </w:r>
      <w:r w:rsidR="00167E58" w:rsidRPr="006C7CE3">
        <w:rPr>
          <w:rFonts w:eastAsia="Andale Sans UI" w:cs="Times New Roman"/>
          <w:bCs/>
          <w:iCs/>
          <w:spacing w:val="-1"/>
          <w:kern w:val="2"/>
          <w:sz w:val="24"/>
          <w:szCs w:val="24"/>
        </w:rPr>
        <w:t xml:space="preserve"> при производстве работ по Договору, </w:t>
      </w:r>
      <w:r w:rsidR="00CB0239" w:rsidRPr="006C7CE3">
        <w:rPr>
          <w:rFonts w:eastAsia="Times New Roman" w:cs="Times New Roman"/>
          <w:sz w:val="24"/>
          <w:szCs w:val="24"/>
          <w:lang w:eastAsia="ar-SA"/>
        </w:rPr>
        <w:t>Заказчик</w:t>
      </w:r>
      <w:r w:rsidR="00167E58" w:rsidRPr="006C7CE3">
        <w:rPr>
          <w:rFonts w:eastAsia="Andale Sans UI" w:cs="Times New Roman"/>
          <w:bCs/>
          <w:iCs/>
          <w:spacing w:val="-1"/>
          <w:kern w:val="2"/>
          <w:sz w:val="24"/>
          <w:szCs w:val="24"/>
        </w:rPr>
        <w:t xml:space="preserve"> вправе взыскать с него понесенные расходы на выполнение этих испытаний и измерений.</w:t>
      </w:r>
      <w:bookmarkEnd w:id="62"/>
      <w:bookmarkEnd w:id="63"/>
      <w:bookmarkEnd w:id="64"/>
    </w:p>
    <w:p w14:paraId="4A07D855" w14:textId="67A823D1" w:rsidR="005C693B" w:rsidRPr="006C7CE3" w:rsidRDefault="005C693B" w:rsidP="006E64D3">
      <w:pPr>
        <w:widowControl w:val="0"/>
        <w:shd w:val="clear" w:color="auto" w:fill="FFFFFF"/>
        <w:tabs>
          <w:tab w:val="num" w:pos="992"/>
          <w:tab w:val="left" w:pos="1133"/>
        </w:tabs>
        <w:suppressAutoHyphens/>
        <w:spacing w:after="0"/>
        <w:ind w:left="-567" w:firstLine="567"/>
        <w:contextualSpacing/>
        <w:rPr>
          <w:rFonts w:eastAsia="Andale Sans UI" w:cs="Times New Roman"/>
          <w:bCs/>
          <w:iCs/>
          <w:spacing w:val="-1"/>
          <w:kern w:val="2"/>
          <w:sz w:val="24"/>
          <w:szCs w:val="24"/>
        </w:rPr>
      </w:pPr>
      <w:r w:rsidRPr="006C7CE3">
        <w:rPr>
          <w:rFonts w:eastAsia="Andale Sans UI" w:cs="Times New Roman"/>
          <w:bCs/>
          <w:iCs/>
          <w:spacing w:val="-1"/>
          <w:kern w:val="2"/>
          <w:sz w:val="24"/>
          <w:szCs w:val="24"/>
        </w:rPr>
        <w:t>6.</w:t>
      </w:r>
      <w:r w:rsidR="00C839E1" w:rsidRPr="006C7CE3">
        <w:rPr>
          <w:rFonts w:eastAsia="Andale Sans UI" w:cs="Times New Roman"/>
          <w:bCs/>
          <w:iCs/>
          <w:spacing w:val="-1"/>
          <w:kern w:val="2"/>
          <w:sz w:val="24"/>
          <w:szCs w:val="24"/>
        </w:rPr>
        <w:t>10</w:t>
      </w:r>
      <w:r w:rsidRPr="006C7CE3">
        <w:rPr>
          <w:rFonts w:eastAsia="Andale Sans UI" w:cs="Times New Roman"/>
          <w:bCs/>
          <w:iCs/>
          <w:spacing w:val="-1"/>
          <w:kern w:val="2"/>
          <w:sz w:val="24"/>
          <w:szCs w:val="24"/>
        </w:rPr>
        <w:t>.1</w:t>
      </w:r>
      <w:r w:rsidR="000673E1" w:rsidRPr="006C7CE3">
        <w:rPr>
          <w:rFonts w:eastAsia="Andale Sans UI" w:cs="Times New Roman"/>
          <w:bCs/>
          <w:iCs/>
          <w:spacing w:val="-1"/>
          <w:kern w:val="2"/>
          <w:sz w:val="24"/>
          <w:szCs w:val="24"/>
        </w:rPr>
        <w:t>1</w:t>
      </w:r>
      <w:r w:rsidRPr="006C7CE3">
        <w:rPr>
          <w:rFonts w:eastAsia="Andale Sans UI" w:cs="Times New Roman"/>
          <w:bCs/>
          <w:iCs/>
          <w:spacing w:val="-1"/>
          <w:kern w:val="2"/>
          <w:sz w:val="24"/>
          <w:szCs w:val="24"/>
        </w:rPr>
        <w:t xml:space="preserve">. Направить </w:t>
      </w:r>
      <w:r w:rsidR="006E64D3" w:rsidRPr="006C7CE3">
        <w:rPr>
          <w:rFonts w:cs="Times New Roman"/>
          <w:iCs/>
          <w:sz w:val="24"/>
          <w:szCs w:val="24"/>
        </w:rPr>
        <w:t>Подрядчику</w:t>
      </w:r>
      <w:r w:rsidR="00D02080" w:rsidRPr="006C7CE3">
        <w:rPr>
          <w:rFonts w:cs="Times New Roman"/>
          <w:iCs/>
          <w:sz w:val="24"/>
          <w:szCs w:val="24"/>
        </w:rPr>
        <w:t xml:space="preserve"> </w:t>
      </w:r>
      <w:r w:rsidRPr="006C7CE3">
        <w:rPr>
          <w:rFonts w:eastAsia="Andale Sans UI" w:cs="Times New Roman"/>
          <w:bCs/>
          <w:iCs/>
          <w:spacing w:val="-1"/>
          <w:kern w:val="2"/>
          <w:sz w:val="24"/>
          <w:szCs w:val="24"/>
        </w:rPr>
        <w:t xml:space="preserve">требование об уплате неустоек (штрафов, пеней) в случае просрочки исполнения </w:t>
      </w:r>
      <w:r w:rsidR="0004579D" w:rsidRPr="006C7CE3">
        <w:rPr>
          <w:rFonts w:eastAsia="Andale Sans UI" w:cs="Times New Roman"/>
          <w:bCs/>
          <w:iCs/>
          <w:spacing w:val="-1"/>
          <w:kern w:val="2"/>
          <w:sz w:val="24"/>
          <w:szCs w:val="24"/>
        </w:rPr>
        <w:t>Подрядчиком</w:t>
      </w:r>
      <w:r w:rsidRPr="006C7CE3">
        <w:rPr>
          <w:rFonts w:eastAsia="Andale Sans UI" w:cs="Times New Roman"/>
          <w:bCs/>
          <w:iCs/>
          <w:spacing w:val="-1"/>
          <w:kern w:val="2"/>
          <w:sz w:val="24"/>
          <w:szCs w:val="24"/>
        </w:rPr>
        <w:t xml:space="preserve"> обязательств (в том числе гарантийного обязательства), предусмотренных Договором, а также в иных случаях неисполнения или ненадлежащего исполнения </w:t>
      </w:r>
      <w:r w:rsidR="0004579D" w:rsidRPr="006C7CE3">
        <w:rPr>
          <w:rFonts w:eastAsia="Andale Sans UI" w:cs="Times New Roman"/>
          <w:bCs/>
          <w:iCs/>
          <w:spacing w:val="-1"/>
          <w:kern w:val="2"/>
          <w:sz w:val="24"/>
          <w:szCs w:val="24"/>
        </w:rPr>
        <w:t>Подрядчиком</w:t>
      </w:r>
      <w:r w:rsidRPr="006C7CE3">
        <w:rPr>
          <w:rFonts w:eastAsia="Andale Sans UI" w:cs="Times New Roman"/>
          <w:bCs/>
          <w:iCs/>
          <w:spacing w:val="-1"/>
          <w:kern w:val="2"/>
          <w:sz w:val="24"/>
          <w:szCs w:val="24"/>
        </w:rPr>
        <w:t xml:space="preserve"> обязательств, предусмотренных Договором. </w:t>
      </w:r>
    </w:p>
    <w:p w14:paraId="2A0320B4" w14:textId="16CF10B1" w:rsidR="00167E58" w:rsidRPr="006C7CE3" w:rsidRDefault="00AB303E" w:rsidP="006E64D3">
      <w:pPr>
        <w:widowControl w:val="0"/>
        <w:shd w:val="clear" w:color="auto" w:fill="FFFFFF"/>
        <w:tabs>
          <w:tab w:val="num" w:pos="992"/>
          <w:tab w:val="left" w:pos="1133"/>
        </w:tabs>
        <w:suppressAutoHyphens/>
        <w:spacing w:after="0"/>
        <w:ind w:left="-567" w:firstLine="567"/>
        <w:contextualSpacing/>
        <w:rPr>
          <w:rFonts w:eastAsia="Andale Sans UI" w:cs="Times New Roman"/>
          <w:bCs/>
          <w:iCs/>
          <w:spacing w:val="-1"/>
          <w:kern w:val="2"/>
          <w:sz w:val="24"/>
          <w:szCs w:val="24"/>
        </w:rPr>
      </w:pPr>
      <w:r w:rsidRPr="006C7CE3">
        <w:rPr>
          <w:rFonts w:eastAsia="Andale Sans UI" w:cs="Times New Roman"/>
          <w:bCs/>
          <w:iCs/>
          <w:spacing w:val="-1"/>
          <w:kern w:val="2"/>
          <w:sz w:val="24"/>
          <w:szCs w:val="24"/>
        </w:rPr>
        <w:t>6</w:t>
      </w:r>
      <w:r w:rsidR="00167E58" w:rsidRPr="006C7CE3">
        <w:rPr>
          <w:rFonts w:eastAsia="Andale Sans UI" w:cs="Times New Roman"/>
          <w:bCs/>
          <w:iCs/>
          <w:spacing w:val="-1"/>
          <w:kern w:val="2"/>
          <w:sz w:val="24"/>
          <w:szCs w:val="24"/>
        </w:rPr>
        <w:t>.</w:t>
      </w:r>
      <w:r w:rsidR="00C839E1" w:rsidRPr="006C7CE3">
        <w:rPr>
          <w:rFonts w:eastAsia="Andale Sans UI" w:cs="Times New Roman"/>
          <w:bCs/>
          <w:iCs/>
          <w:spacing w:val="-1"/>
          <w:kern w:val="2"/>
          <w:sz w:val="24"/>
          <w:szCs w:val="24"/>
        </w:rPr>
        <w:t>10</w:t>
      </w:r>
      <w:r w:rsidR="00167E58" w:rsidRPr="006C7CE3">
        <w:rPr>
          <w:rFonts w:eastAsia="Andale Sans UI" w:cs="Times New Roman"/>
          <w:bCs/>
          <w:iCs/>
          <w:spacing w:val="-1"/>
          <w:kern w:val="2"/>
          <w:sz w:val="24"/>
          <w:szCs w:val="24"/>
        </w:rPr>
        <w:t>.</w:t>
      </w:r>
      <w:r w:rsidRPr="006C7CE3">
        <w:rPr>
          <w:rFonts w:eastAsia="Andale Sans UI" w:cs="Times New Roman"/>
          <w:bCs/>
          <w:iCs/>
          <w:spacing w:val="-1"/>
          <w:kern w:val="2"/>
          <w:sz w:val="24"/>
          <w:szCs w:val="24"/>
        </w:rPr>
        <w:t>1</w:t>
      </w:r>
      <w:r w:rsidR="000673E1" w:rsidRPr="006C7CE3">
        <w:rPr>
          <w:rFonts w:eastAsia="Andale Sans UI" w:cs="Times New Roman"/>
          <w:bCs/>
          <w:iCs/>
          <w:spacing w:val="-1"/>
          <w:kern w:val="2"/>
          <w:sz w:val="24"/>
          <w:szCs w:val="24"/>
        </w:rPr>
        <w:t>2</w:t>
      </w:r>
      <w:r w:rsidRPr="006C7CE3">
        <w:rPr>
          <w:rFonts w:eastAsia="Andale Sans UI" w:cs="Times New Roman"/>
          <w:bCs/>
          <w:iCs/>
          <w:spacing w:val="-1"/>
          <w:kern w:val="2"/>
          <w:sz w:val="24"/>
          <w:szCs w:val="24"/>
        </w:rPr>
        <w:t>.</w:t>
      </w:r>
      <w:bookmarkStart w:id="65" w:name="_Toc306337218"/>
      <w:bookmarkStart w:id="66" w:name="_Toc306338113"/>
      <w:bookmarkStart w:id="67" w:name="_Toc306338692"/>
      <w:r w:rsidR="00FC5153" w:rsidRPr="006C7CE3">
        <w:rPr>
          <w:rFonts w:eastAsia="Andale Sans UI" w:cs="Times New Roman"/>
          <w:bCs/>
          <w:iCs/>
          <w:spacing w:val="-1"/>
          <w:kern w:val="2"/>
          <w:sz w:val="24"/>
          <w:szCs w:val="24"/>
        </w:rPr>
        <w:t xml:space="preserve"> </w:t>
      </w:r>
      <w:r w:rsidR="00167E58" w:rsidRPr="006C7CE3">
        <w:rPr>
          <w:rFonts w:eastAsia="Andale Sans UI" w:cs="Times New Roman"/>
          <w:bCs/>
          <w:iCs/>
          <w:spacing w:val="-1"/>
          <w:kern w:val="2"/>
          <w:sz w:val="24"/>
          <w:szCs w:val="24"/>
        </w:rPr>
        <w:t>Если результаты проведенных лабораторных испытаний свидетельствуют о нарушениях, недостатках или ухудшении качества работ по Договору, то подлежат применению п.</w:t>
      </w:r>
      <w:r w:rsidRPr="006C7CE3">
        <w:rPr>
          <w:rFonts w:eastAsia="Andale Sans UI" w:cs="Times New Roman"/>
          <w:bCs/>
          <w:iCs/>
          <w:spacing w:val="-1"/>
          <w:kern w:val="2"/>
          <w:sz w:val="24"/>
          <w:szCs w:val="24"/>
        </w:rPr>
        <w:t>6</w:t>
      </w:r>
      <w:r w:rsidR="00167E58" w:rsidRPr="006C7CE3">
        <w:rPr>
          <w:rFonts w:eastAsia="Andale Sans UI" w:cs="Times New Roman"/>
          <w:bCs/>
          <w:iCs/>
          <w:spacing w:val="-1"/>
          <w:kern w:val="2"/>
          <w:sz w:val="24"/>
          <w:szCs w:val="24"/>
        </w:rPr>
        <w:t>.</w:t>
      </w:r>
      <w:r w:rsidR="00C839E1" w:rsidRPr="006C7CE3">
        <w:rPr>
          <w:rFonts w:eastAsia="Andale Sans UI" w:cs="Times New Roman"/>
          <w:bCs/>
          <w:iCs/>
          <w:spacing w:val="-1"/>
          <w:kern w:val="2"/>
          <w:sz w:val="24"/>
          <w:szCs w:val="24"/>
        </w:rPr>
        <w:t>10</w:t>
      </w:r>
      <w:r w:rsidR="00167E58" w:rsidRPr="006C7CE3">
        <w:rPr>
          <w:rFonts w:eastAsia="Andale Sans UI" w:cs="Times New Roman"/>
          <w:bCs/>
          <w:iCs/>
          <w:spacing w:val="-1"/>
          <w:kern w:val="2"/>
          <w:sz w:val="24"/>
          <w:szCs w:val="24"/>
        </w:rPr>
        <w:t>.</w:t>
      </w:r>
      <w:r w:rsidRPr="006C7CE3">
        <w:rPr>
          <w:rFonts w:eastAsia="Andale Sans UI" w:cs="Times New Roman"/>
          <w:bCs/>
          <w:iCs/>
          <w:spacing w:val="-1"/>
          <w:kern w:val="2"/>
          <w:sz w:val="24"/>
          <w:szCs w:val="24"/>
        </w:rPr>
        <w:t>1.</w:t>
      </w:r>
      <w:r w:rsidR="00167E58" w:rsidRPr="006C7CE3">
        <w:rPr>
          <w:rFonts w:eastAsia="Andale Sans UI" w:cs="Times New Roman"/>
          <w:bCs/>
          <w:iCs/>
          <w:spacing w:val="-1"/>
          <w:kern w:val="2"/>
          <w:sz w:val="24"/>
          <w:szCs w:val="24"/>
        </w:rPr>
        <w:t xml:space="preserve"> – п.</w:t>
      </w:r>
      <w:r w:rsidRPr="006C7CE3">
        <w:rPr>
          <w:rFonts w:eastAsia="Andale Sans UI" w:cs="Times New Roman"/>
          <w:bCs/>
          <w:iCs/>
          <w:spacing w:val="-1"/>
          <w:kern w:val="2"/>
          <w:sz w:val="24"/>
          <w:szCs w:val="24"/>
        </w:rPr>
        <w:t>6</w:t>
      </w:r>
      <w:r w:rsidR="00167E58" w:rsidRPr="006C7CE3">
        <w:rPr>
          <w:rFonts w:eastAsia="Andale Sans UI" w:cs="Times New Roman"/>
          <w:bCs/>
          <w:iCs/>
          <w:spacing w:val="-1"/>
          <w:kern w:val="2"/>
          <w:sz w:val="24"/>
          <w:szCs w:val="24"/>
        </w:rPr>
        <w:t>.</w:t>
      </w:r>
      <w:r w:rsidR="00C839E1" w:rsidRPr="006C7CE3">
        <w:rPr>
          <w:rFonts w:eastAsia="Andale Sans UI" w:cs="Times New Roman"/>
          <w:bCs/>
          <w:iCs/>
          <w:spacing w:val="-1"/>
          <w:kern w:val="2"/>
          <w:sz w:val="24"/>
          <w:szCs w:val="24"/>
        </w:rPr>
        <w:t>10</w:t>
      </w:r>
      <w:r w:rsidR="00167E58" w:rsidRPr="006C7CE3">
        <w:rPr>
          <w:rFonts w:eastAsia="Andale Sans UI" w:cs="Times New Roman"/>
          <w:bCs/>
          <w:iCs/>
          <w:spacing w:val="-1"/>
          <w:kern w:val="2"/>
          <w:sz w:val="24"/>
          <w:szCs w:val="24"/>
        </w:rPr>
        <w:t>.</w:t>
      </w:r>
      <w:bookmarkEnd w:id="65"/>
      <w:bookmarkEnd w:id="66"/>
      <w:bookmarkEnd w:id="67"/>
      <w:r w:rsidRPr="006C7CE3">
        <w:rPr>
          <w:rFonts w:eastAsia="Andale Sans UI" w:cs="Times New Roman"/>
          <w:bCs/>
          <w:iCs/>
          <w:spacing w:val="-1"/>
          <w:kern w:val="2"/>
          <w:sz w:val="24"/>
          <w:szCs w:val="24"/>
        </w:rPr>
        <w:t>4.</w:t>
      </w:r>
      <w:r w:rsidR="00167E58" w:rsidRPr="006C7CE3">
        <w:rPr>
          <w:rFonts w:eastAsia="Andale Sans UI" w:cs="Times New Roman"/>
          <w:bCs/>
          <w:iCs/>
          <w:spacing w:val="-1"/>
          <w:kern w:val="2"/>
          <w:sz w:val="24"/>
          <w:szCs w:val="24"/>
        </w:rPr>
        <w:t xml:space="preserve"> настоящего Договора.</w:t>
      </w:r>
    </w:p>
    <w:p w14:paraId="550A5B7A" w14:textId="78577314" w:rsidR="00167E58" w:rsidRPr="006C7CE3" w:rsidRDefault="00AB303E" w:rsidP="006E64D3">
      <w:pPr>
        <w:widowControl w:val="0"/>
        <w:shd w:val="clear" w:color="auto" w:fill="FFFFFF"/>
        <w:tabs>
          <w:tab w:val="num" w:pos="992"/>
          <w:tab w:val="left" w:pos="1133"/>
        </w:tabs>
        <w:suppressAutoHyphens/>
        <w:spacing w:after="0"/>
        <w:ind w:left="-567" w:firstLine="567"/>
        <w:contextualSpacing/>
        <w:rPr>
          <w:rFonts w:eastAsia="Andale Sans UI" w:cs="Times New Roman"/>
          <w:bCs/>
          <w:iCs/>
          <w:spacing w:val="-1"/>
          <w:kern w:val="2"/>
          <w:sz w:val="24"/>
          <w:szCs w:val="24"/>
        </w:rPr>
      </w:pPr>
      <w:bookmarkStart w:id="68" w:name="_Toc306337220"/>
      <w:bookmarkStart w:id="69" w:name="_Toc306338115"/>
      <w:bookmarkStart w:id="70" w:name="_Toc306338694"/>
      <w:r w:rsidRPr="006C7CE3">
        <w:rPr>
          <w:rFonts w:eastAsia="Andale Sans UI" w:cs="Times New Roman"/>
          <w:bCs/>
          <w:iCs/>
          <w:spacing w:val="-1"/>
          <w:kern w:val="2"/>
          <w:sz w:val="24"/>
          <w:szCs w:val="24"/>
        </w:rPr>
        <w:t>6</w:t>
      </w:r>
      <w:r w:rsidR="00167E58" w:rsidRPr="006C7CE3">
        <w:rPr>
          <w:rFonts w:eastAsia="Andale Sans UI" w:cs="Times New Roman"/>
          <w:bCs/>
          <w:iCs/>
          <w:spacing w:val="-1"/>
          <w:kern w:val="2"/>
          <w:sz w:val="24"/>
          <w:szCs w:val="24"/>
        </w:rPr>
        <w:t>.</w:t>
      </w:r>
      <w:r w:rsidR="00C839E1" w:rsidRPr="006C7CE3">
        <w:rPr>
          <w:rFonts w:eastAsia="Andale Sans UI" w:cs="Times New Roman"/>
          <w:bCs/>
          <w:iCs/>
          <w:spacing w:val="-1"/>
          <w:kern w:val="2"/>
          <w:sz w:val="24"/>
          <w:szCs w:val="24"/>
        </w:rPr>
        <w:t>10</w:t>
      </w:r>
      <w:r w:rsidR="00167E58" w:rsidRPr="006C7CE3">
        <w:rPr>
          <w:rFonts w:eastAsia="Andale Sans UI" w:cs="Times New Roman"/>
          <w:bCs/>
          <w:iCs/>
          <w:spacing w:val="-1"/>
          <w:kern w:val="2"/>
          <w:sz w:val="24"/>
          <w:szCs w:val="24"/>
        </w:rPr>
        <w:t>.</w:t>
      </w:r>
      <w:r w:rsidRPr="006C7CE3">
        <w:rPr>
          <w:rFonts w:eastAsia="Andale Sans UI" w:cs="Times New Roman"/>
          <w:bCs/>
          <w:iCs/>
          <w:spacing w:val="-1"/>
          <w:kern w:val="2"/>
          <w:sz w:val="24"/>
          <w:szCs w:val="24"/>
        </w:rPr>
        <w:t>1</w:t>
      </w:r>
      <w:r w:rsidR="00C839E1" w:rsidRPr="006C7CE3">
        <w:rPr>
          <w:rFonts w:eastAsia="Andale Sans UI" w:cs="Times New Roman"/>
          <w:bCs/>
          <w:iCs/>
          <w:spacing w:val="-1"/>
          <w:kern w:val="2"/>
          <w:sz w:val="24"/>
          <w:szCs w:val="24"/>
        </w:rPr>
        <w:t>3</w:t>
      </w:r>
      <w:r w:rsidRPr="006C7CE3">
        <w:rPr>
          <w:rFonts w:eastAsia="Andale Sans UI" w:cs="Times New Roman"/>
          <w:bCs/>
          <w:iCs/>
          <w:spacing w:val="-1"/>
          <w:kern w:val="2"/>
          <w:sz w:val="24"/>
          <w:szCs w:val="24"/>
        </w:rPr>
        <w:t>.</w:t>
      </w:r>
      <w:r w:rsidR="00167E58" w:rsidRPr="006C7CE3">
        <w:rPr>
          <w:rFonts w:eastAsia="Andale Sans UI" w:cs="Times New Roman"/>
          <w:bCs/>
          <w:iCs/>
          <w:spacing w:val="-1"/>
          <w:kern w:val="2"/>
          <w:sz w:val="24"/>
          <w:szCs w:val="24"/>
        </w:rPr>
        <w:t xml:space="preserve"> Контроль, осуществляемый </w:t>
      </w:r>
      <w:r w:rsidR="00CB0239" w:rsidRPr="006C7CE3">
        <w:rPr>
          <w:rFonts w:eastAsia="Times New Roman" w:cs="Times New Roman"/>
          <w:sz w:val="24"/>
          <w:szCs w:val="24"/>
          <w:lang w:eastAsia="ar-SA"/>
        </w:rPr>
        <w:t>Заказчик</w:t>
      </w:r>
      <w:r w:rsidR="00167E58" w:rsidRPr="006C7CE3">
        <w:rPr>
          <w:rFonts w:eastAsia="Andale Sans UI" w:cs="Times New Roman"/>
          <w:bCs/>
          <w:iCs/>
          <w:spacing w:val="-1"/>
          <w:kern w:val="2"/>
          <w:sz w:val="24"/>
          <w:szCs w:val="24"/>
        </w:rPr>
        <w:t>ом за качеством</w:t>
      </w:r>
      <w:r w:rsidR="006A28E5" w:rsidRPr="006C7CE3">
        <w:rPr>
          <w:rFonts w:eastAsia="Andale Sans UI" w:cs="Times New Roman"/>
          <w:bCs/>
          <w:iCs/>
          <w:spacing w:val="-1"/>
          <w:kern w:val="2"/>
          <w:sz w:val="24"/>
          <w:szCs w:val="24"/>
        </w:rPr>
        <w:t xml:space="preserve"> </w:t>
      </w:r>
      <w:r w:rsidR="00167E58" w:rsidRPr="006C7CE3">
        <w:rPr>
          <w:rFonts w:eastAsia="Andale Sans UI" w:cs="Times New Roman"/>
          <w:bCs/>
          <w:iCs/>
          <w:spacing w:val="-1"/>
          <w:kern w:val="2"/>
          <w:sz w:val="24"/>
          <w:szCs w:val="24"/>
        </w:rPr>
        <w:t xml:space="preserve">материалов, изделий, конструкций и инженерным (технологическим оборудованием), используемым при производстве работ </w:t>
      </w:r>
      <w:r w:rsidR="006A28E5" w:rsidRPr="006C7CE3">
        <w:rPr>
          <w:rFonts w:eastAsia="Andale Sans UI" w:cs="Times New Roman"/>
          <w:kern w:val="2"/>
          <w:sz w:val="24"/>
          <w:szCs w:val="24"/>
        </w:rPr>
        <w:t xml:space="preserve">по </w:t>
      </w:r>
      <w:r w:rsidR="006A28E5" w:rsidRPr="006C7CE3">
        <w:rPr>
          <w:rFonts w:eastAsia="Times New Roman" w:cs="Times New Roman"/>
          <w:sz w:val="24"/>
          <w:szCs w:val="24"/>
          <w:lang w:eastAsia="ar-SA"/>
        </w:rPr>
        <w:t>монтажу и пуско-наладке оборудования</w:t>
      </w:r>
      <w:r w:rsidR="006A28E5" w:rsidRPr="006C7CE3">
        <w:rPr>
          <w:rFonts w:eastAsia="Andale Sans UI" w:cs="Times New Roman"/>
          <w:bCs/>
          <w:iCs/>
          <w:spacing w:val="-1"/>
          <w:kern w:val="2"/>
          <w:sz w:val="24"/>
          <w:szCs w:val="24"/>
        </w:rPr>
        <w:t xml:space="preserve"> </w:t>
      </w:r>
      <w:r w:rsidR="00167E58" w:rsidRPr="006C7CE3">
        <w:rPr>
          <w:rFonts w:eastAsia="Andale Sans UI" w:cs="Times New Roman"/>
          <w:bCs/>
          <w:iCs/>
          <w:spacing w:val="-1"/>
          <w:kern w:val="2"/>
          <w:sz w:val="24"/>
          <w:szCs w:val="24"/>
        </w:rPr>
        <w:t xml:space="preserve">по Договору, не освобождает </w:t>
      </w:r>
      <w:r w:rsidR="0004579D" w:rsidRPr="006C7CE3">
        <w:rPr>
          <w:rFonts w:cs="Times New Roman"/>
          <w:iCs/>
          <w:sz w:val="24"/>
          <w:szCs w:val="24"/>
        </w:rPr>
        <w:t>Подрядчика</w:t>
      </w:r>
      <w:r w:rsidR="00D02080" w:rsidRPr="006C7CE3">
        <w:rPr>
          <w:rFonts w:cs="Times New Roman"/>
          <w:iCs/>
          <w:sz w:val="24"/>
          <w:szCs w:val="24"/>
        </w:rPr>
        <w:t xml:space="preserve"> </w:t>
      </w:r>
      <w:r w:rsidR="00167E58" w:rsidRPr="006C7CE3">
        <w:rPr>
          <w:rFonts w:eastAsia="Andale Sans UI" w:cs="Times New Roman"/>
          <w:bCs/>
          <w:iCs/>
          <w:spacing w:val="-1"/>
          <w:kern w:val="2"/>
          <w:sz w:val="24"/>
          <w:szCs w:val="24"/>
        </w:rPr>
        <w:t>от ответственности за их качество.</w:t>
      </w:r>
      <w:bookmarkEnd w:id="68"/>
      <w:bookmarkEnd w:id="69"/>
      <w:bookmarkEnd w:id="70"/>
    </w:p>
    <w:p w14:paraId="0964391B" w14:textId="5B26F955" w:rsidR="00A47F9B" w:rsidRPr="006C7CE3" w:rsidRDefault="00AB303E" w:rsidP="006E64D3">
      <w:pPr>
        <w:shd w:val="clear" w:color="auto" w:fill="FFFFFF"/>
        <w:tabs>
          <w:tab w:val="num" w:pos="992"/>
          <w:tab w:val="left" w:pos="1133"/>
        </w:tabs>
        <w:spacing w:after="0"/>
        <w:ind w:left="-567" w:firstLine="567"/>
        <w:contextualSpacing/>
        <w:rPr>
          <w:rFonts w:eastAsia="Andale Sans UI" w:cs="Times New Roman"/>
          <w:bCs/>
          <w:iCs/>
          <w:spacing w:val="-1"/>
          <w:kern w:val="2"/>
          <w:sz w:val="24"/>
          <w:szCs w:val="24"/>
        </w:rPr>
      </w:pPr>
      <w:r w:rsidRPr="006C7CE3">
        <w:rPr>
          <w:rFonts w:eastAsia="Andale Sans UI" w:cs="Times New Roman"/>
          <w:bCs/>
          <w:iCs/>
          <w:spacing w:val="-1"/>
          <w:kern w:val="2"/>
          <w:sz w:val="24"/>
          <w:szCs w:val="24"/>
        </w:rPr>
        <w:t>6</w:t>
      </w:r>
      <w:r w:rsidR="00167E58" w:rsidRPr="006C7CE3">
        <w:rPr>
          <w:rFonts w:eastAsia="Andale Sans UI" w:cs="Times New Roman"/>
          <w:bCs/>
          <w:iCs/>
          <w:spacing w:val="-1"/>
          <w:kern w:val="2"/>
          <w:sz w:val="24"/>
          <w:szCs w:val="24"/>
        </w:rPr>
        <w:t>.</w:t>
      </w:r>
      <w:r w:rsidR="00C839E1" w:rsidRPr="006C7CE3">
        <w:rPr>
          <w:rFonts w:eastAsia="Andale Sans UI" w:cs="Times New Roman"/>
          <w:bCs/>
          <w:iCs/>
          <w:spacing w:val="-1"/>
          <w:kern w:val="2"/>
          <w:sz w:val="24"/>
          <w:szCs w:val="24"/>
        </w:rPr>
        <w:t>10</w:t>
      </w:r>
      <w:r w:rsidR="00167E58" w:rsidRPr="006C7CE3">
        <w:rPr>
          <w:rFonts w:eastAsia="Andale Sans UI" w:cs="Times New Roman"/>
          <w:bCs/>
          <w:iCs/>
          <w:spacing w:val="-1"/>
          <w:kern w:val="2"/>
          <w:sz w:val="24"/>
          <w:szCs w:val="24"/>
        </w:rPr>
        <w:t>.</w:t>
      </w:r>
      <w:r w:rsidRPr="006C7CE3">
        <w:rPr>
          <w:rFonts w:eastAsia="Andale Sans UI" w:cs="Times New Roman"/>
          <w:bCs/>
          <w:iCs/>
          <w:spacing w:val="-1"/>
          <w:kern w:val="2"/>
          <w:sz w:val="24"/>
          <w:szCs w:val="24"/>
        </w:rPr>
        <w:t>1</w:t>
      </w:r>
      <w:r w:rsidR="00C839E1" w:rsidRPr="006C7CE3">
        <w:rPr>
          <w:rFonts w:eastAsia="Andale Sans UI" w:cs="Times New Roman"/>
          <w:bCs/>
          <w:iCs/>
          <w:spacing w:val="-1"/>
          <w:kern w:val="2"/>
          <w:sz w:val="24"/>
          <w:szCs w:val="24"/>
        </w:rPr>
        <w:t>4</w:t>
      </w:r>
      <w:r w:rsidRPr="006C7CE3">
        <w:rPr>
          <w:rFonts w:eastAsia="Andale Sans UI" w:cs="Times New Roman"/>
          <w:bCs/>
          <w:iCs/>
          <w:spacing w:val="-1"/>
          <w:kern w:val="2"/>
          <w:sz w:val="24"/>
          <w:szCs w:val="24"/>
        </w:rPr>
        <w:t>.</w:t>
      </w:r>
      <w:r w:rsidR="00167E58" w:rsidRPr="006C7CE3">
        <w:rPr>
          <w:rFonts w:eastAsia="Andale Sans UI" w:cs="Times New Roman"/>
          <w:bCs/>
          <w:iCs/>
          <w:spacing w:val="-1"/>
          <w:kern w:val="2"/>
          <w:sz w:val="24"/>
          <w:szCs w:val="24"/>
        </w:rPr>
        <w:t xml:space="preserve"> В течение всего срока производства работ по Договору </w:t>
      </w:r>
      <w:r w:rsidR="00CB0239" w:rsidRPr="006C7CE3">
        <w:rPr>
          <w:rFonts w:eastAsia="Times New Roman" w:cs="Times New Roman"/>
          <w:sz w:val="24"/>
          <w:szCs w:val="24"/>
          <w:lang w:eastAsia="ar-SA"/>
        </w:rPr>
        <w:t>Заказчик</w:t>
      </w:r>
      <w:r w:rsidR="00167E58" w:rsidRPr="006C7CE3">
        <w:rPr>
          <w:rFonts w:eastAsia="Andale Sans UI" w:cs="Times New Roman"/>
          <w:bCs/>
          <w:iCs/>
          <w:spacing w:val="-1"/>
          <w:kern w:val="2"/>
          <w:sz w:val="24"/>
          <w:szCs w:val="24"/>
        </w:rPr>
        <w:t xml:space="preserve"> вправе запрашивать у </w:t>
      </w:r>
      <w:r w:rsidR="0004579D" w:rsidRPr="006C7CE3">
        <w:rPr>
          <w:rFonts w:cs="Times New Roman"/>
          <w:iCs/>
          <w:sz w:val="24"/>
          <w:szCs w:val="24"/>
        </w:rPr>
        <w:t>Подрядчика</w:t>
      </w:r>
      <w:r w:rsidR="00D02080" w:rsidRPr="006C7CE3">
        <w:rPr>
          <w:rFonts w:cs="Times New Roman"/>
          <w:iCs/>
          <w:sz w:val="24"/>
          <w:szCs w:val="24"/>
        </w:rPr>
        <w:t xml:space="preserve"> </w:t>
      </w:r>
      <w:r w:rsidR="00167E58" w:rsidRPr="006C7CE3">
        <w:rPr>
          <w:rFonts w:eastAsia="Andale Sans UI" w:cs="Times New Roman"/>
          <w:bCs/>
          <w:iCs/>
          <w:spacing w:val="-1"/>
          <w:kern w:val="2"/>
          <w:sz w:val="24"/>
          <w:szCs w:val="24"/>
        </w:rPr>
        <w:t xml:space="preserve">информацию в отношении финансово-хозяйственной деятельности </w:t>
      </w:r>
      <w:r w:rsidR="0004579D" w:rsidRPr="006C7CE3">
        <w:rPr>
          <w:rFonts w:cs="Times New Roman"/>
          <w:iCs/>
          <w:sz w:val="24"/>
          <w:szCs w:val="24"/>
        </w:rPr>
        <w:t>Подрядчика</w:t>
      </w:r>
      <w:r w:rsidR="00167E58" w:rsidRPr="006C7CE3">
        <w:rPr>
          <w:rFonts w:eastAsia="Andale Sans UI" w:cs="Times New Roman"/>
          <w:bCs/>
          <w:iCs/>
          <w:spacing w:val="-1"/>
          <w:kern w:val="2"/>
          <w:sz w:val="24"/>
          <w:szCs w:val="24"/>
        </w:rPr>
        <w:t xml:space="preserve">, связанной с исполнением Договора, а </w:t>
      </w:r>
      <w:r w:rsidR="0004579D" w:rsidRPr="006C7CE3">
        <w:rPr>
          <w:rFonts w:cs="Times New Roman"/>
          <w:iCs/>
          <w:sz w:val="24"/>
          <w:szCs w:val="24"/>
        </w:rPr>
        <w:t>Подрядчик</w:t>
      </w:r>
      <w:r w:rsidR="00D02080" w:rsidRPr="006C7CE3">
        <w:rPr>
          <w:rFonts w:cs="Times New Roman"/>
          <w:iCs/>
          <w:sz w:val="24"/>
          <w:szCs w:val="24"/>
        </w:rPr>
        <w:t xml:space="preserve"> </w:t>
      </w:r>
      <w:r w:rsidR="00A47F9B" w:rsidRPr="006C7CE3">
        <w:rPr>
          <w:rFonts w:eastAsia="Andale Sans UI" w:cs="Times New Roman"/>
          <w:bCs/>
          <w:iCs/>
          <w:spacing w:val="-1"/>
          <w:kern w:val="2"/>
          <w:sz w:val="24"/>
          <w:szCs w:val="24"/>
        </w:rPr>
        <w:t xml:space="preserve">обязуется по запросу </w:t>
      </w:r>
      <w:r w:rsidR="00CB0239" w:rsidRPr="006C7CE3">
        <w:rPr>
          <w:rFonts w:eastAsia="Times New Roman" w:cs="Times New Roman"/>
          <w:sz w:val="24"/>
          <w:szCs w:val="24"/>
          <w:lang w:eastAsia="ar-SA"/>
        </w:rPr>
        <w:t>Заказчик</w:t>
      </w:r>
      <w:r w:rsidR="00A47F9B" w:rsidRPr="006C7CE3">
        <w:rPr>
          <w:rFonts w:eastAsia="Andale Sans UI" w:cs="Times New Roman"/>
          <w:bCs/>
          <w:iCs/>
          <w:spacing w:val="-1"/>
          <w:kern w:val="2"/>
          <w:sz w:val="24"/>
          <w:szCs w:val="24"/>
        </w:rPr>
        <w:t>а предоставить запрашиваемую информацию,</w:t>
      </w:r>
      <w:r w:rsidR="00C4470B" w:rsidRPr="006C7CE3">
        <w:rPr>
          <w:rFonts w:eastAsia="Andale Sans UI" w:cs="Times New Roman"/>
          <w:bCs/>
          <w:iCs/>
          <w:spacing w:val="-1"/>
          <w:kern w:val="2"/>
          <w:sz w:val="24"/>
          <w:szCs w:val="24"/>
        </w:rPr>
        <w:t xml:space="preserve"> свои пояснения и комментарии. </w:t>
      </w:r>
    </w:p>
    <w:p w14:paraId="64EF75DB" w14:textId="77777777" w:rsidR="00B01837" w:rsidRPr="006C7CE3" w:rsidRDefault="00B01837" w:rsidP="006E64D3">
      <w:pPr>
        <w:shd w:val="clear" w:color="auto" w:fill="FFFFFF"/>
        <w:tabs>
          <w:tab w:val="left" w:pos="1210"/>
        </w:tabs>
        <w:spacing w:after="0"/>
        <w:ind w:left="-567" w:firstLine="567"/>
        <w:contextualSpacing/>
        <w:rPr>
          <w:rFonts w:eastAsia="Andale Sans UI" w:cs="Times New Roman"/>
          <w:bCs/>
          <w:iCs/>
          <w:spacing w:val="-1"/>
          <w:kern w:val="2"/>
          <w:sz w:val="24"/>
          <w:szCs w:val="24"/>
        </w:rPr>
      </w:pPr>
    </w:p>
    <w:p w14:paraId="5189437A" w14:textId="7E924CBA" w:rsidR="0081549B" w:rsidRPr="006C7CE3" w:rsidRDefault="00323F98" w:rsidP="006E64D3">
      <w:pPr>
        <w:pStyle w:val="ac"/>
        <w:ind w:left="-567" w:firstLine="567"/>
        <w:contextualSpacing/>
        <w:jc w:val="center"/>
        <w:rPr>
          <w:rFonts w:ascii="Times New Roman" w:eastAsia="Times New Roman" w:hAnsi="Times New Roman" w:cs="Times New Roman"/>
          <w:b/>
          <w:bCs/>
          <w:sz w:val="24"/>
          <w:szCs w:val="24"/>
          <w:lang w:eastAsia="ar-SA"/>
        </w:rPr>
      </w:pPr>
      <w:r w:rsidRPr="006C7CE3">
        <w:rPr>
          <w:rFonts w:ascii="Times New Roman" w:eastAsia="Times New Roman" w:hAnsi="Times New Roman" w:cs="Times New Roman"/>
          <w:b/>
          <w:bCs/>
          <w:sz w:val="24"/>
          <w:szCs w:val="24"/>
          <w:lang w:eastAsia="ar-SA"/>
        </w:rPr>
        <w:t xml:space="preserve">7. </w:t>
      </w:r>
      <w:r w:rsidR="0081549B" w:rsidRPr="006C7CE3">
        <w:rPr>
          <w:rFonts w:ascii="Times New Roman" w:eastAsia="Times New Roman" w:hAnsi="Times New Roman" w:cs="Times New Roman"/>
          <w:b/>
          <w:bCs/>
          <w:sz w:val="24"/>
          <w:szCs w:val="24"/>
          <w:lang w:eastAsia="ar-SA"/>
        </w:rPr>
        <w:t xml:space="preserve">ПРАВА И ОБЯЗАННОСТИ </w:t>
      </w:r>
      <w:r w:rsidR="008D49EE" w:rsidRPr="006C7CE3">
        <w:rPr>
          <w:rFonts w:ascii="Times New Roman" w:eastAsia="Times New Roman" w:hAnsi="Times New Roman" w:cs="Times New Roman"/>
          <w:b/>
          <w:bCs/>
          <w:sz w:val="24"/>
          <w:szCs w:val="24"/>
          <w:lang w:eastAsia="ar-SA"/>
        </w:rPr>
        <w:t>ИСПОНИТЕЛЯ</w:t>
      </w:r>
    </w:p>
    <w:p w14:paraId="19EE6EE6" w14:textId="0A0B8F25" w:rsidR="00AB303E" w:rsidRPr="006C7CE3" w:rsidRDefault="00C11026" w:rsidP="006E64D3">
      <w:pPr>
        <w:pStyle w:val="ac"/>
        <w:ind w:left="-567" w:firstLine="567"/>
        <w:contextualSpacing/>
        <w:jc w:val="both"/>
        <w:rPr>
          <w:rFonts w:ascii="Times New Roman" w:hAnsi="Times New Roman" w:cs="Times New Roman"/>
          <w:spacing w:val="-1"/>
          <w:sz w:val="24"/>
          <w:szCs w:val="24"/>
        </w:rPr>
      </w:pPr>
      <w:r w:rsidRPr="006C7CE3">
        <w:rPr>
          <w:rFonts w:ascii="Times New Roman" w:hAnsi="Times New Roman" w:cs="Times New Roman"/>
          <w:spacing w:val="-1"/>
          <w:sz w:val="24"/>
          <w:szCs w:val="24"/>
        </w:rPr>
        <w:t xml:space="preserve">7.1. </w:t>
      </w:r>
      <w:r w:rsidR="0004579D" w:rsidRPr="006C7CE3">
        <w:rPr>
          <w:rFonts w:ascii="Times New Roman" w:hAnsi="Times New Roman" w:cs="Times New Roman"/>
          <w:iCs/>
          <w:sz w:val="24"/>
          <w:szCs w:val="24"/>
        </w:rPr>
        <w:t>Подрядчик</w:t>
      </w:r>
      <w:r w:rsidR="00D02080" w:rsidRPr="006C7CE3">
        <w:rPr>
          <w:rFonts w:ascii="Times New Roman" w:hAnsi="Times New Roman" w:cs="Times New Roman"/>
          <w:iCs/>
          <w:sz w:val="24"/>
          <w:szCs w:val="24"/>
        </w:rPr>
        <w:t xml:space="preserve"> </w:t>
      </w:r>
      <w:r w:rsidR="00AB303E" w:rsidRPr="006C7CE3">
        <w:rPr>
          <w:rFonts w:ascii="Times New Roman" w:hAnsi="Times New Roman" w:cs="Times New Roman"/>
          <w:spacing w:val="-1"/>
          <w:sz w:val="24"/>
          <w:szCs w:val="24"/>
        </w:rPr>
        <w:t>обязан:</w:t>
      </w:r>
    </w:p>
    <w:p w14:paraId="6B211D48" w14:textId="785722DA" w:rsidR="00750863" w:rsidRPr="006C7CE3" w:rsidRDefault="00750863" w:rsidP="006E64D3">
      <w:pPr>
        <w:pStyle w:val="ac"/>
        <w:ind w:left="-567" w:firstLine="567"/>
        <w:jc w:val="both"/>
        <w:rPr>
          <w:rFonts w:ascii="Times New Roman" w:eastAsia="Andale Sans UI" w:hAnsi="Times New Roman" w:cs="Times New Roman"/>
          <w:kern w:val="2"/>
          <w:sz w:val="24"/>
          <w:szCs w:val="24"/>
        </w:rPr>
      </w:pPr>
      <w:r w:rsidRPr="006C7CE3">
        <w:rPr>
          <w:rFonts w:ascii="Times New Roman" w:eastAsia="Andale Sans UI" w:hAnsi="Times New Roman" w:cs="Times New Roman"/>
          <w:kern w:val="2"/>
          <w:sz w:val="24"/>
          <w:szCs w:val="24"/>
        </w:rPr>
        <w:t>7.1.</w:t>
      </w:r>
      <w:r w:rsidR="006A28E5" w:rsidRPr="006C7CE3">
        <w:rPr>
          <w:rFonts w:ascii="Times New Roman" w:eastAsia="Andale Sans UI" w:hAnsi="Times New Roman" w:cs="Times New Roman"/>
          <w:kern w:val="2"/>
          <w:sz w:val="24"/>
          <w:szCs w:val="24"/>
        </w:rPr>
        <w:t>1</w:t>
      </w:r>
      <w:r w:rsidRPr="006C7CE3">
        <w:rPr>
          <w:rFonts w:ascii="Times New Roman" w:eastAsia="Andale Sans UI" w:hAnsi="Times New Roman" w:cs="Times New Roman"/>
          <w:kern w:val="2"/>
          <w:sz w:val="24"/>
          <w:szCs w:val="24"/>
        </w:rPr>
        <w:t xml:space="preserve">. </w:t>
      </w:r>
      <w:r w:rsidR="00ED0F86" w:rsidRPr="006C7CE3">
        <w:rPr>
          <w:rFonts w:ascii="Times New Roman" w:eastAsia="Andale Sans UI" w:hAnsi="Times New Roman" w:cs="Times New Roman"/>
          <w:kern w:val="2"/>
          <w:sz w:val="24"/>
          <w:szCs w:val="24"/>
        </w:rPr>
        <w:t>При необходимости р</w:t>
      </w:r>
      <w:r w:rsidRPr="006C7CE3">
        <w:rPr>
          <w:rFonts w:ascii="Times New Roman" w:eastAsia="Andale Sans UI" w:hAnsi="Times New Roman" w:cs="Times New Roman"/>
          <w:kern w:val="2"/>
          <w:sz w:val="24"/>
          <w:szCs w:val="24"/>
        </w:rPr>
        <w:t>азработать и утвердить у всех заинтересованных лиц схему организации движения и ограждения строительной площадки/ места производства работ по Договору на Объекте и на период производства работ по Договору обеспечить ее соблюдение при производстве работ по Договору.</w:t>
      </w:r>
    </w:p>
    <w:p w14:paraId="706D480B" w14:textId="75A2B97C" w:rsidR="00750863" w:rsidRPr="006C7CE3" w:rsidRDefault="00750863" w:rsidP="006E64D3">
      <w:pPr>
        <w:pStyle w:val="ac"/>
        <w:ind w:left="-567" w:firstLine="567"/>
        <w:jc w:val="both"/>
        <w:rPr>
          <w:rFonts w:ascii="Times New Roman" w:hAnsi="Times New Roman" w:cs="Times New Roman"/>
          <w:spacing w:val="-1"/>
          <w:sz w:val="24"/>
          <w:szCs w:val="24"/>
        </w:rPr>
      </w:pPr>
      <w:r w:rsidRPr="006C7CE3">
        <w:rPr>
          <w:rFonts w:ascii="Times New Roman" w:eastAsia="Andale Sans UI" w:hAnsi="Times New Roman" w:cs="Times New Roman"/>
          <w:kern w:val="2"/>
          <w:sz w:val="24"/>
          <w:szCs w:val="24"/>
        </w:rPr>
        <w:t>7.1.</w:t>
      </w:r>
      <w:r w:rsidR="006A28E5" w:rsidRPr="006C7CE3">
        <w:rPr>
          <w:rFonts w:ascii="Times New Roman" w:eastAsia="Andale Sans UI" w:hAnsi="Times New Roman" w:cs="Times New Roman"/>
          <w:kern w:val="2"/>
          <w:sz w:val="24"/>
          <w:szCs w:val="24"/>
        </w:rPr>
        <w:t>2</w:t>
      </w:r>
      <w:r w:rsidRPr="006C7CE3">
        <w:rPr>
          <w:rFonts w:ascii="Times New Roman" w:eastAsia="Andale Sans UI" w:hAnsi="Times New Roman" w:cs="Times New Roman"/>
          <w:kern w:val="2"/>
          <w:sz w:val="24"/>
          <w:szCs w:val="24"/>
        </w:rPr>
        <w:t xml:space="preserve">. Принять от </w:t>
      </w:r>
      <w:r w:rsidR="00CB0239" w:rsidRPr="006C7CE3">
        <w:rPr>
          <w:rFonts w:ascii="Times New Roman" w:eastAsia="Times New Roman" w:hAnsi="Times New Roman" w:cs="Times New Roman"/>
          <w:sz w:val="24"/>
          <w:szCs w:val="24"/>
          <w:lang w:eastAsia="ar-SA"/>
        </w:rPr>
        <w:t>Заказчик</w:t>
      </w:r>
      <w:r w:rsidRPr="006C7CE3">
        <w:rPr>
          <w:rFonts w:ascii="Times New Roman" w:eastAsia="Andale Sans UI" w:hAnsi="Times New Roman" w:cs="Times New Roman"/>
          <w:kern w:val="2"/>
          <w:sz w:val="24"/>
          <w:szCs w:val="24"/>
        </w:rPr>
        <w:t>а на условиях</w:t>
      </w:r>
      <w:r w:rsidR="00ED0F86" w:rsidRPr="006C7CE3">
        <w:rPr>
          <w:rFonts w:ascii="Times New Roman" w:eastAsia="Andale Sans UI" w:hAnsi="Times New Roman" w:cs="Times New Roman"/>
          <w:kern w:val="2"/>
          <w:sz w:val="24"/>
          <w:szCs w:val="24"/>
        </w:rPr>
        <w:t xml:space="preserve"> Договора </w:t>
      </w:r>
      <w:r w:rsidRPr="006C7CE3">
        <w:rPr>
          <w:rFonts w:ascii="Times New Roman" w:eastAsia="Andale Sans UI" w:hAnsi="Times New Roman" w:cs="Times New Roman"/>
          <w:kern w:val="2"/>
          <w:sz w:val="24"/>
          <w:szCs w:val="24"/>
        </w:rPr>
        <w:t xml:space="preserve">место производства работ </w:t>
      </w:r>
      <w:r w:rsidR="006A28E5" w:rsidRPr="006C7CE3">
        <w:rPr>
          <w:rFonts w:ascii="Times New Roman" w:eastAsia="Andale Sans UI" w:hAnsi="Times New Roman" w:cs="Times New Roman"/>
          <w:kern w:val="2"/>
          <w:sz w:val="24"/>
          <w:szCs w:val="24"/>
        </w:rPr>
        <w:t xml:space="preserve">по </w:t>
      </w:r>
      <w:r w:rsidR="006A28E5" w:rsidRPr="006C7CE3">
        <w:rPr>
          <w:rFonts w:ascii="Times New Roman" w:eastAsia="Times New Roman" w:hAnsi="Times New Roman" w:cs="Times New Roman"/>
          <w:sz w:val="24"/>
          <w:szCs w:val="24"/>
          <w:lang w:eastAsia="ar-SA"/>
        </w:rPr>
        <w:t>монтажу и пуско-наладке оборудования</w:t>
      </w:r>
      <w:r w:rsidR="006A28E5" w:rsidRPr="006C7CE3">
        <w:rPr>
          <w:rFonts w:ascii="Times New Roman" w:eastAsia="Andale Sans UI" w:hAnsi="Times New Roman" w:cs="Times New Roman"/>
          <w:kern w:val="2"/>
          <w:sz w:val="24"/>
          <w:szCs w:val="24"/>
        </w:rPr>
        <w:t xml:space="preserve"> </w:t>
      </w:r>
      <w:r w:rsidRPr="006C7CE3">
        <w:rPr>
          <w:rFonts w:ascii="Times New Roman" w:eastAsia="Andale Sans UI" w:hAnsi="Times New Roman" w:cs="Times New Roman"/>
          <w:kern w:val="2"/>
          <w:sz w:val="24"/>
          <w:szCs w:val="24"/>
        </w:rPr>
        <w:t>на Объекте.</w:t>
      </w:r>
    </w:p>
    <w:p w14:paraId="2B71B5A0" w14:textId="23084CD0" w:rsidR="00C11026" w:rsidRPr="006C7CE3" w:rsidRDefault="00AB303E"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pacing w:val="-1"/>
          <w:sz w:val="24"/>
          <w:szCs w:val="24"/>
        </w:rPr>
        <w:t>7.1.</w:t>
      </w:r>
      <w:r w:rsidR="006A28E5" w:rsidRPr="006C7CE3">
        <w:rPr>
          <w:rFonts w:ascii="Times New Roman" w:hAnsi="Times New Roman" w:cs="Times New Roman"/>
          <w:spacing w:val="-1"/>
          <w:sz w:val="24"/>
          <w:szCs w:val="24"/>
        </w:rPr>
        <w:t>3</w:t>
      </w:r>
      <w:r w:rsidRPr="006C7CE3">
        <w:rPr>
          <w:rFonts w:ascii="Times New Roman" w:hAnsi="Times New Roman" w:cs="Times New Roman"/>
          <w:spacing w:val="-1"/>
          <w:sz w:val="24"/>
          <w:szCs w:val="24"/>
        </w:rPr>
        <w:t xml:space="preserve">. </w:t>
      </w:r>
      <w:r w:rsidR="00C11026" w:rsidRPr="006C7CE3">
        <w:rPr>
          <w:rFonts w:ascii="Times New Roman" w:hAnsi="Times New Roman" w:cs="Times New Roman"/>
          <w:sz w:val="24"/>
          <w:szCs w:val="24"/>
        </w:rPr>
        <w:t xml:space="preserve">Выполнить все работы на Объекте в полном соответствии </w:t>
      </w:r>
      <w:r w:rsidR="00C16E58" w:rsidRPr="006C7CE3">
        <w:rPr>
          <w:rFonts w:ascii="Times New Roman" w:hAnsi="Times New Roman" w:cs="Times New Roman"/>
          <w:sz w:val="24"/>
          <w:szCs w:val="24"/>
        </w:rPr>
        <w:t>с</w:t>
      </w:r>
      <w:r w:rsidR="00C11026" w:rsidRPr="006C7CE3">
        <w:rPr>
          <w:rFonts w:ascii="Times New Roman" w:hAnsi="Times New Roman" w:cs="Times New Roman"/>
          <w:sz w:val="24"/>
          <w:szCs w:val="24"/>
        </w:rPr>
        <w:t xml:space="preserve"> законодательством РФ и настоящим Договором в объеме и сроках, предусмотренных настоящим Договором и сдать указанные работы </w:t>
      </w:r>
      <w:r w:rsidR="00CB0239" w:rsidRPr="006C7CE3">
        <w:rPr>
          <w:rFonts w:ascii="Times New Roman" w:eastAsia="Times New Roman" w:hAnsi="Times New Roman" w:cs="Times New Roman"/>
          <w:sz w:val="24"/>
          <w:szCs w:val="24"/>
          <w:lang w:eastAsia="ar-SA"/>
        </w:rPr>
        <w:t>Заказчик</w:t>
      </w:r>
      <w:r w:rsidR="00C11026" w:rsidRPr="006C7CE3">
        <w:rPr>
          <w:rFonts w:ascii="Times New Roman" w:hAnsi="Times New Roman" w:cs="Times New Roman"/>
          <w:sz w:val="24"/>
          <w:szCs w:val="24"/>
        </w:rPr>
        <w:t>у.</w:t>
      </w:r>
      <w:r w:rsidR="006C7CB5" w:rsidRPr="006C7CE3">
        <w:rPr>
          <w:rFonts w:ascii="Times New Roman" w:hAnsi="Times New Roman" w:cs="Times New Roman"/>
          <w:sz w:val="24"/>
          <w:szCs w:val="24"/>
        </w:rPr>
        <w:t xml:space="preserve"> </w:t>
      </w:r>
    </w:p>
    <w:p w14:paraId="445176B1" w14:textId="6FAF7DD0" w:rsidR="00B328EF" w:rsidRPr="006C7CE3" w:rsidRDefault="000659E7" w:rsidP="006E64D3">
      <w:pPr>
        <w:pStyle w:val="ac"/>
        <w:ind w:left="-567" w:firstLine="567"/>
        <w:jc w:val="both"/>
        <w:rPr>
          <w:rFonts w:ascii="Times New Roman" w:eastAsia="Times New Roman" w:hAnsi="Times New Roman" w:cs="Times New Roman"/>
          <w:sz w:val="24"/>
          <w:szCs w:val="24"/>
          <w:lang w:eastAsia="ar-SA"/>
        </w:rPr>
      </w:pPr>
      <w:r w:rsidRPr="006C7CE3">
        <w:rPr>
          <w:rFonts w:ascii="Times New Roman" w:eastAsia="Times New Roman" w:hAnsi="Times New Roman" w:cs="Times New Roman"/>
          <w:sz w:val="24"/>
          <w:szCs w:val="24"/>
          <w:lang w:eastAsia="ar-SA"/>
        </w:rPr>
        <w:t>7.1.</w:t>
      </w:r>
      <w:r w:rsidR="006A28E5" w:rsidRPr="006C7CE3">
        <w:rPr>
          <w:rFonts w:ascii="Times New Roman" w:eastAsia="Times New Roman" w:hAnsi="Times New Roman" w:cs="Times New Roman"/>
          <w:sz w:val="24"/>
          <w:szCs w:val="24"/>
          <w:lang w:eastAsia="ar-SA"/>
        </w:rPr>
        <w:t>4</w:t>
      </w:r>
      <w:r w:rsidRPr="006C7CE3">
        <w:rPr>
          <w:rFonts w:ascii="Times New Roman" w:eastAsia="Times New Roman" w:hAnsi="Times New Roman" w:cs="Times New Roman"/>
          <w:sz w:val="24"/>
          <w:szCs w:val="24"/>
          <w:lang w:eastAsia="ar-SA"/>
        </w:rPr>
        <w:t xml:space="preserve">. До начала производства работ передать </w:t>
      </w:r>
      <w:r w:rsidR="00CB0239" w:rsidRPr="006C7CE3">
        <w:rPr>
          <w:rFonts w:ascii="Times New Roman" w:eastAsia="Times New Roman" w:hAnsi="Times New Roman" w:cs="Times New Roman"/>
          <w:sz w:val="24"/>
          <w:szCs w:val="24"/>
          <w:lang w:eastAsia="ar-SA"/>
        </w:rPr>
        <w:t>Заказчик</w:t>
      </w:r>
      <w:r w:rsidRPr="006C7CE3">
        <w:rPr>
          <w:rFonts w:ascii="Times New Roman" w:eastAsia="Times New Roman" w:hAnsi="Times New Roman" w:cs="Times New Roman"/>
          <w:sz w:val="24"/>
          <w:szCs w:val="24"/>
          <w:lang w:eastAsia="ar-SA"/>
        </w:rPr>
        <w:t xml:space="preserve">у </w:t>
      </w:r>
      <w:r w:rsidR="00B328EF" w:rsidRPr="006C7CE3">
        <w:rPr>
          <w:rFonts w:ascii="Times New Roman" w:eastAsia="Times New Roman" w:hAnsi="Times New Roman" w:cs="Times New Roman"/>
          <w:sz w:val="24"/>
          <w:szCs w:val="24"/>
          <w:lang w:eastAsia="ar-SA"/>
        </w:rPr>
        <w:t xml:space="preserve">для согласования </w:t>
      </w:r>
      <w:r w:rsidRPr="006C7CE3">
        <w:rPr>
          <w:rFonts w:ascii="Times New Roman" w:eastAsia="Times New Roman" w:hAnsi="Times New Roman" w:cs="Times New Roman"/>
          <w:sz w:val="24"/>
          <w:szCs w:val="24"/>
          <w:lang w:eastAsia="ar-SA"/>
        </w:rPr>
        <w:t>Проект производства работ по Договору.</w:t>
      </w:r>
      <w:r w:rsidR="004D01D8" w:rsidRPr="006C7CE3">
        <w:rPr>
          <w:rFonts w:ascii="Times New Roman" w:eastAsia="Times New Roman" w:hAnsi="Times New Roman" w:cs="Times New Roman"/>
          <w:sz w:val="24"/>
          <w:szCs w:val="24"/>
          <w:lang w:eastAsia="ar-SA"/>
        </w:rPr>
        <w:t xml:space="preserve"> </w:t>
      </w:r>
    </w:p>
    <w:p w14:paraId="04434DA7" w14:textId="574A9782" w:rsidR="005C693B" w:rsidRPr="006C7CE3" w:rsidRDefault="00391197" w:rsidP="006E64D3">
      <w:pPr>
        <w:shd w:val="clear" w:color="auto" w:fill="FFFFFF"/>
        <w:tabs>
          <w:tab w:val="left" w:pos="1166"/>
          <w:tab w:val="left" w:pos="7459"/>
        </w:tabs>
        <w:spacing w:after="0"/>
        <w:ind w:left="-567" w:firstLine="567"/>
        <w:contextualSpacing/>
        <w:rPr>
          <w:rFonts w:eastAsia="Andale Sans UI" w:cs="Times New Roman"/>
          <w:kern w:val="2"/>
          <w:sz w:val="24"/>
          <w:szCs w:val="24"/>
        </w:rPr>
      </w:pPr>
      <w:r w:rsidRPr="006C7CE3">
        <w:rPr>
          <w:rFonts w:eastAsia="Times New Roman" w:cs="Times New Roman"/>
          <w:sz w:val="24"/>
          <w:szCs w:val="24"/>
          <w:lang w:eastAsia="ar-SA"/>
        </w:rPr>
        <w:lastRenderedPageBreak/>
        <w:t>7.1.</w:t>
      </w:r>
      <w:r w:rsidR="00B72E0C" w:rsidRPr="006C7CE3">
        <w:rPr>
          <w:rFonts w:eastAsia="Times New Roman" w:cs="Times New Roman"/>
          <w:sz w:val="24"/>
          <w:szCs w:val="24"/>
          <w:lang w:eastAsia="ar-SA"/>
        </w:rPr>
        <w:t>5</w:t>
      </w:r>
      <w:r w:rsidR="005C693B" w:rsidRPr="006C7CE3">
        <w:rPr>
          <w:rFonts w:eastAsia="Times New Roman" w:cs="Times New Roman"/>
          <w:sz w:val="24"/>
          <w:szCs w:val="24"/>
          <w:lang w:eastAsia="ar-SA"/>
        </w:rPr>
        <w:t>.</w:t>
      </w:r>
      <w:r w:rsidR="00FC5153" w:rsidRPr="006C7CE3">
        <w:rPr>
          <w:rFonts w:eastAsia="Times New Roman" w:cs="Times New Roman"/>
          <w:sz w:val="24"/>
          <w:szCs w:val="24"/>
          <w:lang w:eastAsia="ar-SA"/>
        </w:rPr>
        <w:t xml:space="preserve"> </w:t>
      </w:r>
      <w:r w:rsidR="005C693B" w:rsidRPr="006C7CE3">
        <w:rPr>
          <w:rFonts w:eastAsia="Andale Sans UI" w:cs="Times New Roman"/>
          <w:kern w:val="2"/>
          <w:sz w:val="24"/>
          <w:szCs w:val="24"/>
        </w:rPr>
        <w:t xml:space="preserve">По запросу </w:t>
      </w:r>
      <w:r w:rsidR="00CB0239" w:rsidRPr="006C7CE3">
        <w:rPr>
          <w:rFonts w:eastAsia="Times New Roman" w:cs="Times New Roman"/>
          <w:sz w:val="24"/>
          <w:szCs w:val="24"/>
          <w:lang w:eastAsia="ar-SA"/>
        </w:rPr>
        <w:t>Заказчик</w:t>
      </w:r>
      <w:r w:rsidR="005C693B" w:rsidRPr="006C7CE3">
        <w:rPr>
          <w:rFonts w:eastAsia="Andale Sans UI" w:cs="Times New Roman"/>
          <w:kern w:val="2"/>
          <w:sz w:val="24"/>
          <w:szCs w:val="24"/>
        </w:rPr>
        <w:t xml:space="preserve">а представлять информацию о </w:t>
      </w:r>
      <w:r w:rsidR="00F35771" w:rsidRPr="006C7CE3">
        <w:rPr>
          <w:rFonts w:eastAsia="Andale Sans UI" w:cs="Times New Roman"/>
          <w:kern w:val="2"/>
          <w:sz w:val="24"/>
          <w:szCs w:val="24"/>
        </w:rPr>
        <w:t>работах по Договору</w:t>
      </w:r>
      <w:r w:rsidR="005C693B" w:rsidRPr="006C7CE3">
        <w:rPr>
          <w:rFonts w:eastAsia="Andale Sans UI" w:cs="Times New Roman"/>
          <w:kern w:val="2"/>
          <w:sz w:val="24"/>
          <w:szCs w:val="24"/>
        </w:rPr>
        <w:t>, в том числе на электронных носителях.</w:t>
      </w:r>
    </w:p>
    <w:p w14:paraId="2506C1FB" w14:textId="4545B80A" w:rsidR="005C693B" w:rsidRPr="006C7CE3" w:rsidRDefault="005C693B" w:rsidP="006E64D3">
      <w:pPr>
        <w:shd w:val="clear" w:color="auto" w:fill="FFFFFF"/>
        <w:tabs>
          <w:tab w:val="left" w:pos="1166"/>
          <w:tab w:val="left" w:pos="7459"/>
        </w:tabs>
        <w:spacing w:after="0"/>
        <w:ind w:left="-567" w:firstLine="567"/>
        <w:contextualSpacing/>
        <w:rPr>
          <w:rFonts w:eastAsia="Times New Roman" w:cs="Times New Roman"/>
          <w:bCs/>
          <w:iCs/>
          <w:sz w:val="24"/>
          <w:szCs w:val="24"/>
          <w:lang w:eastAsia="ar-SA"/>
        </w:rPr>
      </w:pPr>
      <w:bookmarkStart w:id="71" w:name="_Toc306337210"/>
      <w:bookmarkStart w:id="72" w:name="_Toc306338105"/>
      <w:bookmarkStart w:id="73" w:name="_Toc306338684"/>
      <w:bookmarkEnd w:id="71"/>
      <w:bookmarkEnd w:id="72"/>
      <w:bookmarkEnd w:id="73"/>
      <w:r w:rsidRPr="006C7CE3">
        <w:rPr>
          <w:rFonts w:eastAsia="Times New Roman" w:cs="Times New Roman"/>
          <w:bCs/>
          <w:iCs/>
          <w:sz w:val="24"/>
          <w:szCs w:val="24"/>
          <w:lang w:eastAsia="ar-SA"/>
        </w:rPr>
        <w:t>7.1.</w:t>
      </w:r>
      <w:r w:rsidR="00800E17" w:rsidRPr="006C7CE3">
        <w:rPr>
          <w:rFonts w:eastAsia="Times New Roman" w:cs="Times New Roman"/>
          <w:bCs/>
          <w:iCs/>
          <w:sz w:val="24"/>
          <w:szCs w:val="24"/>
          <w:lang w:eastAsia="ar-SA"/>
        </w:rPr>
        <w:t>6</w:t>
      </w:r>
      <w:r w:rsidRPr="006C7CE3">
        <w:rPr>
          <w:rFonts w:eastAsia="Times New Roman" w:cs="Times New Roman"/>
          <w:bCs/>
          <w:iCs/>
          <w:sz w:val="24"/>
          <w:szCs w:val="24"/>
          <w:lang w:eastAsia="ar-SA"/>
        </w:rPr>
        <w:t xml:space="preserve">. </w:t>
      </w:r>
      <w:bookmarkStart w:id="74" w:name="_Toc306337211"/>
      <w:bookmarkStart w:id="75" w:name="_Toc306338106"/>
      <w:bookmarkStart w:id="76" w:name="_Toc306338685"/>
      <w:r w:rsidR="0004579D" w:rsidRPr="006C7CE3">
        <w:rPr>
          <w:rFonts w:cs="Times New Roman"/>
          <w:iCs/>
          <w:sz w:val="24"/>
          <w:szCs w:val="24"/>
        </w:rPr>
        <w:t>Подрядчик</w:t>
      </w:r>
      <w:r w:rsidR="00D02080" w:rsidRPr="006C7CE3">
        <w:rPr>
          <w:rFonts w:cs="Times New Roman"/>
          <w:iCs/>
          <w:sz w:val="24"/>
          <w:szCs w:val="24"/>
        </w:rPr>
        <w:t xml:space="preserve"> </w:t>
      </w:r>
      <w:r w:rsidRPr="006C7CE3">
        <w:rPr>
          <w:rFonts w:eastAsia="Times New Roman" w:cs="Times New Roman"/>
          <w:bCs/>
          <w:iCs/>
          <w:sz w:val="24"/>
          <w:szCs w:val="24"/>
          <w:lang w:eastAsia="ar-SA"/>
        </w:rPr>
        <w:t xml:space="preserve">обязан устранить все нарушения, выявленные в результате проверки, в соответствии с Предписанием об Устранении Нарушений и письменно уведомить </w:t>
      </w:r>
      <w:r w:rsidR="00CB0239" w:rsidRPr="006C7CE3">
        <w:rPr>
          <w:rFonts w:eastAsia="Times New Roman" w:cs="Times New Roman"/>
          <w:sz w:val="24"/>
          <w:szCs w:val="24"/>
          <w:lang w:eastAsia="ar-SA"/>
        </w:rPr>
        <w:t>Заказчик</w:t>
      </w:r>
      <w:r w:rsidRPr="006C7CE3">
        <w:rPr>
          <w:rFonts w:eastAsia="Times New Roman" w:cs="Times New Roman"/>
          <w:bCs/>
          <w:iCs/>
          <w:sz w:val="24"/>
          <w:szCs w:val="24"/>
          <w:lang w:eastAsia="ar-SA"/>
        </w:rPr>
        <w:t>а об окончании работ по устранению нарушений.</w:t>
      </w:r>
      <w:bookmarkEnd w:id="74"/>
      <w:bookmarkEnd w:id="75"/>
      <w:bookmarkEnd w:id="76"/>
    </w:p>
    <w:p w14:paraId="0F4C8A83" w14:textId="751C6D22" w:rsidR="00164C4D" w:rsidRPr="006C7CE3" w:rsidRDefault="00164C4D" w:rsidP="006E64D3">
      <w:pPr>
        <w:shd w:val="clear" w:color="auto" w:fill="FFFFFF"/>
        <w:tabs>
          <w:tab w:val="left" w:pos="1166"/>
          <w:tab w:val="left" w:pos="7459"/>
        </w:tabs>
        <w:spacing w:after="0"/>
        <w:ind w:left="-567" w:firstLine="567"/>
        <w:contextualSpacing/>
        <w:rPr>
          <w:rFonts w:eastAsia="Andale Sans UI" w:cs="Times New Roman"/>
          <w:bCs/>
          <w:iCs/>
          <w:kern w:val="2"/>
          <w:sz w:val="24"/>
          <w:szCs w:val="24"/>
        </w:rPr>
      </w:pPr>
      <w:r w:rsidRPr="006C7CE3">
        <w:rPr>
          <w:rFonts w:eastAsia="Andale Sans UI" w:cs="Times New Roman"/>
          <w:bCs/>
          <w:iCs/>
          <w:kern w:val="2"/>
          <w:sz w:val="24"/>
          <w:szCs w:val="24"/>
        </w:rPr>
        <w:t>7.1.</w:t>
      </w:r>
      <w:r w:rsidR="00800E17" w:rsidRPr="006C7CE3">
        <w:rPr>
          <w:rFonts w:eastAsia="Andale Sans UI" w:cs="Times New Roman"/>
          <w:bCs/>
          <w:iCs/>
          <w:kern w:val="2"/>
          <w:sz w:val="24"/>
          <w:szCs w:val="24"/>
        </w:rPr>
        <w:t>7</w:t>
      </w:r>
      <w:r w:rsidRPr="006C7CE3">
        <w:rPr>
          <w:rFonts w:eastAsia="Andale Sans UI" w:cs="Times New Roman"/>
          <w:bCs/>
          <w:iCs/>
          <w:kern w:val="2"/>
          <w:sz w:val="24"/>
          <w:szCs w:val="24"/>
        </w:rPr>
        <w:t xml:space="preserve">. Обеспечить, чтобы, начиная с даты заключения Договора, не возникло никакого существенного негативного изменения финансового состояния </w:t>
      </w:r>
      <w:r w:rsidR="0004579D" w:rsidRPr="006C7CE3">
        <w:rPr>
          <w:rFonts w:cs="Times New Roman"/>
          <w:iCs/>
          <w:sz w:val="24"/>
          <w:szCs w:val="24"/>
        </w:rPr>
        <w:t>Подрядчика</w:t>
      </w:r>
      <w:r w:rsidRPr="006C7CE3">
        <w:rPr>
          <w:rFonts w:eastAsia="Andale Sans UI" w:cs="Times New Roman"/>
          <w:bCs/>
          <w:iCs/>
          <w:kern w:val="2"/>
          <w:sz w:val="24"/>
          <w:szCs w:val="24"/>
        </w:rPr>
        <w:t>, способного повлиять на способность исполнения им настоящего Договора, в том числе вследствие предъявления к нему претензий имущественного и (или) финансового характера со стороны третьих лиц;</w:t>
      </w:r>
    </w:p>
    <w:p w14:paraId="066A6C48" w14:textId="39C7B319" w:rsidR="00164C4D" w:rsidRPr="006C7CE3" w:rsidRDefault="00164C4D" w:rsidP="006E64D3">
      <w:pPr>
        <w:shd w:val="clear" w:color="auto" w:fill="FFFFFF"/>
        <w:tabs>
          <w:tab w:val="left" w:pos="1166"/>
          <w:tab w:val="left" w:pos="7459"/>
        </w:tabs>
        <w:spacing w:after="0"/>
        <w:ind w:left="-567" w:firstLine="567"/>
        <w:contextualSpacing/>
        <w:rPr>
          <w:rFonts w:eastAsia="Andale Sans UI" w:cs="Times New Roman"/>
          <w:bCs/>
          <w:iCs/>
          <w:kern w:val="2"/>
          <w:sz w:val="24"/>
          <w:szCs w:val="24"/>
        </w:rPr>
      </w:pPr>
      <w:r w:rsidRPr="006C7CE3">
        <w:rPr>
          <w:rFonts w:eastAsia="Andale Sans UI" w:cs="Times New Roman"/>
          <w:bCs/>
          <w:iCs/>
          <w:kern w:val="2"/>
          <w:sz w:val="24"/>
          <w:szCs w:val="24"/>
        </w:rPr>
        <w:t>7.1.</w:t>
      </w:r>
      <w:r w:rsidR="006A6B28" w:rsidRPr="006C7CE3">
        <w:rPr>
          <w:rFonts w:eastAsia="Andale Sans UI" w:cs="Times New Roman"/>
          <w:bCs/>
          <w:iCs/>
          <w:kern w:val="2"/>
          <w:sz w:val="24"/>
          <w:szCs w:val="24"/>
        </w:rPr>
        <w:t>8</w:t>
      </w:r>
      <w:r w:rsidRPr="006C7CE3">
        <w:rPr>
          <w:rFonts w:eastAsia="Andale Sans UI" w:cs="Times New Roman"/>
          <w:bCs/>
          <w:iCs/>
          <w:kern w:val="2"/>
          <w:sz w:val="24"/>
          <w:szCs w:val="24"/>
        </w:rPr>
        <w:t xml:space="preserve">. Обеспечить постоянное соответствие своей деятельности по настоящему Договору требованиям </w:t>
      </w:r>
      <w:r w:rsidR="00CB0239" w:rsidRPr="006C7CE3">
        <w:rPr>
          <w:rFonts w:eastAsia="Times New Roman" w:cs="Times New Roman"/>
          <w:sz w:val="24"/>
          <w:szCs w:val="24"/>
          <w:lang w:eastAsia="ar-SA"/>
        </w:rPr>
        <w:t>Заказчик</w:t>
      </w:r>
      <w:r w:rsidRPr="006C7CE3">
        <w:rPr>
          <w:rFonts w:eastAsia="Andale Sans UI" w:cs="Times New Roman"/>
          <w:bCs/>
          <w:iCs/>
          <w:kern w:val="2"/>
          <w:sz w:val="24"/>
          <w:szCs w:val="24"/>
        </w:rPr>
        <w:t>а согласно настоящему Договору, а также требованиям государственных органов и законодательства РФ;</w:t>
      </w:r>
    </w:p>
    <w:p w14:paraId="1299086F" w14:textId="35883BF9" w:rsidR="008D49EE" w:rsidRPr="006C7CE3" w:rsidRDefault="00164C4D" w:rsidP="006E64D3">
      <w:pPr>
        <w:shd w:val="clear" w:color="auto" w:fill="FFFFFF"/>
        <w:tabs>
          <w:tab w:val="left" w:pos="1166"/>
          <w:tab w:val="left" w:pos="7459"/>
        </w:tabs>
        <w:spacing w:after="0"/>
        <w:ind w:left="-567" w:firstLine="567"/>
        <w:contextualSpacing/>
        <w:rPr>
          <w:rFonts w:eastAsia="Andale Sans UI" w:cs="Times New Roman"/>
          <w:bCs/>
          <w:iCs/>
          <w:kern w:val="2"/>
          <w:sz w:val="24"/>
          <w:szCs w:val="24"/>
        </w:rPr>
      </w:pPr>
      <w:r w:rsidRPr="006C7CE3">
        <w:rPr>
          <w:rFonts w:eastAsia="Andale Sans UI" w:cs="Times New Roman"/>
          <w:bCs/>
          <w:iCs/>
          <w:kern w:val="2"/>
          <w:sz w:val="24"/>
          <w:szCs w:val="24"/>
        </w:rPr>
        <w:t>7.1.</w:t>
      </w:r>
      <w:r w:rsidR="006A6B28" w:rsidRPr="006C7CE3">
        <w:rPr>
          <w:rFonts w:eastAsia="Andale Sans UI" w:cs="Times New Roman"/>
          <w:bCs/>
          <w:iCs/>
          <w:kern w:val="2"/>
          <w:sz w:val="24"/>
          <w:szCs w:val="24"/>
        </w:rPr>
        <w:t>9</w:t>
      </w:r>
      <w:r w:rsidRPr="006C7CE3">
        <w:rPr>
          <w:rFonts w:eastAsia="Andale Sans UI" w:cs="Times New Roman"/>
          <w:bCs/>
          <w:iCs/>
          <w:kern w:val="2"/>
          <w:sz w:val="24"/>
          <w:szCs w:val="24"/>
        </w:rPr>
        <w:t xml:space="preserve">. </w:t>
      </w:r>
      <w:r w:rsidR="0004579D" w:rsidRPr="006C7CE3">
        <w:rPr>
          <w:rFonts w:eastAsia="Andale Sans UI" w:cs="Times New Roman"/>
          <w:bCs/>
          <w:iCs/>
          <w:kern w:val="2"/>
          <w:sz w:val="24"/>
          <w:szCs w:val="24"/>
        </w:rPr>
        <w:t>Подрядчик</w:t>
      </w:r>
      <w:r w:rsidR="008D49EE" w:rsidRPr="006C7CE3">
        <w:rPr>
          <w:rFonts w:eastAsia="Andale Sans UI" w:cs="Times New Roman"/>
          <w:bCs/>
          <w:iCs/>
          <w:kern w:val="2"/>
          <w:sz w:val="24"/>
          <w:szCs w:val="24"/>
        </w:rPr>
        <w:t xml:space="preserve"> подтверждает, что ему известны и понятны требования Федерального закона от 18.07.2011 № 223-ФЗ «О закупках товаров, работ, услуг отдельными видами юридических лиц», иных федеральных законов и нормативных правовых актов, регулирующих отношения, связанные с проведением Заказчиком закупок (далее – Законодательство о закупках), включая порядок заключения и исполнения договоров, требования Федерального закона Российской Федерации от 26.07.2006 № 135-ФЗ «О защите конкуренции», в том числе статей 4, 8, 10, 11, 11.1, 12, 13 и главы 2.1 и 3 указанного закона, положения статей 14.32 и 14.33 Кодекса Российской Федерации об административных правонарушениях, иных федеральных законов, постановлений Правительства Российской Федерации, нормативных правовых актов Федеральной антимонопольной службы, образующих систему нормативных правовых актов, регулирующих отношения, связанные с защитой конкуренции, предупреждением и пресечением монополистической деятельности и недобросовестной конкуренции (далее – Антимонопольное законодательство).</w:t>
      </w:r>
    </w:p>
    <w:p w14:paraId="13E53F9A" w14:textId="2C4806A8" w:rsidR="008D49EE" w:rsidRPr="006C7CE3" w:rsidRDefault="008D49EE" w:rsidP="006E64D3">
      <w:pPr>
        <w:shd w:val="clear" w:color="auto" w:fill="FFFFFF"/>
        <w:tabs>
          <w:tab w:val="left" w:pos="1166"/>
          <w:tab w:val="left" w:pos="7459"/>
        </w:tabs>
        <w:spacing w:after="0"/>
        <w:ind w:left="-567" w:firstLine="567"/>
        <w:contextualSpacing/>
        <w:rPr>
          <w:rFonts w:eastAsia="Andale Sans UI" w:cs="Times New Roman"/>
          <w:bCs/>
          <w:iCs/>
          <w:kern w:val="2"/>
          <w:sz w:val="24"/>
          <w:szCs w:val="24"/>
        </w:rPr>
      </w:pPr>
      <w:r w:rsidRPr="006C7CE3">
        <w:rPr>
          <w:rFonts w:eastAsia="Andale Sans UI" w:cs="Times New Roman"/>
          <w:bCs/>
          <w:iCs/>
          <w:kern w:val="2"/>
          <w:sz w:val="24"/>
          <w:szCs w:val="24"/>
        </w:rPr>
        <w:t>7.1.</w:t>
      </w:r>
      <w:r w:rsidR="006A6B28" w:rsidRPr="006C7CE3">
        <w:rPr>
          <w:rFonts w:eastAsia="Andale Sans UI" w:cs="Times New Roman"/>
          <w:bCs/>
          <w:iCs/>
          <w:kern w:val="2"/>
          <w:sz w:val="24"/>
          <w:szCs w:val="24"/>
        </w:rPr>
        <w:t>10</w:t>
      </w:r>
      <w:r w:rsidRPr="006C7CE3">
        <w:rPr>
          <w:rFonts w:eastAsia="Andale Sans UI" w:cs="Times New Roman"/>
          <w:bCs/>
          <w:iCs/>
          <w:kern w:val="2"/>
          <w:sz w:val="24"/>
          <w:szCs w:val="24"/>
        </w:rPr>
        <w:t xml:space="preserve">. </w:t>
      </w:r>
      <w:r w:rsidR="0004579D" w:rsidRPr="006C7CE3">
        <w:rPr>
          <w:rFonts w:eastAsia="Andale Sans UI" w:cs="Times New Roman"/>
          <w:bCs/>
          <w:iCs/>
          <w:kern w:val="2"/>
          <w:sz w:val="24"/>
          <w:szCs w:val="24"/>
        </w:rPr>
        <w:t>Подрядчик</w:t>
      </w:r>
      <w:r w:rsidRPr="006C7CE3">
        <w:rPr>
          <w:rFonts w:eastAsia="Andale Sans UI" w:cs="Times New Roman"/>
          <w:bCs/>
          <w:iCs/>
          <w:kern w:val="2"/>
          <w:sz w:val="24"/>
          <w:szCs w:val="24"/>
        </w:rPr>
        <w:t xml:space="preserve"> гарантирует, что при подписании и исполнении Договора </w:t>
      </w:r>
      <w:r w:rsidR="0004579D" w:rsidRPr="006C7CE3">
        <w:rPr>
          <w:rFonts w:eastAsia="Andale Sans UI" w:cs="Times New Roman"/>
          <w:bCs/>
          <w:iCs/>
          <w:kern w:val="2"/>
          <w:sz w:val="24"/>
          <w:szCs w:val="24"/>
        </w:rPr>
        <w:t>Подрядчик</w:t>
      </w:r>
      <w:r w:rsidRPr="006C7CE3">
        <w:rPr>
          <w:rFonts w:eastAsia="Andale Sans UI" w:cs="Times New Roman"/>
          <w:bCs/>
          <w:iCs/>
          <w:kern w:val="2"/>
          <w:sz w:val="24"/>
          <w:szCs w:val="24"/>
        </w:rPr>
        <w:t>, его работники, учитывают требования действующего Антимонопольного законодательства и Законодательства о закупках, неукоснительно ими руководствуются и осознают серьезность последствий, к которым может привести их несоблюдение.</w:t>
      </w:r>
    </w:p>
    <w:p w14:paraId="6B66B6D8" w14:textId="2F5C15E0" w:rsidR="008D49EE" w:rsidRPr="006C7CE3" w:rsidRDefault="008D49EE" w:rsidP="006E64D3">
      <w:pPr>
        <w:shd w:val="clear" w:color="auto" w:fill="FFFFFF"/>
        <w:tabs>
          <w:tab w:val="left" w:pos="1166"/>
          <w:tab w:val="left" w:pos="7459"/>
        </w:tabs>
        <w:spacing w:after="0"/>
        <w:ind w:left="-567" w:firstLine="567"/>
        <w:contextualSpacing/>
        <w:rPr>
          <w:rFonts w:eastAsia="Andale Sans UI" w:cs="Times New Roman"/>
          <w:bCs/>
          <w:iCs/>
          <w:kern w:val="2"/>
          <w:sz w:val="24"/>
          <w:szCs w:val="24"/>
        </w:rPr>
      </w:pPr>
      <w:r w:rsidRPr="006C7CE3">
        <w:rPr>
          <w:rFonts w:eastAsia="Andale Sans UI" w:cs="Times New Roman"/>
          <w:bCs/>
          <w:iCs/>
          <w:kern w:val="2"/>
          <w:sz w:val="24"/>
          <w:szCs w:val="24"/>
        </w:rPr>
        <w:t>7.1.</w:t>
      </w:r>
      <w:r w:rsidR="006A6B28" w:rsidRPr="006C7CE3">
        <w:rPr>
          <w:rFonts w:eastAsia="Andale Sans UI" w:cs="Times New Roman"/>
          <w:bCs/>
          <w:iCs/>
          <w:kern w:val="2"/>
          <w:sz w:val="24"/>
          <w:szCs w:val="24"/>
        </w:rPr>
        <w:t>11</w:t>
      </w:r>
      <w:r w:rsidRPr="006C7CE3">
        <w:rPr>
          <w:rFonts w:eastAsia="Andale Sans UI" w:cs="Times New Roman"/>
          <w:bCs/>
          <w:iCs/>
          <w:kern w:val="2"/>
          <w:sz w:val="24"/>
          <w:szCs w:val="24"/>
        </w:rPr>
        <w:t xml:space="preserve">. При исполнении своих обязательств по Договору </w:t>
      </w:r>
      <w:r w:rsidR="0004579D" w:rsidRPr="006C7CE3">
        <w:rPr>
          <w:rFonts w:eastAsia="Andale Sans UI" w:cs="Times New Roman"/>
          <w:bCs/>
          <w:iCs/>
          <w:kern w:val="2"/>
          <w:sz w:val="24"/>
          <w:szCs w:val="24"/>
        </w:rPr>
        <w:t>Подрядчик</w:t>
      </w:r>
      <w:r w:rsidRPr="006C7CE3">
        <w:rPr>
          <w:rFonts w:eastAsia="Andale Sans UI" w:cs="Times New Roman"/>
          <w:bCs/>
          <w:iCs/>
          <w:kern w:val="2"/>
          <w:sz w:val="24"/>
          <w:szCs w:val="24"/>
        </w:rPr>
        <w:t xml:space="preserve">, его работники, не осуществляют и намерены впредь воздерживаться от запрещенных Антимонопольным законодательством и/или Законодательством о закупках действий (бездействия), влекущих ограничение, устранение, недопущение конкуренции на каком-либо рынке товаров, работ или услуг, в том числе при исполнении своих обязательств по настоящему Договору: не заключать и/или не исполнять соглашения, устные договоренности с хозяйствующими субъектами или органами и организациями, исполняющими государственные функции, в случае, если они способны привести к ограничению, устранению или недопущению конкуренции, не осуществлять в отношении конкурентов незаконных или недобросовестных действий, которые направлены на получение преимуществ при осуществлении предпринимательской деятельности, и способны причинить другим хозяйствующим субъектам убытки или вред, а в случае, если </w:t>
      </w:r>
      <w:r w:rsidR="0004579D" w:rsidRPr="006C7CE3">
        <w:rPr>
          <w:rFonts w:eastAsia="Andale Sans UI" w:cs="Times New Roman"/>
          <w:bCs/>
          <w:iCs/>
          <w:kern w:val="2"/>
          <w:sz w:val="24"/>
          <w:szCs w:val="24"/>
        </w:rPr>
        <w:t>Подрядчик</w:t>
      </w:r>
      <w:r w:rsidRPr="006C7CE3">
        <w:rPr>
          <w:rFonts w:eastAsia="Andale Sans UI" w:cs="Times New Roman"/>
          <w:bCs/>
          <w:iCs/>
          <w:kern w:val="2"/>
          <w:sz w:val="24"/>
          <w:szCs w:val="24"/>
        </w:rPr>
        <w:t xml:space="preserve"> занимает на каком-либо рынке товаров, работ услуг положение, дающее ему возможность оказывать решающее влияние на общие условия обращения продукции на соответствующем рынке, он также намерен воздерживаться от извлечения от такого положения несправедливой выгоды.</w:t>
      </w:r>
    </w:p>
    <w:p w14:paraId="4CAC593B" w14:textId="77777777" w:rsidR="00337A6F" w:rsidRPr="006C7CE3" w:rsidRDefault="005B259F" w:rsidP="006E64D3">
      <w:pPr>
        <w:shd w:val="clear" w:color="auto" w:fill="FFFFFF"/>
        <w:tabs>
          <w:tab w:val="left" w:pos="1166"/>
          <w:tab w:val="left" w:pos="7459"/>
        </w:tabs>
        <w:spacing w:after="0"/>
        <w:ind w:left="-567" w:firstLine="567"/>
        <w:contextualSpacing/>
        <w:rPr>
          <w:rFonts w:eastAsia="Andale Sans UI" w:cs="Times New Roman"/>
          <w:bCs/>
          <w:iCs/>
          <w:kern w:val="2"/>
          <w:sz w:val="24"/>
          <w:szCs w:val="24"/>
        </w:rPr>
      </w:pPr>
      <w:r w:rsidRPr="006C7CE3">
        <w:rPr>
          <w:rFonts w:eastAsia="Andale Sans UI" w:cs="Times New Roman"/>
          <w:bCs/>
          <w:iCs/>
          <w:kern w:val="2"/>
          <w:sz w:val="24"/>
          <w:szCs w:val="24"/>
        </w:rPr>
        <w:t>7.1.1</w:t>
      </w:r>
      <w:r w:rsidR="006A6B28" w:rsidRPr="006C7CE3">
        <w:rPr>
          <w:rFonts w:eastAsia="Andale Sans UI" w:cs="Times New Roman"/>
          <w:bCs/>
          <w:iCs/>
          <w:kern w:val="2"/>
          <w:sz w:val="24"/>
          <w:szCs w:val="24"/>
        </w:rPr>
        <w:t>2</w:t>
      </w:r>
      <w:r w:rsidRPr="006C7CE3">
        <w:rPr>
          <w:rFonts w:eastAsia="Andale Sans UI" w:cs="Times New Roman"/>
          <w:bCs/>
          <w:iCs/>
          <w:kern w:val="2"/>
          <w:sz w:val="24"/>
          <w:szCs w:val="24"/>
        </w:rPr>
        <w:t xml:space="preserve">. Обеспечить </w:t>
      </w:r>
      <w:r w:rsidR="007F459E" w:rsidRPr="006C7CE3">
        <w:rPr>
          <w:rFonts w:eastAsia="Andale Sans UI" w:cs="Times New Roman"/>
          <w:bCs/>
          <w:iCs/>
          <w:kern w:val="2"/>
          <w:sz w:val="24"/>
          <w:szCs w:val="24"/>
        </w:rPr>
        <w:t xml:space="preserve">при выполнении работ </w:t>
      </w:r>
      <w:r w:rsidRPr="006C7CE3">
        <w:rPr>
          <w:rFonts w:eastAsia="Andale Sans UI" w:cs="Times New Roman"/>
          <w:bCs/>
          <w:iCs/>
          <w:kern w:val="2"/>
          <w:sz w:val="24"/>
          <w:szCs w:val="24"/>
        </w:rPr>
        <w:t xml:space="preserve">на Объекте выполнение требований безопасных условий и охраны труда, промышленной безопасности, безопасности дорожного движения, экологической безопасности, пожарной безопасности, по рациональному использованию территории, охране окружающей среды, зеленых насаждений и земли, а также соблюдение действующего законодательства РФ при производстве указанных в Договоре работ. </w:t>
      </w:r>
    </w:p>
    <w:p w14:paraId="40F11670" w14:textId="77777777" w:rsidR="00337A6F" w:rsidRPr="006C7CE3" w:rsidRDefault="00C11026" w:rsidP="006E64D3">
      <w:pPr>
        <w:shd w:val="clear" w:color="auto" w:fill="FFFFFF"/>
        <w:tabs>
          <w:tab w:val="left" w:pos="1166"/>
          <w:tab w:val="left" w:pos="7459"/>
        </w:tabs>
        <w:spacing w:after="0"/>
        <w:ind w:left="-567" w:firstLine="567"/>
        <w:contextualSpacing/>
        <w:rPr>
          <w:rFonts w:cs="Times New Roman"/>
          <w:sz w:val="24"/>
          <w:szCs w:val="24"/>
        </w:rPr>
      </w:pPr>
      <w:r w:rsidRPr="006C7CE3">
        <w:rPr>
          <w:rFonts w:cs="Times New Roman"/>
          <w:spacing w:val="-1"/>
          <w:sz w:val="24"/>
          <w:szCs w:val="24"/>
        </w:rPr>
        <w:t>7.</w:t>
      </w:r>
      <w:r w:rsidR="008D49EE" w:rsidRPr="006C7CE3">
        <w:rPr>
          <w:rFonts w:cs="Times New Roman"/>
          <w:spacing w:val="-1"/>
          <w:sz w:val="24"/>
          <w:szCs w:val="24"/>
        </w:rPr>
        <w:t>1</w:t>
      </w:r>
      <w:r w:rsidR="006A6B28" w:rsidRPr="006C7CE3">
        <w:rPr>
          <w:rFonts w:cs="Times New Roman"/>
          <w:spacing w:val="-1"/>
          <w:sz w:val="24"/>
          <w:szCs w:val="24"/>
        </w:rPr>
        <w:t>.13</w:t>
      </w:r>
      <w:r w:rsidRPr="006C7CE3">
        <w:rPr>
          <w:rFonts w:cs="Times New Roman"/>
          <w:spacing w:val="-1"/>
          <w:sz w:val="24"/>
          <w:szCs w:val="24"/>
        </w:rPr>
        <w:t xml:space="preserve">. </w:t>
      </w:r>
      <w:r w:rsidRPr="006C7CE3">
        <w:rPr>
          <w:rFonts w:cs="Times New Roman"/>
          <w:sz w:val="24"/>
          <w:szCs w:val="24"/>
        </w:rPr>
        <w:t>Обеспечить качество выполнения всех работ (материалов) в строгом соответствии с условиями настоящего Договора</w:t>
      </w:r>
      <w:r w:rsidR="00C055DF" w:rsidRPr="006C7CE3">
        <w:rPr>
          <w:rFonts w:cs="Times New Roman"/>
          <w:sz w:val="24"/>
          <w:szCs w:val="24"/>
        </w:rPr>
        <w:t xml:space="preserve"> и</w:t>
      </w:r>
      <w:r w:rsidR="006D3EC2" w:rsidRPr="006C7CE3">
        <w:rPr>
          <w:rFonts w:cs="Times New Roman"/>
          <w:sz w:val="24"/>
          <w:szCs w:val="24"/>
        </w:rPr>
        <w:t xml:space="preserve"> законодательства РФ.</w:t>
      </w:r>
    </w:p>
    <w:p w14:paraId="02650938" w14:textId="5BA76C42" w:rsidR="00C11026" w:rsidRPr="006C7CE3" w:rsidRDefault="00C11026" w:rsidP="006E64D3">
      <w:pPr>
        <w:shd w:val="clear" w:color="auto" w:fill="FFFFFF"/>
        <w:tabs>
          <w:tab w:val="left" w:pos="1166"/>
          <w:tab w:val="left" w:pos="7459"/>
        </w:tabs>
        <w:spacing w:after="0"/>
        <w:ind w:left="-567" w:firstLine="567"/>
        <w:contextualSpacing/>
        <w:rPr>
          <w:rFonts w:eastAsia="Andale Sans UI" w:cs="Times New Roman"/>
          <w:bCs/>
          <w:iCs/>
          <w:kern w:val="2"/>
          <w:sz w:val="24"/>
          <w:szCs w:val="24"/>
        </w:rPr>
      </w:pPr>
      <w:r w:rsidRPr="006C7CE3">
        <w:rPr>
          <w:rFonts w:cs="Times New Roman"/>
          <w:spacing w:val="-1"/>
          <w:sz w:val="24"/>
          <w:szCs w:val="24"/>
        </w:rPr>
        <w:lastRenderedPageBreak/>
        <w:t>7.</w:t>
      </w:r>
      <w:r w:rsidR="006A6B28" w:rsidRPr="006C7CE3">
        <w:rPr>
          <w:rFonts w:cs="Times New Roman"/>
          <w:spacing w:val="-1"/>
          <w:sz w:val="24"/>
          <w:szCs w:val="24"/>
        </w:rPr>
        <w:t>1.</w:t>
      </w:r>
      <w:r w:rsidR="008D49EE" w:rsidRPr="006C7CE3">
        <w:rPr>
          <w:rFonts w:cs="Times New Roman"/>
          <w:spacing w:val="-1"/>
          <w:sz w:val="24"/>
          <w:szCs w:val="24"/>
        </w:rPr>
        <w:t>1</w:t>
      </w:r>
      <w:r w:rsidR="006A6B28" w:rsidRPr="006C7CE3">
        <w:rPr>
          <w:rFonts w:cs="Times New Roman"/>
          <w:spacing w:val="-1"/>
          <w:sz w:val="24"/>
          <w:szCs w:val="24"/>
        </w:rPr>
        <w:t>4</w:t>
      </w:r>
      <w:r w:rsidRPr="006C7CE3">
        <w:rPr>
          <w:rFonts w:cs="Times New Roman"/>
          <w:spacing w:val="-1"/>
          <w:sz w:val="24"/>
          <w:szCs w:val="24"/>
        </w:rPr>
        <w:t xml:space="preserve">. </w:t>
      </w:r>
      <w:r w:rsidRPr="006C7CE3">
        <w:rPr>
          <w:rFonts w:cs="Times New Roman"/>
          <w:spacing w:val="-8"/>
          <w:sz w:val="24"/>
          <w:szCs w:val="24"/>
        </w:rPr>
        <w:t>Устранять все замечания</w:t>
      </w:r>
      <w:r w:rsidR="00391197" w:rsidRPr="006C7CE3">
        <w:rPr>
          <w:rFonts w:cs="Times New Roman"/>
          <w:spacing w:val="-8"/>
          <w:sz w:val="24"/>
          <w:szCs w:val="24"/>
        </w:rPr>
        <w:t xml:space="preserve"> (предписания/требования)</w:t>
      </w:r>
      <w:r w:rsidRPr="006C7CE3">
        <w:rPr>
          <w:rFonts w:cs="Times New Roman"/>
          <w:spacing w:val="-8"/>
          <w:sz w:val="24"/>
          <w:szCs w:val="24"/>
        </w:rPr>
        <w:t xml:space="preserve"> представителей </w:t>
      </w:r>
      <w:r w:rsidR="00CB0239" w:rsidRPr="006C7CE3">
        <w:rPr>
          <w:rFonts w:eastAsia="Times New Roman" w:cs="Times New Roman"/>
          <w:sz w:val="24"/>
          <w:szCs w:val="24"/>
          <w:lang w:eastAsia="ar-SA"/>
        </w:rPr>
        <w:t>Заказчик</w:t>
      </w:r>
      <w:r w:rsidRPr="006C7CE3">
        <w:rPr>
          <w:rFonts w:cs="Times New Roman"/>
          <w:spacing w:val="-8"/>
          <w:sz w:val="24"/>
          <w:szCs w:val="24"/>
        </w:rPr>
        <w:t xml:space="preserve">а, </w:t>
      </w:r>
      <w:r w:rsidRPr="006C7CE3">
        <w:rPr>
          <w:rFonts w:cs="Times New Roman"/>
          <w:sz w:val="24"/>
          <w:szCs w:val="24"/>
        </w:rPr>
        <w:t>а также замечания (предписания) органов государственного контроля и надзора, выданные в установленном законом порядке.</w:t>
      </w:r>
    </w:p>
    <w:p w14:paraId="791F62D0" w14:textId="522E27A4" w:rsidR="00C11026" w:rsidRPr="006C7CE3" w:rsidRDefault="00C11026"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z w:val="24"/>
          <w:szCs w:val="24"/>
        </w:rPr>
        <w:t>7.</w:t>
      </w:r>
      <w:r w:rsidR="006A6B28" w:rsidRPr="006C7CE3">
        <w:rPr>
          <w:rFonts w:ascii="Times New Roman" w:hAnsi="Times New Roman" w:cs="Times New Roman"/>
          <w:sz w:val="24"/>
          <w:szCs w:val="24"/>
        </w:rPr>
        <w:t>1.</w:t>
      </w:r>
      <w:r w:rsidR="008D49EE" w:rsidRPr="006C7CE3">
        <w:rPr>
          <w:rFonts w:ascii="Times New Roman" w:hAnsi="Times New Roman" w:cs="Times New Roman"/>
          <w:sz w:val="24"/>
          <w:szCs w:val="24"/>
        </w:rPr>
        <w:t>1</w:t>
      </w:r>
      <w:r w:rsidR="006A6B28" w:rsidRPr="006C7CE3">
        <w:rPr>
          <w:rFonts w:ascii="Times New Roman" w:hAnsi="Times New Roman" w:cs="Times New Roman"/>
          <w:sz w:val="24"/>
          <w:szCs w:val="24"/>
        </w:rPr>
        <w:t>5</w:t>
      </w:r>
      <w:r w:rsidR="00C869D1" w:rsidRPr="006C7CE3">
        <w:rPr>
          <w:rFonts w:ascii="Times New Roman" w:hAnsi="Times New Roman" w:cs="Times New Roman"/>
          <w:sz w:val="24"/>
          <w:szCs w:val="24"/>
        </w:rPr>
        <w:t>.</w:t>
      </w:r>
      <w:r w:rsidR="00FC5153" w:rsidRPr="006C7CE3">
        <w:rPr>
          <w:rFonts w:ascii="Times New Roman" w:hAnsi="Times New Roman" w:cs="Times New Roman"/>
          <w:sz w:val="24"/>
          <w:szCs w:val="24"/>
        </w:rPr>
        <w:t xml:space="preserve"> </w:t>
      </w:r>
      <w:r w:rsidR="00391197" w:rsidRPr="006C7CE3">
        <w:rPr>
          <w:rFonts w:ascii="Times New Roman" w:hAnsi="Times New Roman" w:cs="Times New Roman"/>
          <w:sz w:val="24"/>
          <w:szCs w:val="24"/>
        </w:rPr>
        <w:t>Неукоснительно в</w:t>
      </w:r>
      <w:r w:rsidR="00C869D1" w:rsidRPr="006C7CE3">
        <w:rPr>
          <w:rFonts w:ascii="Times New Roman" w:hAnsi="Times New Roman" w:cs="Times New Roman"/>
          <w:sz w:val="24"/>
          <w:szCs w:val="24"/>
        </w:rPr>
        <w:t xml:space="preserve">ыполнять предписания и указания </w:t>
      </w:r>
      <w:r w:rsidR="00CB0239" w:rsidRPr="006C7CE3">
        <w:rPr>
          <w:rFonts w:ascii="Times New Roman" w:eastAsia="Times New Roman" w:hAnsi="Times New Roman" w:cs="Times New Roman"/>
          <w:sz w:val="24"/>
          <w:szCs w:val="24"/>
          <w:lang w:eastAsia="ar-SA"/>
        </w:rPr>
        <w:t>Заказчик</w:t>
      </w:r>
      <w:r w:rsidR="00C869D1" w:rsidRPr="006C7CE3">
        <w:rPr>
          <w:rFonts w:ascii="Times New Roman" w:hAnsi="Times New Roman" w:cs="Times New Roman"/>
          <w:sz w:val="24"/>
          <w:szCs w:val="24"/>
        </w:rPr>
        <w:t>а, представленные в письменном виде, если они не противоречат условиям настоящего Договора и действующему законодательству РФ (срок исполнения указывается в предписании или указании)</w:t>
      </w:r>
      <w:r w:rsidRPr="006C7CE3">
        <w:rPr>
          <w:rFonts w:ascii="Times New Roman" w:hAnsi="Times New Roman" w:cs="Times New Roman"/>
          <w:sz w:val="24"/>
          <w:szCs w:val="24"/>
        </w:rPr>
        <w:t>.</w:t>
      </w:r>
    </w:p>
    <w:p w14:paraId="441EAB9E" w14:textId="607A4413" w:rsidR="00C11026" w:rsidRPr="006C7CE3" w:rsidRDefault="00C11026"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pacing w:val="-1"/>
          <w:sz w:val="24"/>
          <w:szCs w:val="24"/>
        </w:rPr>
        <w:t>7.</w:t>
      </w:r>
      <w:r w:rsidR="006A6B28" w:rsidRPr="006C7CE3">
        <w:rPr>
          <w:rFonts w:ascii="Times New Roman" w:hAnsi="Times New Roman" w:cs="Times New Roman"/>
          <w:spacing w:val="-1"/>
          <w:sz w:val="24"/>
          <w:szCs w:val="24"/>
        </w:rPr>
        <w:t>1.</w:t>
      </w:r>
      <w:r w:rsidR="008D49EE" w:rsidRPr="006C7CE3">
        <w:rPr>
          <w:rFonts w:ascii="Times New Roman" w:hAnsi="Times New Roman" w:cs="Times New Roman"/>
          <w:spacing w:val="-1"/>
          <w:sz w:val="24"/>
          <w:szCs w:val="24"/>
        </w:rPr>
        <w:t>1</w:t>
      </w:r>
      <w:r w:rsidR="006A6B28" w:rsidRPr="006C7CE3">
        <w:rPr>
          <w:rFonts w:ascii="Times New Roman" w:hAnsi="Times New Roman" w:cs="Times New Roman"/>
          <w:spacing w:val="-1"/>
          <w:sz w:val="24"/>
          <w:szCs w:val="24"/>
        </w:rPr>
        <w:t>6</w:t>
      </w:r>
      <w:r w:rsidRPr="006C7CE3">
        <w:rPr>
          <w:rFonts w:ascii="Times New Roman" w:hAnsi="Times New Roman" w:cs="Times New Roman"/>
          <w:spacing w:val="-1"/>
          <w:sz w:val="24"/>
          <w:szCs w:val="24"/>
        </w:rPr>
        <w:t xml:space="preserve">. За два (два) календарных дня до предполагаемого освидетельствования работ направить </w:t>
      </w:r>
      <w:r w:rsidR="00CB0239" w:rsidRPr="006C7CE3">
        <w:rPr>
          <w:rFonts w:ascii="Times New Roman" w:eastAsia="Times New Roman" w:hAnsi="Times New Roman" w:cs="Times New Roman"/>
          <w:sz w:val="24"/>
          <w:szCs w:val="24"/>
          <w:lang w:eastAsia="ar-SA"/>
        </w:rPr>
        <w:t>Заказчик</w:t>
      </w:r>
      <w:r w:rsidRPr="006C7CE3">
        <w:rPr>
          <w:rFonts w:ascii="Times New Roman" w:hAnsi="Times New Roman" w:cs="Times New Roman"/>
          <w:spacing w:val="-1"/>
          <w:sz w:val="24"/>
          <w:szCs w:val="24"/>
        </w:rPr>
        <w:t xml:space="preserve">у уведомление о вызове представителей </w:t>
      </w:r>
      <w:r w:rsidR="00CB0239" w:rsidRPr="006C7CE3">
        <w:rPr>
          <w:rFonts w:ascii="Times New Roman" w:eastAsia="Times New Roman" w:hAnsi="Times New Roman" w:cs="Times New Roman"/>
          <w:sz w:val="24"/>
          <w:szCs w:val="24"/>
          <w:lang w:eastAsia="ar-SA"/>
        </w:rPr>
        <w:t>Заказчик</w:t>
      </w:r>
      <w:r w:rsidRPr="006C7CE3">
        <w:rPr>
          <w:rFonts w:ascii="Times New Roman" w:hAnsi="Times New Roman" w:cs="Times New Roman"/>
          <w:spacing w:val="-1"/>
          <w:sz w:val="24"/>
          <w:szCs w:val="24"/>
        </w:rPr>
        <w:t xml:space="preserve">а для освидетельствования работ. Указанное уведомление должно содержать информацию о времени проведения освидетельствования, пикетажном положении и наименовании работ, подлежащих освидетельствованию, а также информацию об полномочном представителе </w:t>
      </w:r>
      <w:r w:rsidR="0004579D" w:rsidRPr="006C7CE3">
        <w:rPr>
          <w:rFonts w:ascii="Times New Roman" w:hAnsi="Times New Roman" w:cs="Times New Roman"/>
          <w:spacing w:val="-1"/>
          <w:sz w:val="24"/>
          <w:szCs w:val="24"/>
        </w:rPr>
        <w:t>Подрядчика</w:t>
      </w:r>
      <w:r w:rsidRPr="006C7CE3">
        <w:rPr>
          <w:rFonts w:ascii="Times New Roman" w:hAnsi="Times New Roman" w:cs="Times New Roman"/>
          <w:spacing w:val="-1"/>
          <w:sz w:val="24"/>
          <w:szCs w:val="24"/>
        </w:rPr>
        <w:t xml:space="preserve"> и его контактные данные. </w:t>
      </w:r>
    </w:p>
    <w:p w14:paraId="67AAA616" w14:textId="625E0B93" w:rsidR="00C11026" w:rsidRPr="006C7CE3" w:rsidRDefault="00C11026"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pacing w:val="-1"/>
          <w:sz w:val="24"/>
          <w:szCs w:val="24"/>
        </w:rPr>
        <w:t>7.</w:t>
      </w:r>
      <w:r w:rsidR="006A6B28" w:rsidRPr="006C7CE3">
        <w:rPr>
          <w:rFonts w:ascii="Times New Roman" w:hAnsi="Times New Roman" w:cs="Times New Roman"/>
          <w:spacing w:val="-1"/>
          <w:sz w:val="24"/>
          <w:szCs w:val="24"/>
        </w:rPr>
        <w:t>1.</w:t>
      </w:r>
      <w:r w:rsidR="008D49EE" w:rsidRPr="006C7CE3">
        <w:rPr>
          <w:rFonts w:ascii="Times New Roman" w:hAnsi="Times New Roman" w:cs="Times New Roman"/>
          <w:spacing w:val="-1"/>
          <w:sz w:val="24"/>
          <w:szCs w:val="24"/>
        </w:rPr>
        <w:t>1</w:t>
      </w:r>
      <w:r w:rsidR="006A6B28" w:rsidRPr="006C7CE3">
        <w:rPr>
          <w:rFonts w:ascii="Times New Roman" w:hAnsi="Times New Roman" w:cs="Times New Roman"/>
          <w:spacing w:val="-1"/>
          <w:sz w:val="24"/>
          <w:szCs w:val="24"/>
        </w:rPr>
        <w:t>7</w:t>
      </w:r>
      <w:r w:rsidRPr="006C7CE3">
        <w:rPr>
          <w:rFonts w:ascii="Times New Roman" w:hAnsi="Times New Roman" w:cs="Times New Roman"/>
          <w:spacing w:val="-1"/>
          <w:sz w:val="24"/>
          <w:szCs w:val="24"/>
        </w:rPr>
        <w:t xml:space="preserve">. </w:t>
      </w:r>
      <w:r w:rsidR="00C345A6" w:rsidRPr="006C7CE3">
        <w:rPr>
          <w:rFonts w:ascii="Times New Roman" w:hAnsi="Times New Roman" w:cs="Times New Roman"/>
          <w:sz w:val="24"/>
          <w:szCs w:val="24"/>
        </w:rPr>
        <w:t>Поставить на место производства работ</w:t>
      </w:r>
      <w:r w:rsidR="00FC5153" w:rsidRPr="006C7CE3">
        <w:rPr>
          <w:rFonts w:ascii="Times New Roman" w:hAnsi="Times New Roman" w:cs="Times New Roman"/>
          <w:sz w:val="24"/>
          <w:szCs w:val="24"/>
        </w:rPr>
        <w:t xml:space="preserve"> </w:t>
      </w:r>
      <w:r w:rsidR="00C345A6" w:rsidRPr="006C7CE3">
        <w:rPr>
          <w:rFonts w:ascii="Times New Roman" w:hAnsi="Times New Roman" w:cs="Times New Roman"/>
          <w:sz w:val="24"/>
          <w:szCs w:val="24"/>
        </w:rPr>
        <w:t xml:space="preserve">по Договору материалы, оборудование и имущество, необходимое для исполнения настоящего Договора. </w:t>
      </w:r>
    </w:p>
    <w:p w14:paraId="18B28418" w14:textId="36057241" w:rsidR="00391197" w:rsidRPr="0007380D" w:rsidRDefault="00FB2A1C" w:rsidP="006E64D3">
      <w:pPr>
        <w:shd w:val="clear" w:color="auto" w:fill="FFFFFF"/>
        <w:tabs>
          <w:tab w:val="left" w:pos="1138"/>
        </w:tabs>
        <w:spacing w:after="0"/>
        <w:ind w:left="-567" w:firstLine="567"/>
        <w:contextualSpacing/>
        <w:rPr>
          <w:rFonts w:eastAsia="Andale Sans UI" w:cs="Times New Roman"/>
          <w:kern w:val="2"/>
          <w:sz w:val="24"/>
          <w:szCs w:val="24"/>
        </w:rPr>
      </w:pPr>
      <w:r w:rsidRPr="006C7CE3">
        <w:rPr>
          <w:rFonts w:cs="Times New Roman"/>
          <w:sz w:val="24"/>
          <w:szCs w:val="24"/>
        </w:rPr>
        <w:t>7</w:t>
      </w:r>
      <w:r w:rsidR="00C11026" w:rsidRPr="006C7CE3">
        <w:rPr>
          <w:rFonts w:cs="Times New Roman"/>
          <w:sz w:val="24"/>
          <w:szCs w:val="24"/>
        </w:rPr>
        <w:t>.</w:t>
      </w:r>
      <w:r w:rsidR="006A6B28" w:rsidRPr="006C7CE3">
        <w:rPr>
          <w:rFonts w:cs="Times New Roman"/>
          <w:sz w:val="24"/>
          <w:szCs w:val="24"/>
        </w:rPr>
        <w:t>1.</w:t>
      </w:r>
      <w:r w:rsidR="008D49EE" w:rsidRPr="006C7CE3">
        <w:rPr>
          <w:rFonts w:cs="Times New Roman"/>
          <w:sz w:val="24"/>
          <w:szCs w:val="24"/>
        </w:rPr>
        <w:t>1</w:t>
      </w:r>
      <w:r w:rsidR="006A6B28" w:rsidRPr="006C7CE3">
        <w:rPr>
          <w:rFonts w:cs="Times New Roman"/>
          <w:sz w:val="24"/>
          <w:szCs w:val="24"/>
        </w:rPr>
        <w:t>8</w:t>
      </w:r>
      <w:r w:rsidR="00C11026" w:rsidRPr="006C7CE3">
        <w:rPr>
          <w:rFonts w:cs="Times New Roman"/>
          <w:sz w:val="24"/>
          <w:szCs w:val="24"/>
        </w:rPr>
        <w:t xml:space="preserve">. </w:t>
      </w:r>
      <w:r w:rsidR="00391197" w:rsidRPr="006C7CE3">
        <w:rPr>
          <w:rFonts w:eastAsia="Andale Sans UI" w:cs="Times New Roman"/>
          <w:kern w:val="2"/>
          <w:sz w:val="24"/>
          <w:szCs w:val="24"/>
        </w:rPr>
        <w:t xml:space="preserve">Не использовать в ходе выполнения работ материалы и оборудование, если это может привести к нарушению действующих требований по охране окружающей среды и </w:t>
      </w:r>
      <w:r w:rsidR="00391197" w:rsidRPr="0007380D">
        <w:rPr>
          <w:rFonts w:eastAsia="Andale Sans UI" w:cs="Times New Roman"/>
          <w:kern w:val="2"/>
          <w:sz w:val="24"/>
          <w:szCs w:val="24"/>
        </w:rPr>
        <w:t>безопасности строительных работ.</w:t>
      </w:r>
    </w:p>
    <w:p w14:paraId="138247FD" w14:textId="6274701B" w:rsidR="00C11026" w:rsidRPr="006C7CE3" w:rsidRDefault="00C11026" w:rsidP="006E64D3">
      <w:pPr>
        <w:pStyle w:val="ac"/>
        <w:ind w:left="-567" w:firstLine="567"/>
        <w:jc w:val="both"/>
        <w:rPr>
          <w:rFonts w:ascii="Times New Roman" w:eastAsia="Times New Roman" w:hAnsi="Times New Roman" w:cs="Times New Roman"/>
          <w:sz w:val="24"/>
          <w:szCs w:val="24"/>
          <w:lang w:eastAsia="ar-SA"/>
        </w:rPr>
      </w:pPr>
      <w:r w:rsidRPr="0007380D">
        <w:rPr>
          <w:rFonts w:ascii="Times New Roman" w:eastAsia="Times New Roman" w:hAnsi="Times New Roman" w:cs="Times New Roman"/>
          <w:sz w:val="24"/>
          <w:szCs w:val="24"/>
          <w:lang w:eastAsia="ar-SA"/>
        </w:rPr>
        <w:t>7.</w:t>
      </w:r>
      <w:r w:rsidR="006A6B28" w:rsidRPr="0007380D">
        <w:rPr>
          <w:rFonts w:ascii="Times New Roman" w:eastAsia="Times New Roman" w:hAnsi="Times New Roman" w:cs="Times New Roman"/>
          <w:sz w:val="24"/>
          <w:szCs w:val="24"/>
          <w:lang w:eastAsia="ar-SA"/>
        </w:rPr>
        <w:t>1.19.</w:t>
      </w:r>
      <w:r w:rsidRPr="0007380D">
        <w:rPr>
          <w:rFonts w:ascii="Times New Roman" w:eastAsia="Times New Roman" w:hAnsi="Times New Roman" w:cs="Times New Roman"/>
          <w:sz w:val="24"/>
          <w:szCs w:val="24"/>
          <w:lang w:eastAsia="ar-SA"/>
        </w:rPr>
        <w:t xml:space="preserve"> </w:t>
      </w:r>
      <w:r w:rsidRPr="002568C3">
        <w:rPr>
          <w:rFonts w:ascii="Times New Roman" w:eastAsia="Times New Roman" w:hAnsi="Times New Roman" w:cs="Times New Roman"/>
          <w:sz w:val="24"/>
          <w:szCs w:val="24"/>
          <w:lang w:eastAsia="ar-SA"/>
        </w:rPr>
        <w:t xml:space="preserve">Освободить </w:t>
      </w:r>
      <w:r w:rsidR="00CB0239" w:rsidRPr="002568C3">
        <w:rPr>
          <w:rFonts w:ascii="Times New Roman" w:eastAsia="Times New Roman" w:hAnsi="Times New Roman" w:cs="Times New Roman"/>
          <w:sz w:val="24"/>
          <w:szCs w:val="24"/>
          <w:lang w:eastAsia="ar-SA"/>
        </w:rPr>
        <w:t>Заказчик</w:t>
      </w:r>
      <w:r w:rsidRPr="002568C3">
        <w:rPr>
          <w:rFonts w:ascii="Times New Roman" w:eastAsia="Times New Roman" w:hAnsi="Times New Roman" w:cs="Times New Roman"/>
          <w:sz w:val="24"/>
          <w:szCs w:val="24"/>
          <w:lang w:eastAsia="ar-SA"/>
        </w:rPr>
        <w:t xml:space="preserve">а от всех претензий, требований, судебных исков, которые могут возникнуть в случае причинения виновными </w:t>
      </w:r>
      <w:r w:rsidR="00F436F4" w:rsidRPr="002568C3">
        <w:rPr>
          <w:rFonts w:ascii="Times New Roman" w:eastAsia="Times New Roman" w:hAnsi="Times New Roman" w:cs="Times New Roman"/>
          <w:sz w:val="24"/>
          <w:szCs w:val="24"/>
          <w:lang w:eastAsia="ar-SA"/>
        </w:rPr>
        <w:t xml:space="preserve">действиями </w:t>
      </w:r>
      <w:r w:rsidR="0004579D" w:rsidRPr="002568C3">
        <w:rPr>
          <w:rFonts w:ascii="Times New Roman" w:hAnsi="Times New Roman" w:cs="Times New Roman"/>
          <w:spacing w:val="-1"/>
          <w:sz w:val="24"/>
          <w:szCs w:val="24"/>
        </w:rPr>
        <w:t>Подрядчика</w:t>
      </w:r>
      <w:r w:rsidR="004961B5" w:rsidRPr="002568C3">
        <w:rPr>
          <w:rFonts w:ascii="Times New Roman" w:hAnsi="Times New Roman" w:cs="Times New Roman"/>
          <w:spacing w:val="-1"/>
          <w:sz w:val="24"/>
          <w:szCs w:val="24"/>
        </w:rPr>
        <w:t xml:space="preserve"> </w:t>
      </w:r>
      <w:r w:rsidRPr="002568C3">
        <w:rPr>
          <w:rFonts w:ascii="Times New Roman" w:eastAsia="Times New Roman" w:hAnsi="Times New Roman" w:cs="Times New Roman"/>
          <w:sz w:val="24"/>
          <w:szCs w:val="24"/>
          <w:lang w:eastAsia="ar-SA"/>
        </w:rPr>
        <w:t>третьим лицам травм или ущерба и (или) вследствие нарушения</w:t>
      </w:r>
      <w:r w:rsidR="00DB1C2E" w:rsidRPr="002568C3">
        <w:rPr>
          <w:rFonts w:ascii="Times New Roman" w:eastAsia="Times New Roman" w:hAnsi="Times New Roman" w:cs="Times New Roman"/>
          <w:sz w:val="24"/>
          <w:szCs w:val="24"/>
          <w:lang w:eastAsia="ar-SA"/>
        </w:rPr>
        <w:t xml:space="preserve"> </w:t>
      </w:r>
      <w:r w:rsidR="0004579D" w:rsidRPr="002568C3">
        <w:rPr>
          <w:rFonts w:ascii="Times New Roman" w:eastAsia="Times New Roman" w:hAnsi="Times New Roman" w:cs="Times New Roman"/>
          <w:sz w:val="24"/>
          <w:szCs w:val="24"/>
          <w:lang w:eastAsia="ar-SA"/>
        </w:rPr>
        <w:t>Подрядчиком</w:t>
      </w:r>
      <w:r w:rsidRPr="002568C3">
        <w:rPr>
          <w:rFonts w:ascii="Times New Roman" w:eastAsia="Times New Roman" w:hAnsi="Times New Roman" w:cs="Times New Roman"/>
          <w:sz w:val="24"/>
          <w:szCs w:val="24"/>
          <w:lang w:eastAsia="ar-SA"/>
        </w:rPr>
        <w:t xml:space="preserve"> имущественных и интеллектуальных прав; принять на себя оплату всех убытков, издержек и расходов, возникших у третьих лиц.</w:t>
      </w:r>
      <w:bookmarkStart w:id="77" w:name="_GoBack"/>
      <w:bookmarkEnd w:id="77"/>
    </w:p>
    <w:p w14:paraId="08108264" w14:textId="773D5F70" w:rsidR="00C11026" w:rsidRPr="006C7CE3" w:rsidRDefault="00C11026"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z w:val="24"/>
          <w:szCs w:val="24"/>
        </w:rPr>
        <w:t>7.</w:t>
      </w:r>
      <w:r w:rsidR="006A6B28" w:rsidRPr="006C7CE3">
        <w:rPr>
          <w:rFonts w:ascii="Times New Roman" w:hAnsi="Times New Roman" w:cs="Times New Roman"/>
          <w:sz w:val="24"/>
          <w:szCs w:val="24"/>
        </w:rPr>
        <w:t>1.</w:t>
      </w:r>
      <w:r w:rsidR="008D49EE" w:rsidRPr="006C7CE3">
        <w:rPr>
          <w:rFonts w:ascii="Times New Roman" w:hAnsi="Times New Roman" w:cs="Times New Roman"/>
          <w:sz w:val="24"/>
          <w:szCs w:val="24"/>
        </w:rPr>
        <w:t>2</w:t>
      </w:r>
      <w:r w:rsidR="006A6B28" w:rsidRPr="006C7CE3">
        <w:rPr>
          <w:rFonts w:ascii="Times New Roman" w:hAnsi="Times New Roman" w:cs="Times New Roman"/>
          <w:sz w:val="24"/>
          <w:szCs w:val="24"/>
        </w:rPr>
        <w:t>0</w:t>
      </w:r>
      <w:r w:rsidRPr="006C7CE3">
        <w:rPr>
          <w:rFonts w:ascii="Times New Roman" w:hAnsi="Times New Roman" w:cs="Times New Roman"/>
          <w:sz w:val="24"/>
          <w:szCs w:val="24"/>
        </w:rPr>
        <w:t xml:space="preserve">. Вести с момента начала выполнения работ </w:t>
      </w:r>
      <w:r w:rsidR="00387A15" w:rsidRPr="006C7CE3">
        <w:rPr>
          <w:rFonts w:ascii="Times New Roman" w:hAnsi="Times New Roman" w:cs="Times New Roman"/>
          <w:sz w:val="24"/>
          <w:szCs w:val="24"/>
        </w:rPr>
        <w:t>по Договору</w:t>
      </w:r>
      <w:r w:rsidRPr="006C7CE3">
        <w:rPr>
          <w:rFonts w:ascii="Times New Roman" w:hAnsi="Times New Roman" w:cs="Times New Roman"/>
          <w:sz w:val="24"/>
          <w:szCs w:val="24"/>
        </w:rPr>
        <w:t xml:space="preserve"> и до их завершения в установленном порядке Журнал производства работ, который по окончании работ передается </w:t>
      </w:r>
      <w:r w:rsidR="00CB0239" w:rsidRPr="006C7CE3">
        <w:rPr>
          <w:rFonts w:ascii="Times New Roman" w:eastAsia="Times New Roman" w:hAnsi="Times New Roman" w:cs="Times New Roman"/>
          <w:sz w:val="24"/>
          <w:szCs w:val="24"/>
          <w:lang w:eastAsia="ar-SA"/>
        </w:rPr>
        <w:t>Заказчик</w:t>
      </w:r>
      <w:r w:rsidRPr="006C7CE3">
        <w:rPr>
          <w:rFonts w:ascii="Times New Roman" w:hAnsi="Times New Roman" w:cs="Times New Roman"/>
          <w:sz w:val="24"/>
          <w:szCs w:val="24"/>
        </w:rPr>
        <w:t>у, а также оформлять исполнительную документацию на произведенные по Договору работы.</w:t>
      </w:r>
    </w:p>
    <w:p w14:paraId="7C66E2C2" w14:textId="776DFC94" w:rsidR="00C11026" w:rsidRPr="006C7CE3" w:rsidRDefault="00C11026"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z w:val="24"/>
          <w:szCs w:val="24"/>
        </w:rPr>
        <w:t>7.</w:t>
      </w:r>
      <w:r w:rsidR="006A6B28" w:rsidRPr="006C7CE3">
        <w:rPr>
          <w:rFonts w:ascii="Times New Roman" w:hAnsi="Times New Roman" w:cs="Times New Roman"/>
          <w:sz w:val="24"/>
          <w:szCs w:val="24"/>
        </w:rPr>
        <w:t>1.21</w:t>
      </w:r>
      <w:r w:rsidRPr="006C7CE3">
        <w:rPr>
          <w:rFonts w:ascii="Times New Roman" w:hAnsi="Times New Roman" w:cs="Times New Roman"/>
          <w:sz w:val="24"/>
          <w:szCs w:val="24"/>
        </w:rPr>
        <w:t xml:space="preserve">. Обеспечить за свой счет и в установленные </w:t>
      </w:r>
      <w:r w:rsidR="00CB0239" w:rsidRPr="006C7CE3">
        <w:rPr>
          <w:rFonts w:ascii="Times New Roman" w:eastAsia="Times New Roman" w:hAnsi="Times New Roman" w:cs="Times New Roman"/>
          <w:sz w:val="24"/>
          <w:szCs w:val="24"/>
          <w:lang w:eastAsia="ar-SA"/>
        </w:rPr>
        <w:t>Заказчик</w:t>
      </w:r>
      <w:r w:rsidRPr="006C7CE3">
        <w:rPr>
          <w:rFonts w:ascii="Times New Roman" w:hAnsi="Times New Roman" w:cs="Times New Roman"/>
          <w:sz w:val="24"/>
          <w:szCs w:val="24"/>
        </w:rPr>
        <w:t xml:space="preserve">ом сроки устранение недостатков и дефектов, выявленных </w:t>
      </w:r>
      <w:r w:rsidR="00CB0239" w:rsidRPr="006C7CE3">
        <w:rPr>
          <w:rFonts w:ascii="Times New Roman" w:eastAsia="Times New Roman" w:hAnsi="Times New Roman" w:cs="Times New Roman"/>
          <w:sz w:val="24"/>
          <w:szCs w:val="24"/>
          <w:lang w:eastAsia="ar-SA"/>
        </w:rPr>
        <w:t>Заказчик</w:t>
      </w:r>
      <w:r w:rsidRPr="006C7CE3">
        <w:rPr>
          <w:rFonts w:ascii="Times New Roman" w:hAnsi="Times New Roman" w:cs="Times New Roman"/>
          <w:sz w:val="24"/>
          <w:szCs w:val="24"/>
        </w:rPr>
        <w:t>ом и уполномоченными им лицами, а также органами государственного контроля и надзора в ходе выполнения работ, при приемке работ и в течение гарантийного срока устранения недостатков работ.</w:t>
      </w:r>
    </w:p>
    <w:p w14:paraId="121621AB" w14:textId="292F80A0" w:rsidR="00C11026" w:rsidRPr="006C7CE3" w:rsidRDefault="00C11026" w:rsidP="006E64D3">
      <w:pPr>
        <w:pStyle w:val="ac"/>
        <w:ind w:left="-567" w:firstLine="567"/>
        <w:jc w:val="both"/>
        <w:rPr>
          <w:rFonts w:ascii="Times New Roman" w:hAnsi="Times New Roman" w:cs="Times New Roman"/>
          <w:spacing w:val="-1"/>
          <w:sz w:val="24"/>
          <w:szCs w:val="24"/>
        </w:rPr>
      </w:pPr>
      <w:r w:rsidRPr="006C7CE3">
        <w:rPr>
          <w:rFonts w:ascii="Times New Roman" w:hAnsi="Times New Roman" w:cs="Times New Roman"/>
          <w:sz w:val="24"/>
          <w:szCs w:val="24"/>
        </w:rPr>
        <w:t>7.</w:t>
      </w:r>
      <w:r w:rsidR="006A6B28" w:rsidRPr="006C7CE3">
        <w:rPr>
          <w:rFonts w:ascii="Times New Roman" w:hAnsi="Times New Roman" w:cs="Times New Roman"/>
          <w:sz w:val="24"/>
          <w:szCs w:val="24"/>
        </w:rPr>
        <w:t>1.</w:t>
      </w:r>
      <w:r w:rsidR="008D49EE" w:rsidRPr="006C7CE3">
        <w:rPr>
          <w:rFonts w:ascii="Times New Roman" w:hAnsi="Times New Roman" w:cs="Times New Roman"/>
          <w:sz w:val="24"/>
          <w:szCs w:val="24"/>
        </w:rPr>
        <w:t>2</w:t>
      </w:r>
      <w:r w:rsidR="006A6B28" w:rsidRPr="006C7CE3">
        <w:rPr>
          <w:rFonts w:ascii="Times New Roman" w:hAnsi="Times New Roman" w:cs="Times New Roman"/>
          <w:sz w:val="24"/>
          <w:szCs w:val="24"/>
        </w:rPr>
        <w:t>2</w:t>
      </w:r>
      <w:r w:rsidRPr="006C7CE3">
        <w:rPr>
          <w:rFonts w:ascii="Times New Roman" w:hAnsi="Times New Roman" w:cs="Times New Roman"/>
          <w:sz w:val="24"/>
          <w:szCs w:val="24"/>
        </w:rPr>
        <w:t>.</w:t>
      </w:r>
      <w:r w:rsidR="008A2B96" w:rsidRPr="006C7CE3">
        <w:rPr>
          <w:rFonts w:ascii="Times New Roman" w:hAnsi="Times New Roman" w:cs="Times New Roman"/>
          <w:sz w:val="24"/>
          <w:szCs w:val="24"/>
        </w:rPr>
        <w:t xml:space="preserve"> Обеспечить наличие и действительность всех предусмотренных законодательством Российской Федерации лицензий, свидетельств и разрешений на выполнение работ, предусмотренных Договором</w:t>
      </w:r>
      <w:r w:rsidR="00FB2A1C" w:rsidRPr="006C7CE3">
        <w:rPr>
          <w:rFonts w:ascii="Times New Roman" w:hAnsi="Times New Roman" w:cs="Times New Roman"/>
          <w:sz w:val="24"/>
          <w:szCs w:val="24"/>
        </w:rPr>
        <w:t>,</w:t>
      </w:r>
      <w:r w:rsidR="008A2B96" w:rsidRPr="006C7CE3">
        <w:rPr>
          <w:rFonts w:ascii="Times New Roman" w:hAnsi="Times New Roman" w:cs="Times New Roman"/>
          <w:sz w:val="24"/>
          <w:szCs w:val="24"/>
        </w:rPr>
        <w:t xml:space="preserve"> у него и лиц, привлеченных </w:t>
      </w:r>
      <w:r w:rsidR="0004579D" w:rsidRPr="006C7CE3">
        <w:rPr>
          <w:rFonts w:ascii="Times New Roman" w:hAnsi="Times New Roman" w:cs="Times New Roman"/>
          <w:sz w:val="24"/>
          <w:szCs w:val="24"/>
        </w:rPr>
        <w:t>Подрядчиком</w:t>
      </w:r>
      <w:r w:rsidR="008A2B96" w:rsidRPr="006C7CE3">
        <w:rPr>
          <w:rFonts w:ascii="Times New Roman" w:hAnsi="Times New Roman" w:cs="Times New Roman"/>
          <w:sz w:val="24"/>
          <w:szCs w:val="24"/>
        </w:rPr>
        <w:t xml:space="preserve"> к работам по настоящему Договору на условиях, указанных в настоящем Договоре</w:t>
      </w:r>
      <w:r w:rsidR="0024771A">
        <w:rPr>
          <w:rFonts w:ascii="Times New Roman" w:hAnsi="Times New Roman" w:cs="Times New Roman"/>
          <w:sz w:val="24"/>
          <w:szCs w:val="24"/>
        </w:rPr>
        <w:t xml:space="preserve">. </w:t>
      </w:r>
    </w:p>
    <w:p w14:paraId="761653E4" w14:textId="6569D4F3" w:rsidR="00C11026" w:rsidRPr="006C7CE3" w:rsidRDefault="00C11026"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pacing w:val="-1"/>
          <w:sz w:val="24"/>
          <w:szCs w:val="24"/>
        </w:rPr>
        <w:t>7</w:t>
      </w:r>
      <w:r w:rsidR="00C738A0" w:rsidRPr="006C7CE3">
        <w:rPr>
          <w:rFonts w:ascii="Times New Roman" w:hAnsi="Times New Roman" w:cs="Times New Roman"/>
          <w:spacing w:val="-1"/>
          <w:sz w:val="24"/>
          <w:szCs w:val="24"/>
        </w:rPr>
        <w:t>.1.23</w:t>
      </w:r>
      <w:r w:rsidRPr="006C7CE3">
        <w:rPr>
          <w:rFonts w:ascii="Times New Roman" w:hAnsi="Times New Roman" w:cs="Times New Roman"/>
          <w:spacing w:val="-1"/>
          <w:sz w:val="24"/>
          <w:szCs w:val="24"/>
        </w:rPr>
        <w:t xml:space="preserve">. </w:t>
      </w:r>
      <w:r w:rsidRPr="006C7CE3">
        <w:rPr>
          <w:rFonts w:ascii="Times New Roman" w:hAnsi="Times New Roman" w:cs="Times New Roman"/>
          <w:sz w:val="24"/>
          <w:szCs w:val="24"/>
        </w:rPr>
        <w:t xml:space="preserve">Немедленно известить </w:t>
      </w:r>
      <w:r w:rsidR="00CB0239" w:rsidRPr="006C7CE3">
        <w:rPr>
          <w:rFonts w:ascii="Times New Roman" w:eastAsia="Times New Roman" w:hAnsi="Times New Roman" w:cs="Times New Roman"/>
          <w:sz w:val="24"/>
          <w:szCs w:val="24"/>
          <w:lang w:eastAsia="ar-SA"/>
        </w:rPr>
        <w:t>Заказчик</w:t>
      </w:r>
      <w:r w:rsidRPr="006C7CE3">
        <w:rPr>
          <w:rFonts w:ascii="Times New Roman" w:hAnsi="Times New Roman" w:cs="Times New Roman"/>
          <w:sz w:val="24"/>
          <w:szCs w:val="24"/>
        </w:rPr>
        <w:t>а и до получения от него указаний приостановить работы:</w:t>
      </w:r>
    </w:p>
    <w:p w14:paraId="519D4990" w14:textId="2F34E687" w:rsidR="00C11026" w:rsidRPr="006C7CE3" w:rsidRDefault="00C11026"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z w:val="24"/>
          <w:szCs w:val="24"/>
        </w:rPr>
        <w:t xml:space="preserve">- при обнаружении обстоятельств, угрожающих сохранности или прочности </w:t>
      </w:r>
      <w:r w:rsidR="00387A15" w:rsidRPr="006C7CE3">
        <w:rPr>
          <w:rFonts w:ascii="Times New Roman" w:hAnsi="Times New Roman" w:cs="Times New Roman"/>
          <w:sz w:val="24"/>
          <w:szCs w:val="24"/>
        </w:rPr>
        <w:t>результата работ по Договору</w:t>
      </w:r>
      <w:r w:rsidRPr="006C7CE3">
        <w:rPr>
          <w:rFonts w:ascii="Times New Roman" w:hAnsi="Times New Roman" w:cs="Times New Roman"/>
          <w:sz w:val="24"/>
          <w:szCs w:val="24"/>
        </w:rPr>
        <w:t>, либо создающих невозможность завершения работ в установленный срок;</w:t>
      </w:r>
    </w:p>
    <w:p w14:paraId="1A1BFD58" w14:textId="0309BE44" w:rsidR="00C11026" w:rsidRPr="006C7CE3" w:rsidRDefault="00C11026" w:rsidP="006E64D3">
      <w:pPr>
        <w:pStyle w:val="ac"/>
        <w:ind w:left="-567" w:firstLine="567"/>
        <w:jc w:val="both"/>
        <w:rPr>
          <w:rFonts w:ascii="Times New Roman" w:hAnsi="Times New Roman" w:cs="Times New Roman"/>
          <w:spacing w:val="-1"/>
          <w:sz w:val="24"/>
          <w:szCs w:val="24"/>
        </w:rPr>
      </w:pPr>
      <w:r w:rsidRPr="006C7CE3">
        <w:rPr>
          <w:rFonts w:ascii="Times New Roman" w:hAnsi="Times New Roman" w:cs="Times New Roman"/>
          <w:sz w:val="24"/>
          <w:szCs w:val="24"/>
        </w:rPr>
        <w:t xml:space="preserve">- </w:t>
      </w:r>
      <w:r w:rsidR="00C055DF" w:rsidRPr="006C7CE3">
        <w:rPr>
          <w:rFonts w:ascii="Times New Roman" w:hAnsi="Times New Roman" w:cs="Times New Roman"/>
          <w:sz w:val="24"/>
          <w:szCs w:val="24"/>
        </w:rPr>
        <w:t xml:space="preserve">если </w:t>
      </w:r>
      <w:r w:rsidRPr="006C7CE3">
        <w:rPr>
          <w:rFonts w:ascii="Times New Roman" w:hAnsi="Times New Roman" w:cs="Times New Roman"/>
          <w:sz w:val="24"/>
          <w:szCs w:val="24"/>
        </w:rPr>
        <w:t xml:space="preserve">дальнейшее выполнение работ может привести к снижению качества и эксплуатационной </w:t>
      </w:r>
      <w:r w:rsidRPr="006C7CE3">
        <w:rPr>
          <w:rFonts w:ascii="Times New Roman" w:hAnsi="Times New Roman" w:cs="Times New Roman"/>
          <w:spacing w:val="-1"/>
          <w:sz w:val="24"/>
          <w:szCs w:val="24"/>
        </w:rPr>
        <w:t xml:space="preserve">надежности </w:t>
      </w:r>
      <w:r w:rsidR="00387A15" w:rsidRPr="006C7CE3">
        <w:rPr>
          <w:rFonts w:ascii="Times New Roman" w:hAnsi="Times New Roman" w:cs="Times New Roman"/>
          <w:spacing w:val="-1"/>
          <w:sz w:val="24"/>
          <w:szCs w:val="24"/>
        </w:rPr>
        <w:t>результата работ по Договору</w:t>
      </w:r>
      <w:r w:rsidRPr="006C7CE3">
        <w:rPr>
          <w:rFonts w:ascii="Times New Roman" w:hAnsi="Times New Roman" w:cs="Times New Roman"/>
          <w:spacing w:val="-1"/>
          <w:sz w:val="24"/>
          <w:szCs w:val="24"/>
        </w:rPr>
        <w:t>, из-за применения некачественных материалов, конструкций и оборудования;</w:t>
      </w:r>
    </w:p>
    <w:p w14:paraId="3ED2DF40" w14:textId="1FB777F1" w:rsidR="00A32B4E" w:rsidRPr="006C7CE3" w:rsidRDefault="00C11026"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z w:val="24"/>
          <w:szCs w:val="24"/>
        </w:rPr>
        <w:t xml:space="preserve">- </w:t>
      </w:r>
      <w:r w:rsidR="00C055DF" w:rsidRPr="006C7CE3">
        <w:rPr>
          <w:rFonts w:ascii="Times New Roman" w:hAnsi="Times New Roman" w:cs="Times New Roman"/>
          <w:sz w:val="24"/>
          <w:szCs w:val="24"/>
        </w:rPr>
        <w:t xml:space="preserve">при </w:t>
      </w:r>
      <w:r w:rsidRPr="006C7CE3">
        <w:rPr>
          <w:rFonts w:ascii="Times New Roman" w:hAnsi="Times New Roman" w:cs="Times New Roman"/>
          <w:sz w:val="24"/>
          <w:szCs w:val="24"/>
        </w:rPr>
        <w:t xml:space="preserve">возможных неблагоприятных для </w:t>
      </w:r>
      <w:r w:rsidR="00CB0239" w:rsidRPr="006C7CE3">
        <w:rPr>
          <w:rFonts w:ascii="Times New Roman" w:eastAsia="Times New Roman" w:hAnsi="Times New Roman" w:cs="Times New Roman"/>
          <w:sz w:val="24"/>
          <w:szCs w:val="24"/>
          <w:lang w:eastAsia="ar-SA"/>
        </w:rPr>
        <w:t>Заказчик</w:t>
      </w:r>
      <w:r w:rsidR="005F2175" w:rsidRPr="006C7CE3">
        <w:rPr>
          <w:rFonts w:ascii="Times New Roman" w:eastAsia="Times New Roman" w:hAnsi="Times New Roman" w:cs="Times New Roman"/>
          <w:sz w:val="24"/>
          <w:szCs w:val="24"/>
          <w:lang w:eastAsia="ar-SA"/>
        </w:rPr>
        <w:t>а</w:t>
      </w:r>
      <w:r w:rsidRPr="006C7CE3">
        <w:rPr>
          <w:rFonts w:ascii="Times New Roman" w:hAnsi="Times New Roman" w:cs="Times New Roman"/>
          <w:sz w:val="24"/>
          <w:szCs w:val="24"/>
        </w:rPr>
        <w:t xml:space="preserve"> последствий выполнения его указаний о способе выполнения работ.</w:t>
      </w:r>
    </w:p>
    <w:p w14:paraId="3ACB82A0" w14:textId="793CF9C0" w:rsidR="00A32B4E" w:rsidRPr="006C7CE3" w:rsidRDefault="00A32B4E"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z w:val="24"/>
          <w:szCs w:val="24"/>
        </w:rPr>
        <w:t>7.</w:t>
      </w:r>
      <w:r w:rsidR="00C738A0" w:rsidRPr="006C7CE3">
        <w:rPr>
          <w:rFonts w:ascii="Times New Roman" w:hAnsi="Times New Roman" w:cs="Times New Roman"/>
          <w:sz w:val="24"/>
          <w:szCs w:val="24"/>
        </w:rPr>
        <w:t>1.24</w:t>
      </w:r>
      <w:r w:rsidRPr="006C7CE3">
        <w:rPr>
          <w:rFonts w:ascii="Times New Roman" w:hAnsi="Times New Roman" w:cs="Times New Roman"/>
          <w:sz w:val="24"/>
          <w:szCs w:val="24"/>
        </w:rPr>
        <w:t xml:space="preserve">. Уведомить </w:t>
      </w:r>
      <w:r w:rsidR="00CB0239" w:rsidRPr="006C7CE3">
        <w:rPr>
          <w:rFonts w:ascii="Times New Roman" w:eastAsia="Times New Roman" w:hAnsi="Times New Roman" w:cs="Times New Roman"/>
          <w:sz w:val="24"/>
          <w:szCs w:val="24"/>
          <w:lang w:eastAsia="ar-SA"/>
        </w:rPr>
        <w:t>Заказчик</w:t>
      </w:r>
      <w:r w:rsidRPr="006C7CE3">
        <w:rPr>
          <w:rFonts w:ascii="Times New Roman" w:hAnsi="Times New Roman" w:cs="Times New Roman"/>
          <w:sz w:val="24"/>
          <w:szCs w:val="24"/>
        </w:rPr>
        <w:t>а о готовности выполненных работ (этапа работ) к приемке не позднее, чем за 5 (пять) календарных дней до предполагаемой приемки, но не позднее 12 числа каждого календарного месяца.</w:t>
      </w:r>
    </w:p>
    <w:p w14:paraId="2C5F0EF1" w14:textId="71EEF074" w:rsidR="00C11026" w:rsidRPr="006C7CE3" w:rsidRDefault="00C11026"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z w:val="24"/>
          <w:szCs w:val="24"/>
        </w:rPr>
        <w:t>7.</w:t>
      </w:r>
      <w:r w:rsidR="00C738A0" w:rsidRPr="006C7CE3">
        <w:rPr>
          <w:rFonts w:ascii="Times New Roman" w:hAnsi="Times New Roman" w:cs="Times New Roman"/>
          <w:sz w:val="24"/>
          <w:szCs w:val="24"/>
        </w:rPr>
        <w:t>1.25</w:t>
      </w:r>
      <w:r w:rsidRPr="006C7CE3">
        <w:rPr>
          <w:rFonts w:ascii="Times New Roman" w:hAnsi="Times New Roman" w:cs="Times New Roman"/>
          <w:sz w:val="24"/>
          <w:szCs w:val="24"/>
        </w:rPr>
        <w:t xml:space="preserve">. После получения письменного извещения </w:t>
      </w:r>
      <w:r w:rsidR="00CB0239" w:rsidRPr="006C7CE3">
        <w:rPr>
          <w:rFonts w:ascii="Times New Roman" w:eastAsia="Times New Roman" w:hAnsi="Times New Roman" w:cs="Times New Roman"/>
          <w:sz w:val="24"/>
          <w:szCs w:val="24"/>
          <w:lang w:eastAsia="ar-SA"/>
        </w:rPr>
        <w:t>Заказчик</w:t>
      </w:r>
      <w:r w:rsidRPr="006C7CE3">
        <w:rPr>
          <w:rFonts w:ascii="Times New Roman" w:hAnsi="Times New Roman" w:cs="Times New Roman"/>
          <w:sz w:val="24"/>
          <w:szCs w:val="24"/>
        </w:rPr>
        <w:t>а о выявленных</w:t>
      </w:r>
      <w:r w:rsidR="00387A15" w:rsidRPr="006C7CE3">
        <w:rPr>
          <w:rFonts w:ascii="Times New Roman" w:hAnsi="Times New Roman" w:cs="Times New Roman"/>
          <w:sz w:val="24"/>
          <w:szCs w:val="24"/>
        </w:rPr>
        <w:t xml:space="preserve"> в результате работ по Договору дефектах</w:t>
      </w:r>
      <w:r w:rsidR="00FC5153" w:rsidRPr="006C7CE3">
        <w:rPr>
          <w:rFonts w:ascii="Times New Roman" w:hAnsi="Times New Roman" w:cs="Times New Roman"/>
          <w:sz w:val="24"/>
          <w:szCs w:val="24"/>
        </w:rPr>
        <w:t xml:space="preserve"> </w:t>
      </w:r>
      <w:r w:rsidRPr="006C7CE3">
        <w:rPr>
          <w:rFonts w:ascii="Times New Roman" w:hAnsi="Times New Roman" w:cs="Times New Roman"/>
          <w:sz w:val="24"/>
          <w:szCs w:val="24"/>
        </w:rPr>
        <w:t xml:space="preserve">направить в установленный в извещении </w:t>
      </w:r>
      <w:r w:rsidR="00CB0239" w:rsidRPr="006C7CE3">
        <w:rPr>
          <w:rFonts w:ascii="Times New Roman" w:eastAsia="Times New Roman" w:hAnsi="Times New Roman" w:cs="Times New Roman"/>
          <w:sz w:val="24"/>
          <w:szCs w:val="24"/>
          <w:lang w:eastAsia="ar-SA"/>
        </w:rPr>
        <w:t>Заказчик</w:t>
      </w:r>
      <w:r w:rsidRPr="006C7CE3">
        <w:rPr>
          <w:rFonts w:ascii="Times New Roman" w:hAnsi="Times New Roman" w:cs="Times New Roman"/>
          <w:sz w:val="24"/>
          <w:szCs w:val="24"/>
        </w:rPr>
        <w:t>а срок уполномоченного представителя для составления акта, фиксирующего выявленные дефекты.</w:t>
      </w:r>
    </w:p>
    <w:p w14:paraId="55CCECB8" w14:textId="49B644D7" w:rsidR="006F6DC5" w:rsidRPr="006C7CE3" w:rsidRDefault="006F6DC5"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z w:val="24"/>
          <w:szCs w:val="24"/>
        </w:rPr>
        <w:t>7.</w:t>
      </w:r>
      <w:r w:rsidR="00C738A0" w:rsidRPr="006C7CE3">
        <w:rPr>
          <w:rFonts w:ascii="Times New Roman" w:hAnsi="Times New Roman" w:cs="Times New Roman"/>
          <w:sz w:val="24"/>
          <w:szCs w:val="24"/>
        </w:rPr>
        <w:t>1.26</w:t>
      </w:r>
      <w:r w:rsidRPr="006C7CE3">
        <w:rPr>
          <w:rFonts w:ascii="Times New Roman" w:hAnsi="Times New Roman" w:cs="Times New Roman"/>
          <w:sz w:val="24"/>
          <w:szCs w:val="24"/>
        </w:rPr>
        <w:t xml:space="preserve">. Обеспечить за свой счет и в установленные </w:t>
      </w:r>
      <w:r w:rsidR="00CB0239" w:rsidRPr="006C7CE3">
        <w:rPr>
          <w:rFonts w:ascii="Times New Roman" w:eastAsia="Times New Roman" w:hAnsi="Times New Roman" w:cs="Times New Roman"/>
          <w:sz w:val="24"/>
          <w:szCs w:val="24"/>
          <w:lang w:eastAsia="ar-SA"/>
        </w:rPr>
        <w:t>Заказчик</w:t>
      </w:r>
      <w:r w:rsidRPr="006C7CE3">
        <w:rPr>
          <w:rFonts w:ascii="Times New Roman" w:hAnsi="Times New Roman" w:cs="Times New Roman"/>
          <w:sz w:val="24"/>
          <w:szCs w:val="24"/>
        </w:rPr>
        <w:t xml:space="preserve">ом сроки устранение недостатков и дефектов, выявленных </w:t>
      </w:r>
      <w:r w:rsidR="00CB0239" w:rsidRPr="006C7CE3">
        <w:rPr>
          <w:rFonts w:ascii="Times New Roman" w:eastAsia="Times New Roman" w:hAnsi="Times New Roman" w:cs="Times New Roman"/>
          <w:sz w:val="24"/>
          <w:szCs w:val="24"/>
          <w:lang w:eastAsia="ar-SA"/>
        </w:rPr>
        <w:t>Заказчик</w:t>
      </w:r>
      <w:r w:rsidRPr="006C7CE3">
        <w:rPr>
          <w:rFonts w:ascii="Times New Roman" w:hAnsi="Times New Roman" w:cs="Times New Roman"/>
          <w:sz w:val="24"/>
          <w:szCs w:val="24"/>
        </w:rPr>
        <w:t>ом и уполномоченными им лицами, а также органами государственного контроля и надзора в ходе выполнения работ, при приемке работ и в течение гарантийного срока устранения недостатков работ.</w:t>
      </w:r>
    </w:p>
    <w:p w14:paraId="31A23F63" w14:textId="482276B1" w:rsidR="00C11026" w:rsidRPr="006C7CE3" w:rsidRDefault="00C345A6" w:rsidP="006E64D3">
      <w:pPr>
        <w:pStyle w:val="ac"/>
        <w:ind w:left="-567" w:firstLine="567"/>
        <w:jc w:val="both"/>
        <w:rPr>
          <w:rFonts w:ascii="Times New Roman" w:eastAsia="Times New Roman" w:hAnsi="Times New Roman" w:cs="Times New Roman"/>
          <w:sz w:val="24"/>
          <w:szCs w:val="24"/>
        </w:rPr>
      </w:pPr>
      <w:r w:rsidRPr="006C7CE3">
        <w:rPr>
          <w:rFonts w:ascii="Times New Roman" w:eastAsia="Times New Roman" w:hAnsi="Times New Roman" w:cs="Times New Roman"/>
          <w:sz w:val="24"/>
          <w:szCs w:val="24"/>
        </w:rPr>
        <w:lastRenderedPageBreak/>
        <w:t>7.</w:t>
      </w:r>
      <w:r w:rsidR="00C738A0" w:rsidRPr="006C7CE3">
        <w:rPr>
          <w:rFonts w:ascii="Times New Roman" w:eastAsia="Times New Roman" w:hAnsi="Times New Roman" w:cs="Times New Roman"/>
          <w:sz w:val="24"/>
          <w:szCs w:val="24"/>
        </w:rPr>
        <w:t>1.27</w:t>
      </w:r>
      <w:r w:rsidRPr="006C7CE3">
        <w:rPr>
          <w:rFonts w:ascii="Times New Roman" w:eastAsia="Times New Roman" w:hAnsi="Times New Roman" w:cs="Times New Roman"/>
          <w:sz w:val="24"/>
          <w:szCs w:val="24"/>
        </w:rPr>
        <w:t xml:space="preserve">. В </w:t>
      </w:r>
      <w:r w:rsidR="00720374" w:rsidRPr="006C7CE3">
        <w:rPr>
          <w:rFonts w:ascii="Times New Roman" w:eastAsia="Times New Roman" w:hAnsi="Times New Roman" w:cs="Times New Roman"/>
          <w:sz w:val="24"/>
          <w:szCs w:val="24"/>
        </w:rPr>
        <w:t>1</w:t>
      </w:r>
      <w:r w:rsidRPr="006C7CE3">
        <w:rPr>
          <w:rFonts w:ascii="Times New Roman" w:eastAsia="Times New Roman" w:hAnsi="Times New Roman" w:cs="Times New Roman"/>
          <w:sz w:val="24"/>
          <w:szCs w:val="24"/>
        </w:rPr>
        <w:t>0-дневный срок после подписания последнего акта приемки выполненных работ</w:t>
      </w:r>
      <w:r w:rsidR="00C738A0" w:rsidRPr="006C7CE3">
        <w:rPr>
          <w:rFonts w:ascii="Times New Roman" w:eastAsia="Andale Sans UI" w:hAnsi="Times New Roman" w:cs="Times New Roman"/>
          <w:kern w:val="2"/>
          <w:sz w:val="24"/>
          <w:szCs w:val="24"/>
        </w:rPr>
        <w:t xml:space="preserve"> по </w:t>
      </w:r>
      <w:r w:rsidR="00C738A0" w:rsidRPr="006C7CE3">
        <w:rPr>
          <w:rFonts w:ascii="Times New Roman" w:eastAsia="Times New Roman" w:hAnsi="Times New Roman" w:cs="Times New Roman"/>
          <w:sz w:val="24"/>
          <w:szCs w:val="24"/>
          <w:lang w:eastAsia="ar-SA"/>
        </w:rPr>
        <w:t>монтажу и пуско-наладке оборудования</w:t>
      </w:r>
      <w:r w:rsidRPr="006C7CE3">
        <w:rPr>
          <w:rFonts w:ascii="Times New Roman" w:eastAsia="Times New Roman" w:hAnsi="Times New Roman" w:cs="Times New Roman"/>
          <w:sz w:val="24"/>
          <w:szCs w:val="24"/>
        </w:rPr>
        <w:t xml:space="preserve"> вывезти с места производства работ</w:t>
      </w:r>
      <w:r w:rsidR="00FC5153" w:rsidRPr="006C7CE3">
        <w:rPr>
          <w:rFonts w:ascii="Times New Roman" w:eastAsia="Times New Roman" w:hAnsi="Times New Roman" w:cs="Times New Roman"/>
          <w:sz w:val="24"/>
          <w:szCs w:val="24"/>
        </w:rPr>
        <w:t xml:space="preserve"> </w:t>
      </w:r>
      <w:r w:rsidRPr="006C7CE3">
        <w:rPr>
          <w:rFonts w:ascii="Times New Roman" w:eastAsia="Times New Roman" w:hAnsi="Times New Roman" w:cs="Times New Roman"/>
          <w:sz w:val="24"/>
          <w:szCs w:val="24"/>
        </w:rPr>
        <w:t>по Договору принадлежащее ему имущество, а также очистить место производство работ</w:t>
      </w:r>
      <w:r w:rsidR="00FC5153" w:rsidRPr="006C7CE3">
        <w:rPr>
          <w:rFonts w:ascii="Times New Roman" w:eastAsia="Times New Roman" w:hAnsi="Times New Roman" w:cs="Times New Roman"/>
          <w:sz w:val="24"/>
          <w:szCs w:val="24"/>
        </w:rPr>
        <w:t xml:space="preserve"> </w:t>
      </w:r>
      <w:r w:rsidRPr="006C7CE3">
        <w:rPr>
          <w:rFonts w:ascii="Times New Roman" w:eastAsia="Times New Roman" w:hAnsi="Times New Roman" w:cs="Times New Roman"/>
          <w:sz w:val="24"/>
          <w:szCs w:val="24"/>
        </w:rPr>
        <w:t>от строительного мусора, образовавшегося в результате работ по Договору.</w:t>
      </w:r>
    </w:p>
    <w:p w14:paraId="38668C10" w14:textId="19C0585B" w:rsidR="00C11026" w:rsidRPr="006C7CE3" w:rsidRDefault="00C11026"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z w:val="24"/>
          <w:szCs w:val="24"/>
        </w:rPr>
        <w:t>7.</w:t>
      </w:r>
      <w:r w:rsidR="00C738A0" w:rsidRPr="006C7CE3">
        <w:rPr>
          <w:rFonts w:ascii="Times New Roman" w:hAnsi="Times New Roman" w:cs="Times New Roman"/>
          <w:sz w:val="24"/>
          <w:szCs w:val="24"/>
        </w:rPr>
        <w:t>1.28</w:t>
      </w:r>
      <w:r w:rsidRPr="006C7CE3">
        <w:rPr>
          <w:rFonts w:ascii="Times New Roman" w:hAnsi="Times New Roman" w:cs="Times New Roman"/>
          <w:sz w:val="24"/>
          <w:szCs w:val="24"/>
        </w:rPr>
        <w:t xml:space="preserve">. Подписанием </w:t>
      </w:r>
      <w:r w:rsidR="00F436F4" w:rsidRPr="006C7CE3">
        <w:rPr>
          <w:rFonts w:ascii="Times New Roman" w:hAnsi="Times New Roman" w:cs="Times New Roman"/>
          <w:sz w:val="24"/>
          <w:szCs w:val="24"/>
        </w:rPr>
        <w:t xml:space="preserve">Договора </w:t>
      </w:r>
      <w:r w:rsidR="0004579D" w:rsidRPr="006C7CE3">
        <w:rPr>
          <w:rFonts w:ascii="Times New Roman" w:hAnsi="Times New Roman" w:cs="Times New Roman"/>
          <w:spacing w:val="-1"/>
          <w:sz w:val="24"/>
          <w:szCs w:val="24"/>
        </w:rPr>
        <w:t>Подрядчик</w:t>
      </w:r>
      <w:r w:rsidR="004961B5" w:rsidRPr="006C7CE3">
        <w:rPr>
          <w:rFonts w:ascii="Times New Roman" w:hAnsi="Times New Roman" w:cs="Times New Roman"/>
          <w:spacing w:val="-1"/>
          <w:sz w:val="24"/>
          <w:szCs w:val="24"/>
        </w:rPr>
        <w:t xml:space="preserve"> </w:t>
      </w:r>
      <w:r w:rsidRPr="006C7CE3">
        <w:rPr>
          <w:rFonts w:ascii="Times New Roman" w:hAnsi="Times New Roman" w:cs="Times New Roman"/>
          <w:sz w:val="24"/>
          <w:szCs w:val="24"/>
        </w:rPr>
        <w:t xml:space="preserve">выражает свое согласие на передачу (раскрытие) </w:t>
      </w:r>
      <w:r w:rsidR="00CB0239" w:rsidRPr="006C7CE3">
        <w:rPr>
          <w:rFonts w:ascii="Times New Roman" w:eastAsia="Times New Roman" w:hAnsi="Times New Roman" w:cs="Times New Roman"/>
          <w:sz w:val="24"/>
          <w:szCs w:val="24"/>
          <w:lang w:eastAsia="ar-SA"/>
        </w:rPr>
        <w:t>Заказчик</w:t>
      </w:r>
      <w:r w:rsidRPr="006C7CE3">
        <w:rPr>
          <w:rFonts w:ascii="Times New Roman" w:hAnsi="Times New Roman" w:cs="Times New Roman"/>
          <w:sz w:val="24"/>
          <w:szCs w:val="24"/>
        </w:rPr>
        <w:t xml:space="preserve">ом полученной от </w:t>
      </w:r>
      <w:r w:rsidR="0004579D" w:rsidRPr="006C7CE3">
        <w:rPr>
          <w:rFonts w:ascii="Times New Roman" w:hAnsi="Times New Roman" w:cs="Times New Roman"/>
          <w:spacing w:val="-1"/>
          <w:sz w:val="24"/>
          <w:szCs w:val="24"/>
        </w:rPr>
        <w:t>Подрядчика</w:t>
      </w:r>
      <w:r w:rsidR="004961B5" w:rsidRPr="006C7CE3">
        <w:rPr>
          <w:rFonts w:ascii="Times New Roman" w:hAnsi="Times New Roman" w:cs="Times New Roman"/>
          <w:spacing w:val="-1"/>
          <w:sz w:val="24"/>
          <w:szCs w:val="24"/>
        </w:rPr>
        <w:t xml:space="preserve"> </w:t>
      </w:r>
      <w:r w:rsidRPr="006C7CE3">
        <w:rPr>
          <w:rFonts w:ascii="Times New Roman" w:hAnsi="Times New Roman" w:cs="Times New Roman"/>
          <w:sz w:val="24"/>
          <w:szCs w:val="24"/>
        </w:rPr>
        <w:t xml:space="preserve">информации в Минтранс России, </w:t>
      </w:r>
      <w:proofErr w:type="spellStart"/>
      <w:r w:rsidRPr="006C7CE3">
        <w:rPr>
          <w:rFonts w:ascii="Times New Roman" w:hAnsi="Times New Roman" w:cs="Times New Roman"/>
          <w:sz w:val="24"/>
          <w:szCs w:val="24"/>
        </w:rPr>
        <w:t>Росфинмониторинг</w:t>
      </w:r>
      <w:proofErr w:type="spellEnd"/>
      <w:r w:rsidRPr="006C7CE3">
        <w:rPr>
          <w:rFonts w:ascii="Times New Roman" w:hAnsi="Times New Roman" w:cs="Times New Roman"/>
          <w:sz w:val="24"/>
          <w:szCs w:val="24"/>
        </w:rPr>
        <w:t xml:space="preserve"> и Федеральн</w:t>
      </w:r>
      <w:r w:rsidR="00C738A0" w:rsidRPr="006C7CE3">
        <w:rPr>
          <w:rFonts w:ascii="Times New Roman" w:hAnsi="Times New Roman" w:cs="Times New Roman"/>
          <w:sz w:val="24"/>
          <w:szCs w:val="24"/>
        </w:rPr>
        <w:t>ую</w:t>
      </w:r>
      <w:r w:rsidRPr="006C7CE3">
        <w:rPr>
          <w:rFonts w:ascii="Times New Roman" w:hAnsi="Times New Roman" w:cs="Times New Roman"/>
          <w:sz w:val="24"/>
          <w:szCs w:val="24"/>
        </w:rPr>
        <w:t xml:space="preserve"> Налоговую Службу России и отдельного документа или дополнительного соглашения для дачи (подтверждения) такого согласия не требуется.</w:t>
      </w:r>
    </w:p>
    <w:p w14:paraId="51180625" w14:textId="08129173" w:rsidR="00C11026" w:rsidRPr="006C7CE3" w:rsidRDefault="00C11026"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z w:val="24"/>
          <w:szCs w:val="24"/>
        </w:rPr>
        <w:t>7.</w:t>
      </w:r>
      <w:r w:rsidR="00C738A0" w:rsidRPr="006C7CE3">
        <w:rPr>
          <w:rFonts w:ascii="Times New Roman" w:hAnsi="Times New Roman" w:cs="Times New Roman"/>
          <w:sz w:val="24"/>
          <w:szCs w:val="24"/>
        </w:rPr>
        <w:t>1.29</w:t>
      </w:r>
      <w:r w:rsidRPr="006C7CE3">
        <w:rPr>
          <w:rFonts w:ascii="Times New Roman" w:hAnsi="Times New Roman" w:cs="Times New Roman"/>
          <w:sz w:val="24"/>
          <w:szCs w:val="24"/>
        </w:rPr>
        <w:t xml:space="preserve">. </w:t>
      </w:r>
      <w:r w:rsidR="0004579D" w:rsidRPr="006C7CE3">
        <w:rPr>
          <w:rFonts w:ascii="Times New Roman" w:hAnsi="Times New Roman" w:cs="Times New Roman"/>
          <w:spacing w:val="-1"/>
          <w:sz w:val="24"/>
          <w:szCs w:val="24"/>
        </w:rPr>
        <w:t>Подрядчик</w:t>
      </w:r>
      <w:r w:rsidR="004961B5" w:rsidRPr="006C7CE3">
        <w:rPr>
          <w:rFonts w:ascii="Times New Roman" w:hAnsi="Times New Roman" w:cs="Times New Roman"/>
          <w:spacing w:val="-1"/>
          <w:sz w:val="24"/>
          <w:szCs w:val="24"/>
        </w:rPr>
        <w:t xml:space="preserve"> </w:t>
      </w:r>
      <w:r w:rsidRPr="006C7CE3">
        <w:rPr>
          <w:rFonts w:ascii="Times New Roman" w:hAnsi="Times New Roman" w:cs="Times New Roman"/>
          <w:sz w:val="24"/>
          <w:szCs w:val="24"/>
        </w:rPr>
        <w:t>обязуется</w:t>
      </w:r>
      <w:r w:rsidR="00B72DCB" w:rsidRPr="006C7CE3">
        <w:rPr>
          <w:rFonts w:ascii="Times New Roman" w:hAnsi="Times New Roman" w:cs="Times New Roman"/>
          <w:sz w:val="24"/>
          <w:szCs w:val="24"/>
        </w:rPr>
        <w:t xml:space="preserve"> по письменному запросу</w:t>
      </w:r>
      <w:r w:rsidRPr="006C7CE3">
        <w:rPr>
          <w:rFonts w:ascii="Times New Roman" w:hAnsi="Times New Roman" w:cs="Times New Roman"/>
          <w:sz w:val="24"/>
          <w:szCs w:val="24"/>
        </w:rPr>
        <w:t xml:space="preserve"> предоставлять </w:t>
      </w:r>
      <w:r w:rsidR="00CB0239" w:rsidRPr="006C7CE3">
        <w:rPr>
          <w:rFonts w:ascii="Times New Roman" w:eastAsia="Times New Roman" w:hAnsi="Times New Roman" w:cs="Times New Roman"/>
          <w:sz w:val="24"/>
          <w:szCs w:val="24"/>
          <w:lang w:eastAsia="ar-SA"/>
        </w:rPr>
        <w:t>Заказчик</w:t>
      </w:r>
      <w:r w:rsidRPr="006C7CE3">
        <w:rPr>
          <w:rFonts w:ascii="Times New Roman" w:hAnsi="Times New Roman" w:cs="Times New Roman"/>
          <w:sz w:val="24"/>
          <w:szCs w:val="24"/>
        </w:rPr>
        <w:t xml:space="preserve">у отчеты, содержащие сведения о количестве и стоимости договоров, заключенных </w:t>
      </w:r>
      <w:r w:rsidR="0004579D" w:rsidRPr="006C7CE3">
        <w:rPr>
          <w:rFonts w:ascii="Times New Roman" w:hAnsi="Times New Roman" w:cs="Times New Roman"/>
          <w:sz w:val="24"/>
          <w:szCs w:val="24"/>
        </w:rPr>
        <w:t>Подрядчиком</w:t>
      </w:r>
      <w:r w:rsidRPr="006C7CE3">
        <w:rPr>
          <w:rFonts w:ascii="Times New Roman" w:hAnsi="Times New Roman" w:cs="Times New Roman"/>
          <w:sz w:val="24"/>
          <w:szCs w:val="24"/>
        </w:rPr>
        <w:t xml:space="preserve"> для целей исполнения Договора с субъектами малого и среднего предпринимательства (в случае их привлечения). </w:t>
      </w:r>
    </w:p>
    <w:p w14:paraId="11D4D761" w14:textId="22DA46B9" w:rsidR="00C11026" w:rsidRPr="006C7CE3" w:rsidRDefault="00C11026" w:rsidP="006E64D3">
      <w:pPr>
        <w:spacing w:after="0"/>
        <w:ind w:left="-567" w:firstLine="567"/>
        <w:rPr>
          <w:rFonts w:cs="Times New Roman"/>
          <w:sz w:val="24"/>
          <w:szCs w:val="24"/>
        </w:rPr>
      </w:pPr>
      <w:r w:rsidRPr="006C7CE3">
        <w:rPr>
          <w:rFonts w:cs="Times New Roman"/>
          <w:bCs/>
          <w:iCs/>
          <w:sz w:val="24"/>
          <w:szCs w:val="24"/>
        </w:rPr>
        <w:t>7.</w:t>
      </w:r>
      <w:r w:rsidR="00C738A0" w:rsidRPr="006C7CE3">
        <w:rPr>
          <w:rFonts w:cs="Times New Roman"/>
          <w:bCs/>
          <w:iCs/>
          <w:sz w:val="24"/>
          <w:szCs w:val="24"/>
        </w:rPr>
        <w:t>1.30</w:t>
      </w:r>
      <w:r w:rsidRPr="006C7CE3">
        <w:rPr>
          <w:rFonts w:cs="Times New Roman"/>
          <w:bCs/>
          <w:iCs/>
          <w:sz w:val="24"/>
          <w:szCs w:val="24"/>
        </w:rPr>
        <w:t xml:space="preserve">. </w:t>
      </w:r>
      <w:r w:rsidRPr="006C7CE3">
        <w:rPr>
          <w:rFonts w:cs="Times New Roman"/>
          <w:sz w:val="24"/>
          <w:szCs w:val="24"/>
        </w:rPr>
        <w:t xml:space="preserve">Компенсировать </w:t>
      </w:r>
      <w:r w:rsidR="00CB0239" w:rsidRPr="006C7CE3">
        <w:rPr>
          <w:rFonts w:eastAsia="Times New Roman" w:cs="Times New Roman"/>
          <w:sz w:val="24"/>
          <w:szCs w:val="24"/>
          <w:lang w:eastAsia="ar-SA"/>
        </w:rPr>
        <w:t>Заказчик</w:t>
      </w:r>
      <w:r w:rsidRPr="006C7CE3">
        <w:rPr>
          <w:rFonts w:cs="Times New Roman"/>
          <w:sz w:val="24"/>
          <w:szCs w:val="24"/>
        </w:rPr>
        <w:t xml:space="preserve">у все убытки, включая судебные издержки, связанные с </w:t>
      </w:r>
      <w:r w:rsidRPr="006C7CE3">
        <w:rPr>
          <w:rFonts w:cs="Times New Roman"/>
          <w:bCs/>
          <w:iCs/>
          <w:sz w:val="24"/>
          <w:szCs w:val="24"/>
        </w:rPr>
        <w:t xml:space="preserve">нарушениями </w:t>
      </w:r>
      <w:r w:rsidR="0004579D" w:rsidRPr="006C7CE3">
        <w:rPr>
          <w:rFonts w:cs="Times New Roman"/>
          <w:bCs/>
          <w:iCs/>
          <w:sz w:val="24"/>
          <w:szCs w:val="24"/>
        </w:rPr>
        <w:t>Подрядчиком</w:t>
      </w:r>
      <w:r w:rsidRPr="006C7CE3">
        <w:rPr>
          <w:rFonts w:cs="Times New Roman"/>
          <w:bCs/>
          <w:iCs/>
          <w:sz w:val="24"/>
          <w:szCs w:val="24"/>
        </w:rPr>
        <w:t xml:space="preserve"> и (или) привлеченными им организациями природоохранного </w:t>
      </w:r>
      <w:r w:rsidRPr="006C7CE3">
        <w:rPr>
          <w:rFonts w:cs="Times New Roman"/>
          <w:sz w:val="24"/>
          <w:szCs w:val="24"/>
        </w:rPr>
        <w:t>законодательства, установленными в результате проверок государственных контролирующих органов, и осуществлять все необходимое взаимодействие с соответствующими контрольно-надзорными органами по вопросам ответстве</w:t>
      </w:r>
      <w:r w:rsidR="00BC5F97" w:rsidRPr="006C7CE3">
        <w:rPr>
          <w:rFonts w:cs="Times New Roman"/>
          <w:sz w:val="24"/>
          <w:szCs w:val="24"/>
        </w:rPr>
        <w:t>нности за выявленные нарушения.</w:t>
      </w:r>
    </w:p>
    <w:p w14:paraId="5D601E2C" w14:textId="0DCB2744" w:rsidR="00C11026" w:rsidRPr="006C7CE3" w:rsidRDefault="00C11026" w:rsidP="006E64D3">
      <w:pPr>
        <w:spacing w:after="0"/>
        <w:ind w:left="-567" w:firstLine="567"/>
        <w:rPr>
          <w:rFonts w:eastAsia="Andale Sans UI" w:cs="Times New Roman"/>
          <w:bCs/>
          <w:iCs/>
          <w:kern w:val="2"/>
          <w:sz w:val="24"/>
          <w:szCs w:val="24"/>
        </w:rPr>
      </w:pPr>
      <w:r w:rsidRPr="006C7CE3">
        <w:rPr>
          <w:rFonts w:eastAsia="Andale Sans UI" w:cs="Times New Roman"/>
          <w:bCs/>
          <w:iCs/>
          <w:kern w:val="2"/>
          <w:sz w:val="24"/>
          <w:szCs w:val="24"/>
        </w:rPr>
        <w:t>7.</w:t>
      </w:r>
      <w:r w:rsidR="00C738A0" w:rsidRPr="006C7CE3">
        <w:rPr>
          <w:rFonts w:eastAsia="Andale Sans UI" w:cs="Times New Roman"/>
          <w:bCs/>
          <w:iCs/>
          <w:kern w:val="2"/>
          <w:sz w:val="24"/>
          <w:szCs w:val="24"/>
        </w:rPr>
        <w:t>1.3</w:t>
      </w:r>
      <w:r w:rsidR="00F436F4" w:rsidRPr="006C7CE3">
        <w:rPr>
          <w:rFonts w:eastAsia="Andale Sans UI" w:cs="Times New Roman"/>
          <w:bCs/>
          <w:iCs/>
          <w:kern w:val="2"/>
          <w:sz w:val="24"/>
          <w:szCs w:val="24"/>
        </w:rPr>
        <w:t>1</w:t>
      </w:r>
      <w:r w:rsidRPr="006C7CE3">
        <w:rPr>
          <w:rFonts w:eastAsia="Andale Sans UI" w:cs="Times New Roman"/>
          <w:bCs/>
          <w:iCs/>
          <w:kern w:val="2"/>
          <w:sz w:val="24"/>
          <w:szCs w:val="24"/>
        </w:rPr>
        <w:t>. Допускать к работе только работников, прошедших обучение по охране труда, обеспеченных СИЗ, а также прошедших медицинские осмотры в соответствии де</w:t>
      </w:r>
      <w:r w:rsidR="00BC5F97" w:rsidRPr="006C7CE3">
        <w:rPr>
          <w:rFonts w:eastAsia="Andale Sans UI" w:cs="Times New Roman"/>
          <w:bCs/>
          <w:iCs/>
          <w:kern w:val="2"/>
          <w:sz w:val="24"/>
          <w:szCs w:val="24"/>
        </w:rPr>
        <w:t>йствующим законодательством РФ.</w:t>
      </w:r>
    </w:p>
    <w:p w14:paraId="4B727079" w14:textId="142D0495" w:rsidR="00C11026" w:rsidRPr="006C7CE3" w:rsidRDefault="00C11026" w:rsidP="006E64D3">
      <w:pPr>
        <w:spacing w:after="0"/>
        <w:ind w:left="-567" w:firstLine="567"/>
        <w:rPr>
          <w:rFonts w:eastAsia="Andale Sans UI" w:cs="Times New Roman"/>
          <w:bCs/>
          <w:iCs/>
          <w:kern w:val="2"/>
          <w:sz w:val="24"/>
          <w:szCs w:val="24"/>
        </w:rPr>
      </w:pPr>
      <w:r w:rsidRPr="006C7CE3">
        <w:rPr>
          <w:rFonts w:eastAsia="Andale Sans UI" w:cs="Times New Roman"/>
          <w:bCs/>
          <w:iCs/>
          <w:kern w:val="2"/>
          <w:sz w:val="24"/>
          <w:szCs w:val="24"/>
        </w:rPr>
        <w:t>7.</w:t>
      </w:r>
      <w:r w:rsidR="00C738A0" w:rsidRPr="006C7CE3">
        <w:rPr>
          <w:rFonts w:eastAsia="Andale Sans UI" w:cs="Times New Roman"/>
          <w:bCs/>
          <w:iCs/>
          <w:kern w:val="2"/>
          <w:sz w:val="24"/>
          <w:szCs w:val="24"/>
        </w:rPr>
        <w:t>1.3</w:t>
      </w:r>
      <w:r w:rsidR="00F436F4" w:rsidRPr="006C7CE3">
        <w:rPr>
          <w:rFonts w:eastAsia="Andale Sans UI" w:cs="Times New Roman"/>
          <w:bCs/>
          <w:iCs/>
          <w:kern w:val="2"/>
          <w:sz w:val="24"/>
          <w:szCs w:val="24"/>
        </w:rPr>
        <w:t>2</w:t>
      </w:r>
      <w:r w:rsidRPr="006C7CE3">
        <w:rPr>
          <w:rFonts w:eastAsia="Andale Sans UI" w:cs="Times New Roman"/>
          <w:bCs/>
          <w:iCs/>
          <w:kern w:val="2"/>
          <w:sz w:val="24"/>
          <w:szCs w:val="24"/>
        </w:rPr>
        <w:t xml:space="preserve">. </w:t>
      </w:r>
      <w:r w:rsidR="004961B5" w:rsidRPr="006C7CE3">
        <w:rPr>
          <w:rFonts w:cs="Times New Roman"/>
          <w:spacing w:val="-1"/>
          <w:sz w:val="24"/>
          <w:szCs w:val="24"/>
        </w:rPr>
        <w:t xml:space="preserve"> </w:t>
      </w:r>
      <w:r w:rsidR="0004579D" w:rsidRPr="006C7CE3">
        <w:rPr>
          <w:rFonts w:cs="Times New Roman"/>
          <w:spacing w:val="-1"/>
          <w:sz w:val="24"/>
          <w:szCs w:val="24"/>
        </w:rPr>
        <w:t>Подрядчик</w:t>
      </w:r>
      <w:r w:rsidR="004961B5" w:rsidRPr="006C7CE3">
        <w:rPr>
          <w:rFonts w:cs="Times New Roman"/>
          <w:spacing w:val="-1"/>
          <w:sz w:val="24"/>
          <w:szCs w:val="24"/>
        </w:rPr>
        <w:t xml:space="preserve"> </w:t>
      </w:r>
      <w:r w:rsidRPr="006C7CE3">
        <w:rPr>
          <w:rFonts w:eastAsia="Andale Sans UI" w:cs="Times New Roman"/>
          <w:bCs/>
          <w:iCs/>
          <w:kern w:val="2"/>
          <w:sz w:val="24"/>
          <w:szCs w:val="24"/>
        </w:rPr>
        <w:t>обязуется включать в договор</w:t>
      </w:r>
      <w:r w:rsidR="00065C05" w:rsidRPr="006C7CE3">
        <w:rPr>
          <w:rFonts w:eastAsia="Andale Sans UI" w:cs="Times New Roman"/>
          <w:bCs/>
          <w:iCs/>
          <w:kern w:val="2"/>
          <w:sz w:val="24"/>
          <w:szCs w:val="24"/>
        </w:rPr>
        <w:t xml:space="preserve">ы, заключаемые с исполнителями, </w:t>
      </w:r>
      <w:r w:rsidR="00065C05" w:rsidRPr="006C7CE3">
        <w:rPr>
          <w:sz w:val="24"/>
          <w:szCs w:val="24"/>
          <w:lang w:eastAsia="en-US"/>
        </w:rPr>
        <w:t>основные существенные условия настоящего договора.</w:t>
      </w:r>
    </w:p>
    <w:p w14:paraId="0051C0C8" w14:textId="0F54AD79" w:rsidR="003252C6" w:rsidRPr="006C7CE3" w:rsidRDefault="003252C6" w:rsidP="006E64D3">
      <w:pPr>
        <w:tabs>
          <w:tab w:val="num" w:pos="993"/>
        </w:tabs>
        <w:spacing w:after="0"/>
        <w:ind w:left="-567" w:firstLine="567"/>
        <w:rPr>
          <w:rFonts w:eastAsia="Andale Sans UI" w:cs="Times New Roman"/>
          <w:bCs/>
          <w:iCs/>
          <w:kern w:val="2"/>
          <w:sz w:val="24"/>
          <w:szCs w:val="24"/>
        </w:rPr>
      </w:pPr>
      <w:bookmarkStart w:id="78" w:name="_Toc306337173"/>
      <w:bookmarkStart w:id="79" w:name="_Toc306338068"/>
      <w:bookmarkStart w:id="80" w:name="_Toc306338647"/>
      <w:r w:rsidRPr="006C7CE3">
        <w:rPr>
          <w:rFonts w:eastAsia="Andale Sans UI" w:cs="Times New Roman"/>
          <w:bCs/>
          <w:iCs/>
          <w:kern w:val="2"/>
          <w:sz w:val="24"/>
          <w:szCs w:val="24"/>
        </w:rPr>
        <w:t>7.</w:t>
      </w:r>
      <w:r w:rsidR="00C738A0" w:rsidRPr="006C7CE3">
        <w:rPr>
          <w:rFonts w:eastAsia="Andale Sans UI" w:cs="Times New Roman"/>
          <w:bCs/>
          <w:iCs/>
          <w:kern w:val="2"/>
          <w:sz w:val="24"/>
          <w:szCs w:val="24"/>
        </w:rPr>
        <w:t>1.3</w:t>
      </w:r>
      <w:r w:rsidR="00F436F4" w:rsidRPr="006C7CE3">
        <w:rPr>
          <w:rFonts w:eastAsia="Andale Sans UI" w:cs="Times New Roman"/>
          <w:bCs/>
          <w:iCs/>
          <w:kern w:val="2"/>
          <w:sz w:val="24"/>
          <w:szCs w:val="24"/>
        </w:rPr>
        <w:t>3</w:t>
      </w:r>
      <w:r w:rsidRPr="006C7CE3">
        <w:rPr>
          <w:rFonts w:eastAsia="Andale Sans UI" w:cs="Times New Roman"/>
          <w:bCs/>
          <w:iCs/>
          <w:kern w:val="2"/>
          <w:sz w:val="24"/>
          <w:szCs w:val="24"/>
        </w:rPr>
        <w:t xml:space="preserve">. При использовании иностранной рабочей </w:t>
      </w:r>
      <w:r w:rsidR="00BC5F97" w:rsidRPr="006C7CE3">
        <w:rPr>
          <w:rFonts w:eastAsia="Andale Sans UI" w:cs="Times New Roman"/>
          <w:bCs/>
          <w:iCs/>
          <w:kern w:val="2"/>
          <w:sz w:val="24"/>
          <w:szCs w:val="24"/>
        </w:rPr>
        <w:t xml:space="preserve">силы </w:t>
      </w:r>
      <w:r w:rsidR="0004579D" w:rsidRPr="006C7CE3">
        <w:rPr>
          <w:rFonts w:cs="Times New Roman"/>
          <w:spacing w:val="-1"/>
          <w:sz w:val="24"/>
          <w:szCs w:val="24"/>
        </w:rPr>
        <w:t>Подрядчик</w:t>
      </w:r>
      <w:r w:rsidR="004961B5" w:rsidRPr="006C7CE3">
        <w:rPr>
          <w:rFonts w:cs="Times New Roman"/>
          <w:spacing w:val="-1"/>
          <w:sz w:val="24"/>
          <w:szCs w:val="24"/>
        </w:rPr>
        <w:t xml:space="preserve"> </w:t>
      </w:r>
      <w:r w:rsidRPr="006C7CE3">
        <w:rPr>
          <w:rFonts w:eastAsia="Andale Sans UI" w:cs="Times New Roman"/>
          <w:bCs/>
          <w:iCs/>
          <w:kern w:val="2"/>
          <w:sz w:val="24"/>
          <w:szCs w:val="24"/>
        </w:rPr>
        <w:t>обеспечивает исполнение всех требований миграционного законодательства, а также требований государственных органов в области миграционного регулирования.</w:t>
      </w:r>
      <w:bookmarkEnd w:id="78"/>
      <w:bookmarkEnd w:id="79"/>
      <w:bookmarkEnd w:id="80"/>
    </w:p>
    <w:p w14:paraId="5B5D5E92" w14:textId="54BB19D1" w:rsidR="003252C6" w:rsidRPr="006C7CE3" w:rsidRDefault="003252C6" w:rsidP="006E64D3">
      <w:pPr>
        <w:tabs>
          <w:tab w:val="num" w:pos="993"/>
        </w:tabs>
        <w:spacing w:after="0"/>
        <w:ind w:left="-567" w:firstLine="567"/>
        <w:rPr>
          <w:rFonts w:eastAsia="Andale Sans UI" w:cs="Times New Roman"/>
          <w:bCs/>
          <w:iCs/>
          <w:kern w:val="2"/>
          <w:sz w:val="24"/>
          <w:szCs w:val="24"/>
        </w:rPr>
      </w:pPr>
      <w:r w:rsidRPr="006C7CE3">
        <w:rPr>
          <w:rFonts w:eastAsia="Andale Sans UI" w:cs="Times New Roman"/>
          <w:bCs/>
          <w:iCs/>
          <w:kern w:val="2"/>
          <w:sz w:val="24"/>
          <w:szCs w:val="24"/>
        </w:rPr>
        <w:t>7.</w:t>
      </w:r>
      <w:r w:rsidR="00530AB5" w:rsidRPr="006C7CE3">
        <w:rPr>
          <w:rFonts w:eastAsia="Andale Sans UI" w:cs="Times New Roman"/>
          <w:bCs/>
          <w:iCs/>
          <w:kern w:val="2"/>
          <w:sz w:val="24"/>
          <w:szCs w:val="24"/>
        </w:rPr>
        <w:t>1.</w:t>
      </w:r>
      <w:r w:rsidR="008D49EE" w:rsidRPr="006C7CE3">
        <w:rPr>
          <w:rFonts w:eastAsia="Andale Sans UI" w:cs="Times New Roman"/>
          <w:bCs/>
          <w:iCs/>
          <w:kern w:val="2"/>
          <w:sz w:val="24"/>
          <w:szCs w:val="24"/>
        </w:rPr>
        <w:t>3</w:t>
      </w:r>
      <w:r w:rsidR="00F436F4" w:rsidRPr="006C7CE3">
        <w:rPr>
          <w:rFonts w:eastAsia="Andale Sans UI" w:cs="Times New Roman"/>
          <w:bCs/>
          <w:iCs/>
          <w:kern w:val="2"/>
          <w:sz w:val="24"/>
          <w:szCs w:val="24"/>
        </w:rPr>
        <w:t>4</w:t>
      </w:r>
      <w:r w:rsidRPr="006C7CE3">
        <w:rPr>
          <w:rFonts w:eastAsia="Andale Sans UI" w:cs="Times New Roman"/>
          <w:bCs/>
          <w:iCs/>
          <w:kern w:val="2"/>
          <w:sz w:val="24"/>
          <w:szCs w:val="24"/>
        </w:rPr>
        <w:t xml:space="preserve">. </w:t>
      </w:r>
      <w:bookmarkStart w:id="81" w:name="_Toc306337182"/>
      <w:bookmarkStart w:id="82" w:name="_Toc306338077"/>
      <w:bookmarkStart w:id="83" w:name="_Toc306338656"/>
      <w:r w:rsidRPr="006C7CE3">
        <w:rPr>
          <w:rFonts w:eastAsia="Andale Sans UI" w:cs="Times New Roman"/>
          <w:bCs/>
          <w:iCs/>
          <w:kern w:val="2"/>
          <w:sz w:val="24"/>
          <w:szCs w:val="24"/>
        </w:rPr>
        <w:t xml:space="preserve">Все применяемые в рамках настоящего Договора материалы, конструкции и оборудование должны иметь соответствующие сертификаты или декларации соответствия, технические паспорта, результаты испытаний, удостоверяющие их качество, пройти входной лабораторный контроль до начала их использования. Копии указанных документов должны быть представлены </w:t>
      </w:r>
      <w:r w:rsidR="00CB0239" w:rsidRPr="006C7CE3">
        <w:rPr>
          <w:rFonts w:eastAsia="Times New Roman" w:cs="Times New Roman"/>
          <w:sz w:val="24"/>
          <w:szCs w:val="24"/>
          <w:lang w:eastAsia="ar-SA"/>
        </w:rPr>
        <w:t>Заказчик</w:t>
      </w:r>
      <w:r w:rsidRPr="006C7CE3">
        <w:rPr>
          <w:rFonts w:eastAsia="Andale Sans UI" w:cs="Times New Roman"/>
          <w:bCs/>
          <w:iCs/>
          <w:kern w:val="2"/>
          <w:sz w:val="24"/>
          <w:szCs w:val="24"/>
        </w:rPr>
        <w:t>у в течение 2 (двух) рабочих дней с момента проведения входного контроля в отношении соответствующего материала, конструкции, либо оборудования.</w:t>
      </w:r>
      <w:bookmarkEnd w:id="81"/>
      <w:bookmarkEnd w:id="82"/>
      <w:bookmarkEnd w:id="83"/>
    </w:p>
    <w:p w14:paraId="2801DD6F" w14:textId="2AAD7848" w:rsidR="00384ABC" w:rsidRPr="006C7CE3" w:rsidRDefault="003252C6" w:rsidP="006E64D3">
      <w:pPr>
        <w:tabs>
          <w:tab w:val="num" w:pos="993"/>
        </w:tabs>
        <w:spacing w:after="0"/>
        <w:ind w:left="-567" w:firstLine="567"/>
        <w:rPr>
          <w:rFonts w:eastAsia="Andale Sans UI" w:cs="Times New Roman"/>
          <w:bCs/>
          <w:iCs/>
          <w:kern w:val="2"/>
          <w:sz w:val="24"/>
          <w:szCs w:val="24"/>
        </w:rPr>
      </w:pPr>
      <w:r w:rsidRPr="006C7CE3">
        <w:rPr>
          <w:rFonts w:eastAsia="Andale Sans UI" w:cs="Times New Roman"/>
          <w:bCs/>
          <w:iCs/>
          <w:kern w:val="2"/>
          <w:sz w:val="24"/>
          <w:szCs w:val="24"/>
        </w:rPr>
        <w:t>7.</w:t>
      </w:r>
      <w:r w:rsidR="00530AB5" w:rsidRPr="006C7CE3">
        <w:rPr>
          <w:rFonts w:eastAsia="Andale Sans UI" w:cs="Times New Roman"/>
          <w:bCs/>
          <w:iCs/>
          <w:kern w:val="2"/>
          <w:sz w:val="24"/>
          <w:szCs w:val="24"/>
        </w:rPr>
        <w:t>1.3</w:t>
      </w:r>
      <w:r w:rsidR="00F436F4" w:rsidRPr="006C7CE3">
        <w:rPr>
          <w:rFonts w:eastAsia="Andale Sans UI" w:cs="Times New Roman"/>
          <w:bCs/>
          <w:iCs/>
          <w:kern w:val="2"/>
          <w:sz w:val="24"/>
          <w:szCs w:val="24"/>
        </w:rPr>
        <w:t>5</w:t>
      </w:r>
      <w:r w:rsidRPr="006C7CE3">
        <w:rPr>
          <w:rFonts w:eastAsia="Andale Sans UI" w:cs="Times New Roman"/>
          <w:bCs/>
          <w:iCs/>
          <w:kern w:val="2"/>
          <w:sz w:val="24"/>
          <w:szCs w:val="24"/>
        </w:rPr>
        <w:t xml:space="preserve">. </w:t>
      </w:r>
      <w:bookmarkStart w:id="84" w:name="_Toc306337183"/>
      <w:bookmarkStart w:id="85" w:name="_Toc306338078"/>
      <w:bookmarkStart w:id="86" w:name="_Toc306338657"/>
      <w:r w:rsidR="0004579D" w:rsidRPr="006C7CE3">
        <w:rPr>
          <w:rFonts w:cs="Times New Roman"/>
          <w:spacing w:val="-1"/>
          <w:sz w:val="24"/>
          <w:szCs w:val="24"/>
        </w:rPr>
        <w:t>Подрядчик</w:t>
      </w:r>
      <w:r w:rsidR="004961B5" w:rsidRPr="006C7CE3">
        <w:rPr>
          <w:rFonts w:cs="Times New Roman"/>
          <w:spacing w:val="-1"/>
          <w:sz w:val="24"/>
          <w:szCs w:val="24"/>
        </w:rPr>
        <w:t xml:space="preserve"> </w:t>
      </w:r>
      <w:r w:rsidR="00384ABC" w:rsidRPr="006C7CE3">
        <w:rPr>
          <w:rFonts w:eastAsia="Andale Sans UI" w:cs="Times New Roman"/>
          <w:bCs/>
          <w:iCs/>
          <w:kern w:val="2"/>
          <w:sz w:val="24"/>
          <w:szCs w:val="24"/>
        </w:rPr>
        <w:t xml:space="preserve">обязан за свой счет с использованием сертифицированного и </w:t>
      </w:r>
      <w:r w:rsidR="00BC5F97" w:rsidRPr="006C7CE3">
        <w:rPr>
          <w:rFonts w:eastAsia="Andale Sans UI" w:cs="Times New Roman"/>
          <w:bCs/>
          <w:iCs/>
          <w:kern w:val="2"/>
          <w:sz w:val="24"/>
          <w:szCs w:val="24"/>
        </w:rPr>
        <w:t>проверенного лабораторного оборудования,</w:t>
      </w:r>
      <w:r w:rsidR="00384ABC" w:rsidRPr="006C7CE3">
        <w:rPr>
          <w:rFonts w:eastAsia="Andale Sans UI" w:cs="Times New Roman"/>
          <w:bCs/>
          <w:iCs/>
          <w:kern w:val="2"/>
          <w:sz w:val="24"/>
          <w:szCs w:val="24"/>
        </w:rPr>
        <w:t xml:space="preserve"> и измерительных инструментов в ходе приемки поступающих материалов, конструкций и изделий, а также в ходе выполнения работ, обеспечить предусмотренные Договором и законодательством РФ испытания и измерения и представить результаты этих испытаний и измерений </w:t>
      </w:r>
      <w:r w:rsidR="00CB0239" w:rsidRPr="006C7CE3">
        <w:rPr>
          <w:rFonts w:eastAsia="Times New Roman" w:cs="Times New Roman"/>
          <w:sz w:val="24"/>
          <w:szCs w:val="24"/>
          <w:lang w:eastAsia="ar-SA"/>
        </w:rPr>
        <w:t>Заказчик</w:t>
      </w:r>
      <w:r w:rsidR="008C6EDB" w:rsidRPr="006C7CE3">
        <w:rPr>
          <w:rFonts w:eastAsia="Andale Sans UI" w:cs="Times New Roman"/>
          <w:bCs/>
          <w:iCs/>
          <w:kern w:val="2"/>
          <w:sz w:val="24"/>
          <w:szCs w:val="24"/>
        </w:rPr>
        <w:t>у</w:t>
      </w:r>
      <w:r w:rsidR="00384ABC" w:rsidRPr="006C7CE3">
        <w:rPr>
          <w:rFonts w:eastAsia="Andale Sans UI" w:cs="Times New Roman"/>
          <w:bCs/>
          <w:iCs/>
          <w:kern w:val="2"/>
          <w:sz w:val="24"/>
          <w:szCs w:val="24"/>
        </w:rPr>
        <w:t xml:space="preserve"> (если применимо) до приемки выполненных работ.</w:t>
      </w:r>
      <w:bookmarkEnd w:id="84"/>
      <w:bookmarkEnd w:id="85"/>
      <w:bookmarkEnd w:id="86"/>
    </w:p>
    <w:p w14:paraId="7E4A54C3" w14:textId="5A953DF0" w:rsidR="009D2A56" w:rsidRPr="006C7CE3" w:rsidRDefault="009D2A56" w:rsidP="006E64D3">
      <w:pPr>
        <w:tabs>
          <w:tab w:val="num" w:pos="993"/>
        </w:tabs>
        <w:spacing w:after="0"/>
        <w:ind w:left="-567" w:firstLine="567"/>
        <w:rPr>
          <w:rFonts w:eastAsia="Andale Sans UI" w:cs="Times New Roman"/>
          <w:bCs/>
          <w:iCs/>
          <w:kern w:val="2"/>
          <w:sz w:val="24"/>
          <w:szCs w:val="24"/>
        </w:rPr>
      </w:pPr>
      <w:r w:rsidRPr="006C7CE3">
        <w:rPr>
          <w:rFonts w:eastAsia="Andale Sans UI" w:cs="Times New Roman"/>
          <w:bCs/>
          <w:iCs/>
          <w:kern w:val="2"/>
          <w:sz w:val="24"/>
          <w:szCs w:val="24"/>
        </w:rPr>
        <w:t>7.</w:t>
      </w:r>
      <w:r w:rsidR="00530AB5" w:rsidRPr="006C7CE3">
        <w:rPr>
          <w:rFonts w:eastAsia="Andale Sans UI" w:cs="Times New Roman"/>
          <w:bCs/>
          <w:iCs/>
          <w:kern w:val="2"/>
          <w:sz w:val="24"/>
          <w:szCs w:val="24"/>
        </w:rPr>
        <w:t>1.</w:t>
      </w:r>
      <w:r w:rsidR="00F436F4" w:rsidRPr="006C7CE3">
        <w:rPr>
          <w:rFonts w:eastAsia="Andale Sans UI" w:cs="Times New Roman"/>
          <w:bCs/>
          <w:iCs/>
          <w:kern w:val="2"/>
          <w:sz w:val="24"/>
          <w:szCs w:val="24"/>
        </w:rPr>
        <w:t>36</w:t>
      </w:r>
      <w:r w:rsidRPr="006C7CE3">
        <w:rPr>
          <w:rFonts w:eastAsia="Andale Sans UI" w:cs="Times New Roman"/>
          <w:bCs/>
          <w:iCs/>
          <w:kern w:val="2"/>
          <w:sz w:val="24"/>
          <w:szCs w:val="24"/>
        </w:rPr>
        <w:t xml:space="preserve">. </w:t>
      </w:r>
      <w:bookmarkStart w:id="87" w:name="_Toc306337194"/>
      <w:bookmarkStart w:id="88" w:name="_Toc306338089"/>
      <w:bookmarkStart w:id="89" w:name="_Toc306338668"/>
      <w:r w:rsidR="0004579D" w:rsidRPr="006C7CE3">
        <w:rPr>
          <w:rFonts w:cs="Times New Roman"/>
          <w:spacing w:val="-1"/>
          <w:sz w:val="24"/>
          <w:szCs w:val="24"/>
        </w:rPr>
        <w:t>Подрядчик</w:t>
      </w:r>
      <w:r w:rsidR="004961B5" w:rsidRPr="006C7CE3">
        <w:rPr>
          <w:rFonts w:cs="Times New Roman"/>
          <w:spacing w:val="-1"/>
          <w:sz w:val="24"/>
          <w:szCs w:val="24"/>
        </w:rPr>
        <w:t xml:space="preserve"> </w:t>
      </w:r>
      <w:r w:rsidRPr="006C7CE3">
        <w:rPr>
          <w:rFonts w:eastAsia="Andale Sans UI" w:cs="Times New Roman"/>
          <w:bCs/>
          <w:iCs/>
          <w:kern w:val="2"/>
          <w:sz w:val="24"/>
          <w:szCs w:val="24"/>
        </w:rPr>
        <w:t xml:space="preserve">предоставляет </w:t>
      </w:r>
      <w:r w:rsidR="00CB0239" w:rsidRPr="006C7CE3">
        <w:rPr>
          <w:rFonts w:eastAsia="Times New Roman" w:cs="Times New Roman"/>
          <w:sz w:val="24"/>
          <w:szCs w:val="24"/>
          <w:lang w:eastAsia="ar-SA"/>
        </w:rPr>
        <w:t>Заказчик</w:t>
      </w:r>
      <w:r w:rsidRPr="006C7CE3">
        <w:rPr>
          <w:rFonts w:eastAsia="Andale Sans UI" w:cs="Times New Roman"/>
          <w:bCs/>
          <w:iCs/>
          <w:kern w:val="2"/>
          <w:sz w:val="24"/>
          <w:szCs w:val="24"/>
        </w:rPr>
        <w:t>у отчетность по произведенным работам по Договору в соответствии с условиями Договора.</w:t>
      </w:r>
      <w:bookmarkEnd w:id="87"/>
      <w:bookmarkEnd w:id="88"/>
      <w:bookmarkEnd w:id="89"/>
    </w:p>
    <w:p w14:paraId="26A1A7F8" w14:textId="0A33D9A9" w:rsidR="00164C4D" w:rsidRPr="006C7CE3" w:rsidRDefault="00164C4D" w:rsidP="006E64D3">
      <w:pPr>
        <w:tabs>
          <w:tab w:val="num" w:pos="992"/>
        </w:tabs>
        <w:spacing w:after="0"/>
        <w:ind w:left="-567" w:firstLine="567"/>
        <w:rPr>
          <w:rFonts w:eastAsia="Andale Sans UI" w:cs="Times New Roman"/>
          <w:bCs/>
          <w:iCs/>
          <w:kern w:val="2"/>
          <w:sz w:val="24"/>
          <w:szCs w:val="24"/>
        </w:rPr>
      </w:pPr>
      <w:bookmarkStart w:id="90" w:name="_Hlk53135413"/>
      <w:r w:rsidRPr="006C7CE3">
        <w:rPr>
          <w:rFonts w:eastAsia="Andale Sans UI" w:cs="Times New Roman"/>
          <w:bCs/>
          <w:iCs/>
          <w:kern w:val="2"/>
          <w:sz w:val="24"/>
          <w:szCs w:val="24"/>
        </w:rPr>
        <w:t>7.</w:t>
      </w:r>
      <w:r w:rsidR="00060E0C" w:rsidRPr="006C7CE3">
        <w:rPr>
          <w:rFonts w:eastAsia="Andale Sans UI" w:cs="Times New Roman"/>
          <w:bCs/>
          <w:iCs/>
          <w:kern w:val="2"/>
          <w:sz w:val="24"/>
          <w:szCs w:val="24"/>
        </w:rPr>
        <w:t>1.</w:t>
      </w:r>
      <w:r w:rsidR="00F436F4" w:rsidRPr="006C7CE3">
        <w:rPr>
          <w:rFonts w:eastAsia="Andale Sans UI" w:cs="Times New Roman"/>
          <w:bCs/>
          <w:iCs/>
          <w:kern w:val="2"/>
          <w:sz w:val="24"/>
          <w:szCs w:val="24"/>
        </w:rPr>
        <w:t>37</w:t>
      </w:r>
      <w:r w:rsidRPr="006C7CE3">
        <w:rPr>
          <w:rFonts w:eastAsia="Andale Sans UI" w:cs="Times New Roman"/>
          <w:bCs/>
          <w:iCs/>
          <w:kern w:val="2"/>
          <w:sz w:val="24"/>
          <w:szCs w:val="24"/>
        </w:rPr>
        <w:t xml:space="preserve">. </w:t>
      </w:r>
      <w:r w:rsidR="0004579D" w:rsidRPr="006C7CE3">
        <w:rPr>
          <w:rFonts w:cs="Times New Roman"/>
          <w:spacing w:val="-1"/>
          <w:sz w:val="24"/>
          <w:szCs w:val="24"/>
        </w:rPr>
        <w:t>Подрядчик</w:t>
      </w:r>
      <w:r w:rsidR="004961B5" w:rsidRPr="006C7CE3">
        <w:rPr>
          <w:rFonts w:cs="Times New Roman"/>
          <w:spacing w:val="-1"/>
          <w:sz w:val="24"/>
          <w:szCs w:val="24"/>
        </w:rPr>
        <w:t xml:space="preserve"> </w:t>
      </w:r>
      <w:r w:rsidRPr="006C7CE3">
        <w:rPr>
          <w:rFonts w:eastAsia="Andale Sans UI" w:cs="Times New Roman"/>
          <w:bCs/>
          <w:iCs/>
          <w:kern w:val="2"/>
          <w:sz w:val="24"/>
          <w:szCs w:val="24"/>
        </w:rPr>
        <w:t xml:space="preserve">обязуется в соответствии с требованиями Федерального закона от 24 июня 1998 № 89-ФЗ «Об отходах производства и потребления» выполнить весь комплекс работ по обращению с отходами производства и потребления, в том числе выступает собственником и образователем отходов, образующихся при работе на Объекте, а также осуществляет все расчеты и платежи, связанные с негативным воздействием на окружающую среду, несет все риски, связанные с деятельностью по образованию отходов (если применимо). </w:t>
      </w:r>
    </w:p>
    <w:p w14:paraId="22B5AC3D" w14:textId="0DF3C246" w:rsidR="00164C4D" w:rsidRPr="006C7CE3" w:rsidRDefault="00164C4D" w:rsidP="006E64D3">
      <w:pPr>
        <w:tabs>
          <w:tab w:val="num" w:pos="992"/>
        </w:tabs>
        <w:spacing w:after="0"/>
        <w:ind w:left="-567" w:firstLine="567"/>
        <w:rPr>
          <w:rFonts w:eastAsia="Andale Sans UI" w:cs="Times New Roman"/>
          <w:bCs/>
          <w:iCs/>
          <w:kern w:val="2"/>
          <w:sz w:val="24"/>
          <w:szCs w:val="24"/>
        </w:rPr>
      </w:pPr>
      <w:r w:rsidRPr="006C7CE3">
        <w:rPr>
          <w:rFonts w:eastAsia="Andale Sans UI" w:cs="Times New Roman"/>
          <w:bCs/>
          <w:iCs/>
          <w:kern w:val="2"/>
          <w:sz w:val="24"/>
          <w:szCs w:val="24"/>
        </w:rPr>
        <w:t>7.</w:t>
      </w:r>
      <w:r w:rsidR="0082485A" w:rsidRPr="006C7CE3">
        <w:rPr>
          <w:rFonts w:eastAsia="Andale Sans UI" w:cs="Times New Roman"/>
          <w:bCs/>
          <w:iCs/>
          <w:kern w:val="2"/>
          <w:sz w:val="24"/>
          <w:szCs w:val="24"/>
        </w:rPr>
        <w:t>1.</w:t>
      </w:r>
      <w:r w:rsidR="00F436F4" w:rsidRPr="006C7CE3">
        <w:rPr>
          <w:rFonts w:eastAsia="Andale Sans UI" w:cs="Times New Roman"/>
          <w:bCs/>
          <w:iCs/>
          <w:kern w:val="2"/>
          <w:sz w:val="24"/>
          <w:szCs w:val="24"/>
        </w:rPr>
        <w:t>38</w:t>
      </w:r>
      <w:r w:rsidR="00D267E4">
        <w:rPr>
          <w:rFonts w:eastAsia="Andale Sans UI" w:cs="Times New Roman"/>
          <w:bCs/>
          <w:iCs/>
          <w:kern w:val="2"/>
          <w:sz w:val="24"/>
          <w:szCs w:val="24"/>
        </w:rPr>
        <w:t>.</w:t>
      </w:r>
      <w:r w:rsidR="004961B5" w:rsidRPr="006C7CE3">
        <w:rPr>
          <w:rFonts w:cs="Times New Roman"/>
          <w:spacing w:val="-1"/>
          <w:sz w:val="24"/>
          <w:szCs w:val="24"/>
        </w:rPr>
        <w:t xml:space="preserve"> </w:t>
      </w:r>
      <w:r w:rsidR="0004579D" w:rsidRPr="006C7CE3">
        <w:rPr>
          <w:rFonts w:cs="Times New Roman"/>
          <w:spacing w:val="-1"/>
          <w:sz w:val="24"/>
          <w:szCs w:val="24"/>
        </w:rPr>
        <w:t>Подрядчик</w:t>
      </w:r>
      <w:r w:rsidR="004961B5" w:rsidRPr="006C7CE3">
        <w:rPr>
          <w:rFonts w:cs="Times New Roman"/>
          <w:spacing w:val="-1"/>
          <w:sz w:val="24"/>
          <w:szCs w:val="24"/>
        </w:rPr>
        <w:t xml:space="preserve"> </w:t>
      </w:r>
      <w:r w:rsidRPr="006C7CE3">
        <w:rPr>
          <w:rFonts w:eastAsia="Andale Sans UI" w:cs="Times New Roman"/>
          <w:bCs/>
          <w:iCs/>
          <w:kern w:val="2"/>
          <w:sz w:val="24"/>
          <w:szCs w:val="24"/>
        </w:rPr>
        <w:t>обязан осуществлять плату за негативное воздействие на окружающую среду при выполнении работ на Объекте, получить разрешение на выбросы загрязняющих веществ в атмосферный воздух, нормативы допустимого сброса в водный объект, разрешение на пользование водным объектом, лимиты на размещение отходов на период строительства, а также осуществлять мониторинг окружающей среды и производственный экологический контроль (если применимо).</w:t>
      </w:r>
    </w:p>
    <w:p w14:paraId="660B7576" w14:textId="56C8617B" w:rsidR="006F6DC5" w:rsidRPr="006C7CE3" w:rsidRDefault="006F6DC5" w:rsidP="006E64D3">
      <w:pPr>
        <w:tabs>
          <w:tab w:val="num" w:pos="992"/>
        </w:tabs>
        <w:spacing w:after="0"/>
        <w:ind w:left="-567" w:firstLine="567"/>
        <w:rPr>
          <w:rFonts w:eastAsia="Andale Sans UI" w:cs="Times New Roman"/>
          <w:bCs/>
          <w:iCs/>
          <w:kern w:val="2"/>
          <w:sz w:val="24"/>
          <w:szCs w:val="24"/>
        </w:rPr>
      </w:pPr>
      <w:r w:rsidRPr="006C7CE3">
        <w:rPr>
          <w:rFonts w:eastAsia="Andale Sans UI" w:cs="Times New Roman"/>
          <w:bCs/>
          <w:iCs/>
          <w:kern w:val="2"/>
          <w:sz w:val="24"/>
          <w:szCs w:val="24"/>
        </w:rPr>
        <w:t>7.</w:t>
      </w:r>
      <w:r w:rsidR="0082485A" w:rsidRPr="006C7CE3">
        <w:rPr>
          <w:rFonts w:eastAsia="Andale Sans UI" w:cs="Times New Roman"/>
          <w:bCs/>
          <w:iCs/>
          <w:kern w:val="2"/>
          <w:sz w:val="24"/>
          <w:szCs w:val="24"/>
        </w:rPr>
        <w:t>1.</w:t>
      </w:r>
      <w:r w:rsidR="00F436F4" w:rsidRPr="006C7CE3">
        <w:rPr>
          <w:rFonts w:eastAsia="Andale Sans UI" w:cs="Times New Roman"/>
          <w:bCs/>
          <w:iCs/>
          <w:kern w:val="2"/>
          <w:sz w:val="24"/>
          <w:szCs w:val="24"/>
        </w:rPr>
        <w:t>39</w:t>
      </w:r>
      <w:r w:rsidR="00D267E4">
        <w:rPr>
          <w:rFonts w:eastAsia="Andale Sans UI" w:cs="Times New Roman"/>
          <w:bCs/>
          <w:iCs/>
          <w:kern w:val="2"/>
          <w:sz w:val="24"/>
          <w:szCs w:val="24"/>
        </w:rPr>
        <w:t>.</w:t>
      </w:r>
      <w:r w:rsidR="004961B5" w:rsidRPr="006C7CE3">
        <w:rPr>
          <w:rFonts w:cs="Times New Roman"/>
          <w:spacing w:val="-1"/>
          <w:sz w:val="24"/>
          <w:szCs w:val="24"/>
        </w:rPr>
        <w:t xml:space="preserve"> </w:t>
      </w:r>
      <w:r w:rsidR="0004579D" w:rsidRPr="006C7CE3">
        <w:rPr>
          <w:rFonts w:cs="Times New Roman"/>
          <w:spacing w:val="-1"/>
          <w:sz w:val="24"/>
          <w:szCs w:val="24"/>
        </w:rPr>
        <w:t>Подрядчик</w:t>
      </w:r>
      <w:r w:rsidR="004961B5" w:rsidRPr="006C7CE3">
        <w:rPr>
          <w:rFonts w:cs="Times New Roman"/>
          <w:spacing w:val="-1"/>
          <w:sz w:val="24"/>
          <w:szCs w:val="24"/>
        </w:rPr>
        <w:t xml:space="preserve"> </w:t>
      </w:r>
      <w:r w:rsidRPr="006C7CE3">
        <w:rPr>
          <w:rFonts w:eastAsia="Andale Sans UI" w:cs="Times New Roman"/>
          <w:bCs/>
          <w:iCs/>
          <w:kern w:val="2"/>
          <w:sz w:val="24"/>
          <w:szCs w:val="24"/>
        </w:rPr>
        <w:t>обязан обеспечить наличие хорошо читаемой </w:t>
      </w:r>
      <w:r w:rsidR="00BC5F97" w:rsidRPr="006C7CE3">
        <w:rPr>
          <w:rFonts w:eastAsia="Andale Sans UI" w:cs="Times New Roman"/>
          <w:bCs/>
          <w:iCs/>
          <w:kern w:val="2"/>
          <w:sz w:val="24"/>
          <w:szCs w:val="24"/>
        </w:rPr>
        <w:t xml:space="preserve">символики </w:t>
      </w:r>
      <w:r w:rsidR="0004579D" w:rsidRPr="006C7CE3">
        <w:rPr>
          <w:rFonts w:cs="Times New Roman"/>
          <w:spacing w:val="-1"/>
          <w:sz w:val="24"/>
          <w:szCs w:val="24"/>
        </w:rPr>
        <w:t>Подрядчика</w:t>
      </w:r>
      <w:r w:rsidR="004961B5" w:rsidRPr="006C7CE3">
        <w:rPr>
          <w:rFonts w:cs="Times New Roman"/>
          <w:spacing w:val="-1"/>
          <w:sz w:val="24"/>
          <w:szCs w:val="24"/>
        </w:rPr>
        <w:t xml:space="preserve"> </w:t>
      </w:r>
      <w:r w:rsidRPr="006C7CE3">
        <w:rPr>
          <w:rFonts w:eastAsia="Andale Sans UI" w:cs="Times New Roman"/>
          <w:bCs/>
          <w:iCs/>
          <w:kern w:val="2"/>
          <w:sz w:val="24"/>
          <w:szCs w:val="24"/>
        </w:rPr>
        <w:t xml:space="preserve">на строительной технике и спецодежде </w:t>
      </w:r>
      <w:r w:rsidR="00BC5F97" w:rsidRPr="006C7CE3">
        <w:rPr>
          <w:rFonts w:eastAsia="Andale Sans UI" w:cs="Times New Roman"/>
          <w:bCs/>
          <w:iCs/>
          <w:kern w:val="2"/>
          <w:sz w:val="24"/>
          <w:szCs w:val="24"/>
        </w:rPr>
        <w:t xml:space="preserve">сотрудников </w:t>
      </w:r>
      <w:r w:rsidR="0004579D" w:rsidRPr="006C7CE3">
        <w:rPr>
          <w:rFonts w:cs="Times New Roman"/>
          <w:spacing w:val="-1"/>
          <w:sz w:val="24"/>
          <w:szCs w:val="24"/>
        </w:rPr>
        <w:t>Подрядчика</w:t>
      </w:r>
      <w:r w:rsidRPr="006C7CE3">
        <w:rPr>
          <w:rFonts w:eastAsia="Andale Sans UI" w:cs="Times New Roman"/>
          <w:bCs/>
          <w:iCs/>
          <w:kern w:val="2"/>
          <w:sz w:val="24"/>
          <w:szCs w:val="24"/>
        </w:rPr>
        <w:t>, выполняющих работы на Объекте.</w:t>
      </w:r>
    </w:p>
    <w:p w14:paraId="5ECBFF89" w14:textId="753E6B28" w:rsidR="006F6DC5" w:rsidRPr="006C7CE3" w:rsidRDefault="006F6DC5" w:rsidP="006E64D3">
      <w:pPr>
        <w:spacing w:after="0"/>
        <w:ind w:left="-567" w:firstLine="567"/>
        <w:rPr>
          <w:rFonts w:eastAsia="Andale Sans UI" w:cs="Times New Roman"/>
          <w:bCs/>
          <w:iCs/>
          <w:kern w:val="2"/>
          <w:sz w:val="24"/>
          <w:szCs w:val="24"/>
        </w:rPr>
      </w:pPr>
      <w:r w:rsidRPr="006C7CE3">
        <w:rPr>
          <w:rFonts w:eastAsia="Andale Sans UI" w:cs="Times New Roman"/>
          <w:bCs/>
          <w:iCs/>
          <w:kern w:val="2"/>
          <w:sz w:val="24"/>
          <w:szCs w:val="24"/>
        </w:rPr>
        <w:lastRenderedPageBreak/>
        <w:t>7.</w:t>
      </w:r>
      <w:r w:rsidR="0082485A" w:rsidRPr="006C7CE3">
        <w:rPr>
          <w:rFonts w:eastAsia="Andale Sans UI" w:cs="Times New Roman"/>
          <w:bCs/>
          <w:iCs/>
          <w:kern w:val="2"/>
          <w:sz w:val="24"/>
          <w:szCs w:val="24"/>
        </w:rPr>
        <w:t>1.4</w:t>
      </w:r>
      <w:r w:rsidR="00F436F4" w:rsidRPr="006C7CE3">
        <w:rPr>
          <w:rFonts w:eastAsia="Andale Sans UI" w:cs="Times New Roman"/>
          <w:bCs/>
          <w:iCs/>
          <w:kern w:val="2"/>
          <w:sz w:val="24"/>
          <w:szCs w:val="24"/>
        </w:rPr>
        <w:t>0</w:t>
      </w:r>
      <w:r w:rsidRPr="006C7CE3">
        <w:rPr>
          <w:rFonts w:eastAsia="Andale Sans UI" w:cs="Times New Roman"/>
          <w:bCs/>
          <w:iCs/>
          <w:kern w:val="2"/>
          <w:sz w:val="24"/>
          <w:szCs w:val="24"/>
        </w:rPr>
        <w:t xml:space="preserve">. Состав и порядок ведения исполнительной документации и общего и(или) специальных журналов производится в соответствии с действующими РД-11-02-2006, РД-11-05-2007 по типовым формам утвержденным Распоряжением </w:t>
      </w:r>
      <w:proofErr w:type="spellStart"/>
      <w:r w:rsidRPr="006C7CE3">
        <w:rPr>
          <w:rFonts w:eastAsia="Andale Sans UI" w:cs="Times New Roman"/>
          <w:bCs/>
          <w:iCs/>
          <w:kern w:val="2"/>
          <w:sz w:val="24"/>
          <w:szCs w:val="24"/>
        </w:rPr>
        <w:t>Росавтодора</w:t>
      </w:r>
      <w:proofErr w:type="spellEnd"/>
      <w:r w:rsidRPr="006C7CE3">
        <w:rPr>
          <w:rFonts w:eastAsia="Andale Sans UI" w:cs="Times New Roman"/>
          <w:bCs/>
          <w:iCs/>
          <w:kern w:val="2"/>
          <w:sz w:val="24"/>
          <w:szCs w:val="24"/>
        </w:rPr>
        <w:t xml:space="preserve"> от 23.05.2012 № ИС-478-р и приказом </w:t>
      </w:r>
      <w:proofErr w:type="spellStart"/>
      <w:r w:rsidRPr="006C7CE3">
        <w:rPr>
          <w:rFonts w:eastAsia="Andale Sans UI" w:cs="Times New Roman"/>
          <w:bCs/>
          <w:iCs/>
          <w:kern w:val="2"/>
          <w:sz w:val="24"/>
          <w:szCs w:val="24"/>
        </w:rPr>
        <w:t>Ростехнадзора</w:t>
      </w:r>
      <w:proofErr w:type="spellEnd"/>
      <w:r w:rsidRPr="006C7CE3">
        <w:rPr>
          <w:rFonts w:eastAsia="Andale Sans UI" w:cs="Times New Roman"/>
          <w:bCs/>
          <w:iCs/>
          <w:kern w:val="2"/>
          <w:sz w:val="24"/>
          <w:szCs w:val="24"/>
        </w:rPr>
        <w:t xml:space="preserve"> от 12.01.2007 № 7. Непредставление или представление некорректной исполнительной документации является основанием для отказа в приемке работ (если применимо).</w:t>
      </w:r>
    </w:p>
    <w:p w14:paraId="531703A2" w14:textId="58D10E53" w:rsidR="00506FD2" w:rsidRPr="006C7CE3" w:rsidRDefault="00506FD2" w:rsidP="006E64D3">
      <w:pPr>
        <w:spacing w:after="0"/>
        <w:ind w:left="-567" w:firstLine="567"/>
        <w:rPr>
          <w:rFonts w:eastAsia="Andale Sans UI" w:cs="Times New Roman"/>
          <w:bCs/>
          <w:iCs/>
          <w:kern w:val="2"/>
          <w:sz w:val="24"/>
          <w:szCs w:val="24"/>
        </w:rPr>
      </w:pPr>
      <w:r w:rsidRPr="006C7CE3">
        <w:rPr>
          <w:rFonts w:eastAsia="Andale Sans UI" w:cs="Times New Roman"/>
          <w:bCs/>
          <w:iCs/>
          <w:kern w:val="2"/>
          <w:sz w:val="24"/>
          <w:szCs w:val="24"/>
        </w:rPr>
        <w:t>7.</w:t>
      </w:r>
      <w:r w:rsidR="0082485A" w:rsidRPr="006C7CE3">
        <w:rPr>
          <w:rFonts w:eastAsia="Andale Sans UI" w:cs="Times New Roman"/>
          <w:bCs/>
          <w:iCs/>
          <w:kern w:val="2"/>
          <w:sz w:val="24"/>
          <w:szCs w:val="24"/>
        </w:rPr>
        <w:t>1.4</w:t>
      </w:r>
      <w:r w:rsidR="00F436F4" w:rsidRPr="006C7CE3">
        <w:rPr>
          <w:rFonts w:eastAsia="Andale Sans UI" w:cs="Times New Roman"/>
          <w:bCs/>
          <w:iCs/>
          <w:kern w:val="2"/>
          <w:sz w:val="24"/>
          <w:szCs w:val="24"/>
        </w:rPr>
        <w:t>1</w:t>
      </w:r>
      <w:r w:rsidRPr="006C7CE3">
        <w:rPr>
          <w:rFonts w:eastAsia="Andale Sans UI" w:cs="Times New Roman"/>
          <w:bCs/>
          <w:iCs/>
          <w:kern w:val="2"/>
          <w:sz w:val="24"/>
          <w:szCs w:val="24"/>
        </w:rPr>
        <w:t xml:space="preserve">. Обеспечить за свой счет содержание и охрану территории выполнения работ, ограждений мест выполнения работ, временных средств организации движения, охрану материалов, оборудования, строительной техники и </w:t>
      </w:r>
      <w:r w:rsidR="0082485A" w:rsidRPr="006C7CE3">
        <w:rPr>
          <w:rFonts w:eastAsia="Andale Sans UI" w:cs="Times New Roman"/>
          <w:bCs/>
          <w:iCs/>
          <w:kern w:val="2"/>
          <w:sz w:val="24"/>
          <w:szCs w:val="24"/>
        </w:rPr>
        <w:t>другого имущества,</w:t>
      </w:r>
      <w:r w:rsidRPr="006C7CE3">
        <w:rPr>
          <w:rFonts w:eastAsia="Andale Sans UI" w:cs="Times New Roman"/>
          <w:bCs/>
          <w:iCs/>
          <w:kern w:val="2"/>
          <w:sz w:val="24"/>
          <w:szCs w:val="24"/>
        </w:rPr>
        <w:t xml:space="preserve"> и строящихся сооружений, необходимых для выполнения работ по настоящему Договору, с момента (даты) начала выполнения работ до их завершения, в том числе в период приостановки работ в соответствии с настоящим пунктом (если применимо).</w:t>
      </w:r>
    </w:p>
    <w:p w14:paraId="5F2FBB17" w14:textId="3A5846C8" w:rsidR="0082485A" w:rsidRPr="006C7CE3" w:rsidRDefault="00506FD2" w:rsidP="006E64D3">
      <w:pPr>
        <w:spacing w:after="0"/>
        <w:ind w:left="-567" w:firstLine="567"/>
        <w:rPr>
          <w:rFonts w:eastAsia="Andale Sans UI" w:cs="Times New Roman"/>
          <w:bCs/>
          <w:iCs/>
          <w:kern w:val="2"/>
          <w:sz w:val="24"/>
          <w:szCs w:val="24"/>
        </w:rPr>
      </w:pPr>
      <w:r w:rsidRPr="006C7CE3">
        <w:rPr>
          <w:rFonts w:eastAsia="Andale Sans UI" w:cs="Times New Roman"/>
          <w:bCs/>
          <w:iCs/>
          <w:kern w:val="2"/>
          <w:sz w:val="24"/>
          <w:szCs w:val="24"/>
        </w:rPr>
        <w:t xml:space="preserve">При ограждении мест производства работ устанавливать в обязательном порядке мигающие светодиодные дорожные знаки по согласованной с ГИБДД МВД РФ и </w:t>
      </w:r>
      <w:r w:rsidR="00CB0239" w:rsidRPr="006C7CE3">
        <w:rPr>
          <w:rFonts w:eastAsia="Andale Sans UI" w:cs="Times New Roman"/>
          <w:bCs/>
          <w:iCs/>
          <w:kern w:val="2"/>
          <w:sz w:val="24"/>
          <w:szCs w:val="24"/>
        </w:rPr>
        <w:t>Заказчик</w:t>
      </w:r>
      <w:r w:rsidR="00AB5C9C" w:rsidRPr="006C7CE3">
        <w:rPr>
          <w:rFonts w:eastAsia="Andale Sans UI" w:cs="Times New Roman"/>
          <w:bCs/>
          <w:iCs/>
          <w:kern w:val="2"/>
          <w:sz w:val="24"/>
          <w:szCs w:val="24"/>
        </w:rPr>
        <w:t xml:space="preserve">ом </w:t>
      </w:r>
      <w:r w:rsidRPr="006C7CE3">
        <w:rPr>
          <w:rFonts w:eastAsia="Andale Sans UI" w:cs="Times New Roman"/>
          <w:bCs/>
          <w:iCs/>
          <w:kern w:val="2"/>
          <w:sz w:val="24"/>
          <w:szCs w:val="24"/>
        </w:rPr>
        <w:t>схеме ограждения мест производства работ и нести ответственность за безопасность дорожного движения в зоне выполнения работ (если применимо).</w:t>
      </w:r>
      <w:r w:rsidR="0082485A" w:rsidRPr="006C7CE3">
        <w:rPr>
          <w:rFonts w:eastAsia="Andale Sans UI" w:cs="Times New Roman"/>
          <w:bCs/>
          <w:iCs/>
          <w:kern w:val="2"/>
          <w:sz w:val="24"/>
          <w:szCs w:val="24"/>
        </w:rPr>
        <w:tab/>
      </w:r>
      <w:r w:rsidR="0082485A" w:rsidRPr="006C7CE3">
        <w:rPr>
          <w:rFonts w:eastAsia="Andale Sans UI" w:cs="Times New Roman"/>
          <w:bCs/>
          <w:iCs/>
          <w:kern w:val="2"/>
          <w:sz w:val="24"/>
          <w:szCs w:val="24"/>
        </w:rPr>
        <w:tab/>
      </w:r>
    </w:p>
    <w:p w14:paraId="62EE2002" w14:textId="0F199846" w:rsidR="00E4402A" w:rsidRPr="006C7CE3" w:rsidRDefault="00E4402A" w:rsidP="006E64D3">
      <w:pPr>
        <w:spacing w:after="0"/>
        <w:ind w:left="-567" w:firstLine="567"/>
        <w:rPr>
          <w:rFonts w:eastAsia="Andale Sans UI" w:cs="Times New Roman"/>
          <w:bCs/>
          <w:iCs/>
          <w:kern w:val="2"/>
          <w:sz w:val="24"/>
          <w:szCs w:val="24"/>
        </w:rPr>
      </w:pPr>
      <w:r w:rsidRPr="006C7CE3">
        <w:rPr>
          <w:rFonts w:eastAsia="Andale Sans UI" w:cs="Times New Roman"/>
          <w:bCs/>
          <w:iCs/>
          <w:kern w:val="2"/>
          <w:sz w:val="24"/>
          <w:szCs w:val="24"/>
        </w:rPr>
        <w:t>7.</w:t>
      </w:r>
      <w:r w:rsidR="0082485A" w:rsidRPr="006C7CE3">
        <w:rPr>
          <w:rFonts w:eastAsia="Andale Sans UI" w:cs="Times New Roman"/>
          <w:bCs/>
          <w:iCs/>
          <w:kern w:val="2"/>
          <w:sz w:val="24"/>
          <w:szCs w:val="24"/>
        </w:rPr>
        <w:t>1.</w:t>
      </w:r>
      <w:r w:rsidR="00F436F4" w:rsidRPr="006C7CE3">
        <w:rPr>
          <w:rFonts w:eastAsia="Andale Sans UI" w:cs="Times New Roman"/>
          <w:bCs/>
          <w:iCs/>
          <w:kern w:val="2"/>
          <w:sz w:val="24"/>
          <w:szCs w:val="24"/>
        </w:rPr>
        <w:t>4</w:t>
      </w:r>
      <w:r w:rsidR="00D267E4">
        <w:rPr>
          <w:rFonts w:eastAsia="Andale Sans UI" w:cs="Times New Roman"/>
          <w:bCs/>
          <w:iCs/>
          <w:kern w:val="2"/>
          <w:sz w:val="24"/>
          <w:szCs w:val="24"/>
        </w:rPr>
        <w:t>2</w:t>
      </w:r>
      <w:r w:rsidRPr="006C7CE3">
        <w:rPr>
          <w:rFonts w:eastAsia="Andale Sans UI" w:cs="Times New Roman"/>
          <w:bCs/>
          <w:iCs/>
          <w:kern w:val="2"/>
          <w:sz w:val="24"/>
          <w:szCs w:val="24"/>
        </w:rPr>
        <w:t xml:space="preserve">. При производстве работ, предусматривающих установку ограждений, знаков и указателей в местах пересечений с существующими транспортными коммуникациям, обеспечить их установку в соответствии с выданной </w:t>
      </w:r>
      <w:r w:rsidR="00CB0239" w:rsidRPr="006C7CE3">
        <w:rPr>
          <w:rFonts w:eastAsia="Andale Sans UI" w:cs="Times New Roman"/>
          <w:bCs/>
          <w:iCs/>
          <w:kern w:val="2"/>
          <w:sz w:val="24"/>
          <w:szCs w:val="24"/>
        </w:rPr>
        <w:t>Заказчик</w:t>
      </w:r>
      <w:r w:rsidRPr="006C7CE3">
        <w:rPr>
          <w:rFonts w:eastAsia="Andale Sans UI" w:cs="Times New Roman"/>
          <w:bCs/>
          <w:iCs/>
          <w:kern w:val="2"/>
          <w:sz w:val="24"/>
          <w:szCs w:val="24"/>
        </w:rPr>
        <w:t xml:space="preserve">ом схемой. </w:t>
      </w:r>
    </w:p>
    <w:p w14:paraId="644EE655" w14:textId="61A088E8" w:rsidR="00E4402A" w:rsidRPr="006C7CE3" w:rsidRDefault="00E4402A" w:rsidP="006E64D3">
      <w:pPr>
        <w:spacing w:after="0"/>
        <w:ind w:left="-567" w:firstLine="567"/>
        <w:rPr>
          <w:rFonts w:eastAsia="Andale Sans UI" w:cs="Times New Roman"/>
          <w:bCs/>
          <w:iCs/>
          <w:kern w:val="2"/>
          <w:sz w:val="24"/>
          <w:szCs w:val="24"/>
        </w:rPr>
      </w:pPr>
      <w:r w:rsidRPr="006C7CE3">
        <w:rPr>
          <w:rFonts w:eastAsia="Andale Sans UI" w:cs="Times New Roman"/>
          <w:bCs/>
          <w:iCs/>
          <w:kern w:val="2"/>
          <w:sz w:val="24"/>
          <w:szCs w:val="24"/>
        </w:rPr>
        <w:t>Не допускать за исключением согласованных случаев перерывов движения в местах пересечений с существующими транспортными коммуникациям, не допускать вынос грязи на проезжую часть, не допускать замусоривание участка(</w:t>
      </w:r>
      <w:proofErr w:type="spellStart"/>
      <w:r w:rsidRPr="006C7CE3">
        <w:rPr>
          <w:rFonts w:eastAsia="Andale Sans UI" w:cs="Times New Roman"/>
          <w:bCs/>
          <w:iCs/>
          <w:kern w:val="2"/>
          <w:sz w:val="24"/>
          <w:szCs w:val="24"/>
        </w:rPr>
        <w:t>ов</w:t>
      </w:r>
      <w:proofErr w:type="spellEnd"/>
      <w:r w:rsidRPr="006C7CE3">
        <w:rPr>
          <w:rFonts w:eastAsia="Andale Sans UI" w:cs="Times New Roman"/>
          <w:bCs/>
          <w:iCs/>
          <w:kern w:val="2"/>
          <w:sz w:val="24"/>
          <w:szCs w:val="24"/>
        </w:rPr>
        <w:t xml:space="preserve">) производства работ. </w:t>
      </w:r>
    </w:p>
    <w:p w14:paraId="41E74383" w14:textId="773908D8" w:rsidR="00E4402A" w:rsidRPr="006C7CE3" w:rsidRDefault="00E4402A" w:rsidP="006E64D3">
      <w:pPr>
        <w:spacing w:after="0"/>
        <w:ind w:left="-567" w:firstLine="567"/>
        <w:rPr>
          <w:rFonts w:eastAsia="Andale Sans UI" w:cs="Times New Roman"/>
          <w:bCs/>
          <w:iCs/>
          <w:kern w:val="2"/>
          <w:sz w:val="24"/>
          <w:szCs w:val="24"/>
        </w:rPr>
      </w:pPr>
      <w:r w:rsidRPr="006C7CE3">
        <w:rPr>
          <w:rFonts w:eastAsia="Andale Sans UI" w:cs="Times New Roman"/>
          <w:bCs/>
          <w:iCs/>
          <w:kern w:val="2"/>
          <w:sz w:val="24"/>
          <w:szCs w:val="24"/>
        </w:rPr>
        <w:t xml:space="preserve">Выезды из зоны работ на проезжую часть, где осуществляется транзитное движение транспорта, допустимы строго по направлениям оборудованным необходимым комплектом дорожных знаков, пунктами очистки колес построечного транспорта и переходными полосами движения с твердым покрытием. </w:t>
      </w:r>
    </w:p>
    <w:p w14:paraId="08534A68" w14:textId="0A2693D0" w:rsidR="001E3AFE" w:rsidRPr="006C7CE3" w:rsidRDefault="00E4402A" w:rsidP="006E64D3">
      <w:pPr>
        <w:spacing w:after="0"/>
        <w:ind w:left="-567" w:firstLine="567"/>
        <w:rPr>
          <w:rFonts w:eastAsia="Andale Sans UI" w:cs="Times New Roman"/>
          <w:bCs/>
          <w:iCs/>
          <w:kern w:val="2"/>
          <w:sz w:val="24"/>
          <w:szCs w:val="24"/>
        </w:rPr>
      </w:pPr>
      <w:r w:rsidRPr="006C7CE3">
        <w:rPr>
          <w:rFonts w:eastAsia="Andale Sans UI" w:cs="Times New Roman"/>
          <w:bCs/>
          <w:iCs/>
          <w:kern w:val="2"/>
          <w:sz w:val="24"/>
          <w:szCs w:val="24"/>
        </w:rPr>
        <w:t>7.</w:t>
      </w:r>
      <w:r w:rsidR="0082485A" w:rsidRPr="006C7CE3">
        <w:rPr>
          <w:rFonts w:eastAsia="Andale Sans UI" w:cs="Times New Roman"/>
          <w:bCs/>
          <w:iCs/>
          <w:kern w:val="2"/>
          <w:sz w:val="24"/>
          <w:szCs w:val="24"/>
        </w:rPr>
        <w:t>1.</w:t>
      </w:r>
      <w:r w:rsidR="00F436F4" w:rsidRPr="006C7CE3">
        <w:rPr>
          <w:rFonts w:eastAsia="Andale Sans UI" w:cs="Times New Roman"/>
          <w:bCs/>
          <w:iCs/>
          <w:kern w:val="2"/>
          <w:sz w:val="24"/>
          <w:szCs w:val="24"/>
        </w:rPr>
        <w:t>4</w:t>
      </w:r>
      <w:r w:rsidR="00D267E4">
        <w:rPr>
          <w:rFonts w:eastAsia="Andale Sans UI" w:cs="Times New Roman"/>
          <w:bCs/>
          <w:iCs/>
          <w:kern w:val="2"/>
          <w:sz w:val="24"/>
          <w:szCs w:val="24"/>
        </w:rPr>
        <w:t>3</w:t>
      </w:r>
      <w:r w:rsidRPr="006C7CE3">
        <w:rPr>
          <w:rFonts w:eastAsia="Andale Sans UI" w:cs="Times New Roman"/>
          <w:bCs/>
          <w:iCs/>
          <w:kern w:val="2"/>
          <w:sz w:val="24"/>
          <w:szCs w:val="24"/>
        </w:rPr>
        <w:t xml:space="preserve">. </w:t>
      </w:r>
      <w:r w:rsidR="001E3AFE" w:rsidRPr="006C7CE3">
        <w:rPr>
          <w:rFonts w:eastAsia="Andale Sans UI" w:cs="Times New Roman"/>
          <w:bCs/>
          <w:iCs/>
          <w:kern w:val="2"/>
          <w:sz w:val="24"/>
          <w:szCs w:val="24"/>
        </w:rPr>
        <w:t xml:space="preserve">Обеспечить оборудование строительной площадки пунктами очистки колес построечного транспорта, а также прохождение этих пунктов всеми автотранспортными средствами, покидающими строительную площадку. </w:t>
      </w:r>
    </w:p>
    <w:p w14:paraId="7A30C54A" w14:textId="519E27AB" w:rsidR="0095750E" w:rsidRPr="006C7CE3" w:rsidRDefault="001E3AFE" w:rsidP="006E64D3">
      <w:pPr>
        <w:spacing w:after="0"/>
        <w:ind w:left="-567" w:firstLine="567"/>
        <w:rPr>
          <w:rFonts w:eastAsia="Andale Sans UI" w:cs="Times New Roman"/>
          <w:bCs/>
          <w:iCs/>
          <w:kern w:val="2"/>
          <w:sz w:val="24"/>
          <w:szCs w:val="24"/>
        </w:rPr>
      </w:pPr>
      <w:r w:rsidRPr="006C7CE3">
        <w:rPr>
          <w:rFonts w:eastAsia="Andale Sans UI" w:cs="Times New Roman"/>
          <w:bCs/>
          <w:iCs/>
          <w:kern w:val="2"/>
          <w:sz w:val="24"/>
          <w:szCs w:val="24"/>
        </w:rPr>
        <w:t>Оборудовать выезды со строительной п</w:t>
      </w:r>
      <w:r w:rsidR="0095750E" w:rsidRPr="006C7CE3">
        <w:rPr>
          <w:rFonts w:eastAsia="Andale Sans UI" w:cs="Times New Roman"/>
          <w:bCs/>
          <w:iCs/>
          <w:kern w:val="2"/>
          <w:sz w:val="24"/>
          <w:szCs w:val="24"/>
        </w:rPr>
        <w:t>лощадки на проезжую часть, где осуществляется транзитное движение транспорта, необходимым комплектом дорожных знаков</w:t>
      </w:r>
      <w:r w:rsidR="004D17EA" w:rsidRPr="006C7CE3">
        <w:rPr>
          <w:rFonts w:eastAsia="Andale Sans UI" w:cs="Times New Roman"/>
          <w:bCs/>
          <w:iCs/>
          <w:kern w:val="2"/>
          <w:sz w:val="24"/>
          <w:szCs w:val="24"/>
        </w:rPr>
        <w:t>, светосигнальным оборудованием</w:t>
      </w:r>
      <w:r w:rsidRPr="006C7CE3">
        <w:rPr>
          <w:rFonts w:eastAsia="Andale Sans UI" w:cs="Times New Roman"/>
          <w:bCs/>
          <w:iCs/>
          <w:kern w:val="2"/>
          <w:sz w:val="24"/>
          <w:szCs w:val="24"/>
        </w:rPr>
        <w:t xml:space="preserve">. </w:t>
      </w:r>
      <w:r w:rsidRPr="006C7CE3">
        <w:rPr>
          <w:rFonts w:eastAsia="Andale Sans UI" w:cs="Times New Roman"/>
          <w:bCs/>
          <w:iCs/>
          <w:kern w:val="2"/>
          <w:sz w:val="24"/>
          <w:szCs w:val="24"/>
        </w:rPr>
        <w:tab/>
      </w:r>
    </w:p>
    <w:p w14:paraId="572681BC" w14:textId="1DBA95DE" w:rsidR="0082485A" w:rsidRPr="006C7CE3" w:rsidRDefault="00E4402A" w:rsidP="006E64D3">
      <w:pPr>
        <w:spacing w:after="0"/>
        <w:ind w:left="-567" w:firstLine="567"/>
        <w:rPr>
          <w:rFonts w:eastAsia="Andale Sans UI" w:cs="Times New Roman"/>
          <w:bCs/>
          <w:iCs/>
          <w:kern w:val="2"/>
          <w:sz w:val="24"/>
          <w:szCs w:val="24"/>
        </w:rPr>
      </w:pPr>
      <w:r w:rsidRPr="006C7CE3">
        <w:rPr>
          <w:rFonts w:eastAsia="Andale Sans UI" w:cs="Times New Roman"/>
          <w:bCs/>
          <w:iCs/>
          <w:kern w:val="2"/>
          <w:sz w:val="24"/>
          <w:szCs w:val="24"/>
        </w:rPr>
        <w:t>7.</w:t>
      </w:r>
      <w:r w:rsidR="0082485A" w:rsidRPr="006C7CE3">
        <w:rPr>
          <w:rFonts w:eastAsia="Andale Sans UI" w:cs="Times New Roman"/>
          <w:bCs/>
          <w:iCs/>
          <w:kern w:val="2"/>
          <w:sz w:val="24"/>
          <w:szCs w:val="24"/>
        </w:rPr>
        <w:t>1.</w:t>
      </w:r>
      <w:r w:rsidR="00F436F4" w:rsidRPr="006C7CE3">
        <w:rPr>
          <w:rFonts w:eastAsia="Andale Sans UI" w:cs="Times New Roman"/>
          <w:bCs/>
          <w:iCs/>
          <w:kern w:val="2"/>
          <w:sz w:val="24"/>
          <w:szCs w:val="24"/>
        </w:rPr>
        <w:t>4</w:t>
      </w:r>
      <w:r w:rsidR="00D267E4">
        <w:rPr>
          <w:rFonts w:eastAsia="Andale Sans UI" w:cs="Times New Roman"/>
          <w:bCs/>
          <w:iCs/>
          <w:kern w:val="2"/>
          <w:sz w:val="24"/>
          <w:szCs w:val="24"/>
        </w:rPr>
        <w:t>4</w:t>
      </w:r>
      <w:r w:rsidRPr="006C7CE3">
        <w:rPr>
          <w:rFonts w:eastAsia="Andale Sans UI" w:cs="Times New Roman"/>
          <w:bCs/>
          <w:iCs/>
          <w:kern w:val="2"/>
          <w:sz w:val="24"/>
          <w:szCs w:val="24"/>
        </w:rPr>
        <w:t xml:space="preserve">. </w:t>
      </w:r>
      <w:r w:rsidR="00E07CA7" w:rsidRPr="006C7CE3">
        <w:rPr>
          <w:rFonts w:eastAsia="Andale Sans UI" w:cs="Times New Roman"/>
          <w:bCs/>
          <w:iCs/>
          <w:kern w:val="2"/>
          <w:sz w:val="24"/>
          <w:szCs w:val="24"/>
        </w:rPr>
        <w:t xml:space="preserve">При производстве работ на </w:t>
      </w:r>
      <w:r w:rsidR="00BC5F97" w:rsidRPr="006C7CE3">
        <w:rPr>
          <w:rFonts w:eastAsia="Andale Sans UI" w:cs="Times New Roman"/>
          <w:bCs/>
          <w:iCs/>
          <w:kern w:val="2"/>
          <w:sz w:val="24"/>
          <w:szCs w:val="24"/>
        </w:rPr>
        <w:t xml:space="preserve">Объектах </w:t>
      </w:r>
      <w:r w:rsidR="0004579D" w:rsidRPr="006C7CE3">
        <w:rPr>
          <w:rFonts w:cs="Times New Roman"/>
          <w:spacing w:val="-1"/>
          <w:sz w:val="24"/>
          <w:szCs w:val="24"/>
        </w:rPr>
        <w:t>Подрядчик</w:t>
      </w:r>
      <w:r w:rsidR="004961B5" w:rsidRPr="006C7CE3">
        <w:rPr>
          <w:rFonts w:cs="Times New Roman"/>
          <w:spacing w:val="-1"/>
          <w:sz w:val="24"/>
          <w:szCs w:val="24"/>
        </w:rPr>
        <w:t xml:space="preserve"> </w:t>
      </w:r>
      <w:r w:rsidR="00E07CA7" w:rsidRPr="006C7CE3">
        <w:rPr>
          <w:rFonts w:eastAsia="Andale Sans UI" w:cs="Times New Roman"/>
          <w:bCs/>
          <w:iCs/>
          <w:kern w:val="2"/>
          <w:sz w:val="24"/>
          <w:szCs w:val="24"/>
        </w:rPr>
        <w:t>обязан руководствоваться и соблюдать требования ОДМ 218.6.019-2016 (Рекомендации по организации движения о ограждения мест производства дорожных работ), Правила по охране труда при производстве дорожных строительных работ, утвержденных Приказом Министерства труда и социальной защиты РФ №129н от 02.02.2017г., СТО АВТОДОР 4.1-2014 «Ограждение мест производства дорожных работ на автомобильных дорогах Госуд</w:t>
      </w:r>
      <w:r w:rsidR="00337A6F" w:rsidRPr="006C7CE3">
        <w:rPr>
          <w:rFonts w:eastAsia="Andale Sans UI" w:cs="Times New Roman"/>
          <w:bCs/>
          <w:iCs/>
          <w:kern w:val="2"/>
          <w:sz w:val="24"/>
          <w:szCs w:val="24"/>
        </w:rPr>
        <w:t xml:space="preserve">арственной компании «Автодор». </w:t>
      </w:r>
    </w:p>
    <w:p w14:paraId="088D7DE6" w14:textId="10EC489A" w:rsidR="00E07CA7" w:rsidRPr="006C7CE3" w:rsidRDefault="0082485A" w:rsidP="006E64D3">
      <w:pPr>
        <w:spacing w:after="0"/>
        <w:ind w:left="-567" w:firstLine="567"/>
        <w:rPr>
          <w:rFonts w:eastAsia="Andale Sans UI" w:cs="Times New Roman"/>
          <w:bCs/>
          <w:iCs/>
          <w:kern w:val="2"/>
          <w:sz w:val="24"/>
          <w:szCs w:val="24"/>
        </w:rPr>
      </w:pPr>
      <w:r w:rsidRPr="006C7CE3">
        <w:rPr>
          <w:rFonts w:eastAsia="Andale Sans UI" w:cs="Times New Roman"/>
          <w:bCs/>
          <w:iCs/>
          <w:kern w:val="2"/>
          <w:sz w:val="24"/>
          <w:szCs w:val="24"/>
        </w:rPr>
        <w:t>7.1.</w:t>
      </w:r>
      <w:r w:rsidR="00F436F4" w:rsidRPr="006C7CE3">
        <w:rPr>
          <w:rFonts w:eastAsia="Andale Sans UI" w:cs="Times New Roman"/>
          <w:bCs/>
          <w:iCs/>
          <w:kern w:val="2"/>
          <w:sz w:val="24"/>
          <w:szCs w:val="24"/>
        </w:rPr>
        <w:t>4</w:t>
      </w:r>
      <w:r w:rsidR="00D267E4">
        <w:rPr>
          <w:rFonts w:eastAsia="Andale Sans UI" w:cs="Times New Roman"/>
          <w:bCs/>
          <w:iCs/>
          <w:kern w:val="2"/>
          <w:sz w:val="24"/>
          <w:szCs w:val="24"/>
        </w:rPr>
        <w:t>5</w:t>
      </w:r>
      <w:r w:rsidRPr="006C7CE3">
        <w:rPr>
          <w:rFonts w:eastAsia="Andale Sans UI" w:cs="Times New Roman"/>
          <w:bCs/>
          <w:iCs/>
          <w:kern w:val="2"/>
          <w:sz w:val="24"/>
          <w:szCs w:val="24"/>
        </w:rPr>
        <w:t xml:space="preserve">. </w:t>
      </w:r>
      <w:bookmarkStart w:id="91" w:name="_Hlk106269381"/>
      <w:r w:rsidR="00E07CA7" w:rsidRPr="006C7CE3">
        <w:rPr>
          <w:rFonts w:eastAsia="Andale Sans UI" w:cs="Times New Roman"/>
          <w:bCs/>
          <w:iCs/>
          <w:kern w:val="2"/>
          <w:sz w:val="24"/>
          <w:szCs w:val="24"/>
        </w:rPr>
        <w:t>Обеспечить ограждение мест производства работ, принять меры по предотвращению причинения любого ущерба сооружениям, коммуникациям, сетям и магистралям, примыкающим к строительной площадке/месту производства работ на Объекте.</w:t>
      </w:r>
    </w:p>
    <w:p w14:paraId="37239DB2" w14:textId="68256BF8" w:rsidR="00E07CA7" w:rsidRPr="006C7CE3" w:rsidRDefault="00E07CA7" w:rsidP="006E64D3">
      <w:pPr>
        <w:spacing w:after="0"/>
        <w:ind w:left="-567" w:firstLine="567"/>
        <w:rPr>
          <w:rFonts w:eastAsia="Andale Sans UI" w:cs="Times New Roman"/>
          <w:bCs/>
          <w:iCs/>
          <w:kern w:val="2"/>
          <w:sz w:val="24"/>
          <w:szCs w:val="24"/>
        </w:rPr>
      </w:pPr>
      <w:r w:rsidRPr="006C7CE3">
        <w:rPr>
          <w:rFonts w:eastAsia="Andale Sans UI" w:cs="Times New Roman"/>
          <w:bCs/>
          <w:iCs/>
          <w:kern w:val="2"/>
          <w:sz w:val="24"/>
          <w:szCs w:val="24"/>
        </w:rPr>
        <w:t xml:space="preserve">В случае совершения дорожно-транспортных происшествий, связанных с проведением работ по Договору или с неудовлетворительными дорожными условиями, имущественную и иную ответственность, предусмотренную действующим законодательством Российской Федерации, несет </w:t>
      </w:r>
      <w:r w:rsidR="0004579D" w:rsidRPr="006C7CE3">
        <w:rPr>
          <w:rFonts w:cs="Times New Roman"/>
          <w:spacing w:val="-1"/>
          <w:sz w:val="24"/>
          <w:szCs w:val="24"/>
        </w:rPr>
        <w:t>Подрядчик</w:t>
      </w:r>
      <w:r w:rsidRPr="006C7CE3">
        <w:rPr>
          <w:rFonts w:eastAsia="Andale Sans UI" w:cs="Times New Roman"/>
          <w:bCs/>
          <w:iCs/>
          <w:kern w:val="2"/>
          <w:sz w:val="24"/>
          <w:szCs w:val="24"/>
        </w:rPr>
        <w:t>.</w:t>
      </w:r>
    </w:p>
    <w:p w14:paraId="6C6597E5" w14:textId="64720C8B" w:rsidR="00E07CA7" w:rsidRPr="006C7CE3" w:rsidRDefault="00E07CA7" w:rsidP="006E64D3">
      <w:pPr>
        <w:spacing w:after="0"/>
        <w:ind w:left="-567" w:firstLine="567"/>
        <w:rPr>
          <w:rFonts w:eastAsia="Andale Sans UI" w:cs="Times New Roman"/>
          <w:bCs/>
          <w:iCs/>
          <w:kern w:val="2"/>
          <w:sz w:val="24"/>
          <w:szCs w:val="24"/>
        </w:rPr>
      </w:pPr>
      <w:r w:rsidRPr="006C7CE3">
        <w:rPr>
          <w:rFonts w:eastAsia="Andale Sans UI" w:cs="Times New Roman"/>
          <w:bCs/>
          <w:iCs/>
          <w:kern w:val="2"/>
          <w:sz w:val="24"/>
          <w:szCs w:val="24"/>
        </w:rPr>
        <w:t>О факте дорожно-транспортного происшествия</w:t>
      </w:r>
      <w:r w:rsidR="00751080" w:rsidRPr="006C7CE3">
        <w:rPr>
          <w:rFonts w:eastAsia="Andale Sans UI" w:cs="Times New Roman"/>
          <w:bCs/>
          <w:iCs/>
          <w:kern w:val="2"/>
          <w:sz w:val="24"/>
          <w:szCs w:val="24"/>
        </w:rPr>
        <w:t xml:space="preserve"> </w:t>
      </w:r>
      <w:r w:rsidR="0004579D" w:rsidRPr="006C7CE3">
        <w:rPr>
          <w:rFonts w:cs="Times New Roman"/>
          <w:spacing w:val="-1"/>
          <w:sz w:val="24"/>
          <w:szCs w:val="24"/>
        </w:rPr>
        <w:t>Подрядчик</w:t>
      </w:r>
      <w:r w:rsidR="004961B5" w:rsidRPr="006C7CE3">
        <w:rPr>
          <w:rFonts w:cs="Times New Roman"/>
          <w:spacing w:val="-1"/>
          <w:sz w:val="24"/>
          <w:szCs w:val="24"/>
        </w:rPr>
        <w:t xml:space="preserve"> </w:t>
      </w:r>
      <w:r w:rsidRPr="006C7CE3">
        <w:rPr>
          <w:rFonts w:eastAsia="Andale Sans UI" w:cs="Times New Roman"/>
          <w:bCs/>
          <w:iCs/>
          <w:kern w:val="2"/>
          <w:sz w:val="24"/>
          <w:szCs w:val="24"/>
        </w:rPr>
        <w:t xml:space="preserve">обязан уведомить </w:t>
      </w:r>
      <w:r w:rsidR="00CB0239" w:rsidRPr="006C7CE3">
        <w:rPr>
          <w:rFonts w:eastAsia="Andale Sans UI" w:cs="Times New Roman"/>
          <w:bCs/>
          <w:iCs/>
          <w:kern w:val="2"/>
          <w:sz w:val="24"/>
          <w:szCs w:val="24"/>
        </w:rPr>
        <w:t>Заказчик</w:t>
      </w:r>
      <w:r w:rsidRPr="006C7CE3">
        <w:rPr>
          <w:rFonts w:eastAsia="Andale Sans UI" w:cs="Times New Roman"/>
          <w:bCs/>
          <w:iCs/>
          <w:kern w:val="2"/>
          <w:sz w:val="24"/>
          <w:szCs w:val="24"/>
        </w:rPr>
        <w:t xml:space="preserve">а в день дорожно-транспортного происшествия с приложением имеющихся </w:t>
      </w:r>
      <w:r w:rsidR="001A6E56" w:rsidRPr="006C7CE3">
        <w:rPr>
          <w:rFonts w:eastAsia="Andale Sans UI" w:cs="Times New Roman"/>
          <w:bCs/>
          <w:iCs/>
          <w:kern w:val="2"/>
          <w:sz w:val="24"/>
          <w:szCs w:val="24"/>
        </w:rPr>
        <w:t xml:space="preserve">у </w:t>
      </w:r>
      <w:r w:rsidR="0004579D" w:rsidRPr="006C7CE3">
        <w:rPr>
          <w:rFonts w:cs="Times New Roman"/>
          <w:spacing w:val="-1"/>
          <w:sz w:val="24"/>
          <w:szCs w:val="24"/>
        </w:rPr>
        <w:t>Подрядчика</w:t>
      </w:r>
      <w:r w:rsidR="004961B5" w:rsidRPr="006C7CE3">
        <w:rPr>
          <w:rFonts w:cs="Times New Roman"/>
          <w:spacing w:val="-1"/>
          <w:sz w:val="24"/>
          <w:szCs w:val="24"/>
        </w:rPr>
        <w:t xml:space="preserve"> </w:t>
      </w:r>
      <w:r w:rsidRPr="006C7CE3">
        <w:rPr>
          <w:rFonts w:eastAsia="Andale Sans UI" w:cs="Times New Roman"/>
          <w:bCs/>
          <w:iCs/>
          <w:kern w:val="2"/>
          <w:sz w:val="24"/>
          <w:szCs w:val="24"/>
        </w:rPr>
        <w:t>документов и материалов.</w:t>
      </w:r>
    </w:p>
    <w:p w14:paraId="10810B0E" w14:textId="38EE386F" w:rsidR="004F7372" w:rsidRPr="006C7CE3" w:rsidRDefault="0082485A" w:rsidP="006E64D3">
      <w:pPr>
        <w:spacing w:after="0"/>
        <w:ind w:left="-567" w:firstLine="567"/>
        <w:rPr>
          <w:rFonts w:eastAsia="Andale Sans UI" w:cs="Times New Roman"/>
          <w:bCs/>
          <w:iCs/>
          <w:kern w:val="2"/>
          <w:sz w:val="24"/>
          <w:szCs w:val="24"/>
        </w:rPr>
      </w:pPr>
      <w:r w:rsidRPr="006C7CE3">
        <w:rPr>
          <w:rFonts w:eastAsia="Andale Sans UI" w:cs="Times New Roman"/>
          <w:bCs/>
          <w:iCs/>
          <w:kern w:val="2"/>
          <w:sz w:val="24"/>
          <w:szCs w:val="24"/>
        </w:rPr>
        <w:t>7.1.</w:t>
      </w:r>
      <w:r w:rsidR="00F436F4" w:rsidRPr="006C7CE3">
        <w:rPr>
          <w:rFonts w:eastAsia="Andale Sans UI" w:cs="Times New Roman"/>
          <w:bCs/>
          <w:iCs/>
          <w:kern w:val="2"/>
          <w:sz w:val="24"/>
          <w:szCs w:val="24"/>
        </w:rPr>
        <w:t>4</w:t>
      </w:r>
      <w:r w:rsidR="00D267E4">
        <w:rPr>
          <w:rFonts w:eastAsia="Andale Sans UI" w:cs="Times New Roman"/>
          <w:bCs/>
          <w:iCs/>
          <w:kern w:val="2"/>
          <w:sz w:val="24"/>
          <w:szCs w:val="24"/>
        </w:rPr>
        <w:t>6</w:t>
      </w:r>
      <w:r w:rsidRPr="006C7CE3">
        <w:rPr>
          <w:rFonts w:eastAsia="Andale Sans UI" w:cs="Times New Roman"/>
          <w:bCs/>
          <w:iCs/>
          <w:kern w:val="2"/>
          <w:sz w:val="24"/>
          <w:szCs w:val="24"/>
        </w:rPr>
        <w:t xml:space="preserve">. </w:t>
      </w:r>
      <w:r w:rsidR="0004579D" w:rsidRPr="006C7CE3">
        <w:rPr>
          <w:rFonts w:cs="Times New Roman"/>
          <w:spacing w:val="-1"/>
          <w:sz w:val="24"/>
          <w:szCs w:val="24"/>
        </w:rPr>
        <w:t>Подрядчик</w:t>
      </w:r>
      <w:r w:rsidR="004961B5" w:rsidRPr="006C7CE3">
        <w:rPr>
          <w:rFonts w:cs="Times New Roman"/>
          <w:spacing w:val="-1"/>
          <w:sz w:val="24"/>
          <w:szCs w:val="24"/>
        </w:rPr>
        <w:t xml:space="preserve"> </w:t>
      </w:r>
      <w:r w:rsidR="004F7372" w:rsidRPr="006C7CE3">
        <w:rPr>
          <w:rFonts w:eastAsia="Andale Sans UI" w:cs="Times New Roman"/>
          <w:bCs/>
          <w:iCs/>
          <w:kern w:val="2"/>
          <w:sz w:val="24"/>
          <w:szCs w:val="24"/>
        </w:rPr>
        <w:t>приступает к работам по Договору только после подписания Сторонами Акта-допуска для производства строительно-монтажных работ на территории организации (Приложение №</w:t>
      </w:r>
      <w:r w:rsidR="0040153A" w:rsidRPr="006C7CE3">
        <w:rPr>
          <w:rFonts w:eastAsia="Andale Sans UI" w:cs="Times New Roman"/>
          <w:bCs/>
          <w:iCs/>
          <w:kern w:val="2"/>
          <w:sz w:val="24"/>
          <w:szCs w:val="24"/>
        </w:rPr>
        <w:t xml:space="preserve"> </w:t>
      </w:r>
      <w:r w:rsidR="006934F3" w:rsidRPr="006C7CE3">
        <w:rPr>
          <w:rFonts w:eastAsia="Andale Sans UI" w:cs="Times New Roman"/>
          <w:bCs/>
          <w:iCs/>
          <w:kern w:val="2"/>
          <w:sz w:val="24"/>
          <w:szCs w:val="24"/>
        </w:rPr>
        <w:t>3</w:t>
      </w:r>
      <w:r w:rsidR="004F7372" w:rsidRPr="006C7CE3">
        <w:rPr>
          <w:rFonts w:eastAsia="Andale Sans UI" w:cs="Times New Roman"/>
          <w:bCs/>
          <w:iCs/>
          <w:kern w:val="2"/>
          <w:sz w:val="24"/>
          <w:szCs w:val="24"/>
        </w:rPr>
        <w:t xml:space="preserve"> к Договору).  </w:t>
      </w:r>
    </w:p>
    <w:p w14:paraId="4191CA10" w14:textId="2E20519D" w:rsidR="0000447A" w:rsidRPr="006C7CE3" w:rsidRDefault="009A7BCF" w:rsidP="006E64D3">
      <w:pPr>
        <w:pStyle w:val="ac"/>
        <w:ind w:left="-567" w:firstLine="567"/>
        <w:jc w:val="both"/>
        <w:rPr>
          <w:rFonts w:ascii="Times New Roman" w:eastAsia="Andale Sans UI" w:hAnsi="Times New Roman" w:cs="Times New Roman"/>
          <w:sz w:val="24"/>
          <w:szCs w:val="24"/>
        </w:rPr>
      </w:pPr>
      <w:r w:rsidRPr="006C7CE3">
        <w:rPr>
          <w:rFonts w:ascii="Times New Roman" w:eastAsia="Andale Sans UI" w:hAnsi="Times New Roman" w:cs="Times New Roman"/>
          <w:sz w:val="24"/>
          <w:szCs w:val="24"/>
        </w:rPr>
        <w:t>7.</w:t>
      </w:r>
      <w:r w:rsidR="00751080" w:rsidRPr="006C7CE3">
        <w:rPr>
          <w:rFonts w:ascii="Times New Roman" w:eastAsia="Andale Sans UI" w:hAnsi="Times New Roman" w:cs="Times New Roman"/>
          <w:sz w:val="24"/>
          <w:szCs w:val="24"/>
        </w:rPr>
        <w:t>1.</w:t>
      </w:r>
      <w:r w:rsidR="00F436F4" w:rsidRPr="006C7CE3">
        <w:rPr>
          <w:rFonts w:ascii="Times New Roman" w:eastAsia="Andale Sans UI" w:hAnsi="Times New Roman" w:cs="Times New Roman"/>
          <w:sz w:val="24"/>
          <w:szCs w:val="24"/>
        </w:rPr>
        <w:t>4</w:t>
      </w:r>
      <w:r w:rsidR="00D267E4">
        <w:rPr>
          <w:rFonts w:ascii="Times New Roman" w:eastAsia="Andale Sans UI" w:hAnsi="Times New Roman" w:cs="Times New Roman"/>
          <w:sz w:val="24"/>
          <w:szCs w:val="24"/>
        </w:rPr>
        <w:t>7</w:t>
      </w:r>
      <w:r w:rsidRPr="006C7CE3">
        <w:rPr>
          <w:rFonts w:ascii="Times New Roman" w:eastAsia="Andale Sans UI" w:hAnsi="Times New Roman" w:cs="Times New Roman"/>
          <w:sz w:val="24"/>
          <w:szCs w:val="24"/>
        </w:rPr>
        <w:t>. До начала производства работ</w:t>
      </w:r>
      <w:r w:rsidR="00751080" w:rsidRPr="006C7CE3">
        <w:rPr>
          <w:rFonts w:ascii="Times New Roman" w:eastAsia="Andale Sans UI" w:hAnsi="Times New Roman" w:cs="Times New Roman"/>
          <w:sz w:val="24"/>
          <w:szCs w:val="24"/>
        </w:rPr>
        <w:t xml:space="preserve"> </w:t>
      </w:r>
      <w:r w:rsidR="0004579D" w:rsidRPr="006C7CE3">
        <w:rPr>
          <w:rFonts w:ascii="Times New Roman" w:hAnsi="Times New Roman" w:cs="Times New Roman"/>
          <w:spacing w:val="-1"/>
          <w:sz w:val="24"/>
          <w:szCs w:val="24"/>
        </w:rPr>
        <w:t>Подрядчик</w:t>
      </w:r>
      <w:r w:rsidR="004961B5" w:rsidRPr="006C7CE3">
        <w:rPr>
          <w:rFonts w:ascii="Times New Roman" w:hAnsi="Times New Roman" w:cs="Times New Roman"/>
          <w:spacing w:val="-1"/>
          <w:sz w:val="24"/>
          <w:szCs w:val="24"/>
        </w:rPr>
        <w:t xml:space="preserve"> </w:t>
      </w:r>
      <w:r w:rsidRPr="006C7CE3">
        <w:rPr>
          <w:rFonts w:ascii="Times New Roman" w:eastAsia="Andale Sans UI" w:hAnsi="Times New Roman" w:cs="Times New Roman"/>
          <w:sz w:val="24"/>
          <w:szCs w:val="24"/>
        </w:rPr>
        <w:t>предоставляет в отдел производственной безопасности и охраны труда </w:t>
      </w:r>
      <w:r w:rsidR="00CB0239" w:rsidRPr="006C7CE3">
        <w:rPr>
          <w:rFonts w:ascii="Times New Roman" w:eastAsia="Andale Sans UI" w:hAnsi="Times New Roman" w:cs="Times New Roman"/>
          <w:sz w:val="24"/>
          <w:szCs w:val="24"/>
        </w:rPr>
        <w:t>Заказчик</w:t>
      </w:r>
      <w:r w:rsidR="00AB5C9C" w:rsidRPr="006C7CE3">
        <w:rPr>
          <w:rFonts w:ascii="Times New Roman" w:eastAsia="Andale Sans UI" w:hAnsi="Times New Roman" w:cs="Times New Roman"/>
          <w:sz w:val="24"/>
          <w:szCs w:val="24"/>
        </w:rPr>
        <w:t>а</w:t>
      </w:r>
      <w:r w:rsidRPr="006C7CE3">
        <w:rPr>
          <w:rFonts w:ascii="Times New Roman" w:eastAsia="Andale Sans UI" w:hAnsi="Times New Roman" w:cs="Times New Roman"/>
          <w:sz w:val="24"/>
          <w:szCs w:val="24"/>
        </w:rPr>
        <w:t>:</w:t>
      </w:r>
    </w:p>
    <w:p w14:paraId="1101A793" w14:textId="0E7E4017" w:rsidR="0000447A" w:rsidRPr="006C7CE3" w:rsidRDefault="009A7BCF" w:rsidP="006E64D3">
      <w:pPr>
        <w:pStyle w:val="ac"/>
        <w:ind w:left="-567" w:firstLine="567"/>
        <w:jc w:val="both"/>
        <w:rPr>
          <w:rFonts w:ascii="Times New Roman" w:eastAsia="Andale Sans UI" w:hAnsi="Times New Roman" w:cs="Times New Roman"/>
          <w:sz w:val="24"/>
          <w:szCs w:val="24"/>
        </w:rPr>
      </w:pPr>
      <w:r w:rsidRPr="006C7CE3">
        <w:rPr>
          <w:rFonts w:ascii="Times New Roman" w:eastAsia="Andale Sans UI" w:hAnsi="Times New Roman" w:cs="Times New Roman"/>
          <w:sz w:val="24"/>
          <w:szCs w:val="24"/>
        </w:rPr>
        <w:lastRenderedPageBreak/>
        <w:t>Приказ (распоряжение) о назначении ответственных лиц за обеспечение безопасных условий и охраны труда с приложением копий удостоверений по охране труда. </w:t>
      </w:r>
    </w:p>
    <w:p w14:paraId="07866B20" w14:textId="1E86570E" w:rsidR="0000447A" w:rsidRPr="006C7CE3" w:rsidRDefault="009A7BCF" w:rsidP="006E64D3">
      <w:pPr>
        <w:pStyle w:val="ac"/>
        <w:ind w:left="-567" w:firstLine="567"/>
        <w:jc w:val="both"/>
        <w:rPr>
          <w:rFonts w:ascii="Times New Roman" w:eastAsia="Andale Sans UI" w:hAnsi="Times New Roman" w:cs="Times New Roman"/>
          <w:sz w:val="24"/>
          <w:szCs w:val="24"/>
        </w:rPr>
      </w:pPr>
      <w:r w:rsidRPr="006C7CE3">
        <w:rPr>
          <w:rFonts w:ascii="Times New Roman" w:eastAsia="Andale Sans UI" w:hAnsi="Times New Roman" w:cs="Times New Roman"/>
          <w:sz w:val="24"/>
          <w:szCs w:val="24"/>
        </w:rPr>
        <w:t>Список работников, которые будут производить работы на Объекте.</w:t>
      </w:r>
    </w:p>
    <w:p w14:paraId="4AC8715B" w14:textId="5EEEC643" w:rsidR="0000447A" w:rsidRPr="006C7CE3" w:rsidRDefault="009A7BCF" w:rsidP="006E64D3">
      <w:pPr>
        <w:pStyle w:val="ac"/>
        <w:ind w:left="-567" w:firstLine="567"/>
        <w:jc w:val="both"/>
        <w:rPr>
          <w:rFonts w:ascii="Times New Roman" w:eastAsia="Andale Sans UI" w:hAnsi="Times New Roman" w:cs="Times New Roman"/>
          <w:sz w:val="24"/>
          <w:szCs w:val="24"/>
        </w:rPr>
      </w:pPr>
      <w:r w:rsidRPr="006C7CE3">
        <w:rPr>
          <w:rFonts w:ascii="Times New Roman" w:eastAsia="Andale Sans UI" w:hAnsi="Times New Roman" w:cs="Times New Roman"/>
          <w:sz w:val="24"/>
          <w:szCs w:val="24"/>
        </w:rPr>
        <w:t>7.</w:t>
      </w:r>
      <w:r w:rsidR="00751080" w:rsidRPr="006C7CE3">
        <w:rPr>
          <w:rFonts w:ascii="Times New Roman" w:eastAsia="Andale Sans UI" w:hAnsi="Times New Roman" w:cs="Times New Roman"/>
          <w:sz w:val="24"/>
          <w:szCs w:val="24"/>
        </w:rPr>
        <w:t>1.</w:t>
      </w:r>
      <w:r w:rsidR="00F436F4" w:rsidRPr="006C7CE3">
        <w:rPr>
          <w:rFonts w:ascii="Times New Roman" w:eastAsia="Andale Sans UI" w:hAnsi="Times New Roman" w:cs="Times New Roman"/>
          <w:sz w:val="24"/>
          <w:szCs w:val="24"/>
        </w:rPr>
        <w:t>4</w:t>
      </w:r>
      <w:r w:rsidR="00D267E4">
        <w:rPr>
          <w:rFonts w:ascii="Times New Roman" w:eastAsia="Andale Sans UI" w:hAnsi="Times New Roman" w:cs="Times New Roman"/>
          <w:sz w:val="24"/>
          <w:szCs w:val="24"/>
        </w:rPr>
        <w:t>8</w:t>
      </w:r>
      <w:r w:rsidRPr="006C7CE3">
        <w:rPr>
          <w:rFonts w:ascii="Times New Roman" w:eastAsia="Andale Sans UI" w:hAnsi="Times New Roman" w:cs="Times New Roman"/>
          <w:sz w:val="24"/>
          <w:szCs w:val="24"/>
        </w:rPr>
        <w:t xml:space="preserve">. До начала производства работ </w:t>
      </w:r>
      <w:r w:rsidR="0004579D" w:rsidRPr="006C7CE3">
        <w:rPr>
          <w:rFonts w:ascii="Times New Roman" w:hAnsi="Times New Roman" w:cs="Times New Roman"/>
          <w:spacing w:val="-1"/>
          <w:sz w:val="24"/>
          <w:szCs w:val="24"/>
        </w:rPr>
        <w:t>Подрядчик</w:t>
      </w:r>
      <w:r w:rsidR="004961B5" w:rsidRPr="006C7CE3">
        <w:rPr>
          <w:rFonts w:ascii="Times New Roman" w:hAnsi="Times New Roman" w:cs="Times New Roman"/>
          <w:spacing w:val="-1"/>
          <w:sz w:val="24"/>
          <w:szCs w:val="24"/>
        </w:rPr>
        <w:t xml:space="preserve"> </w:t>
      </w:r>
      <w:r w:rsidRPr="006C7CE3">
        <w:rPr>
          <w:rFonts w:ascii="Times New Roman" w:eastAsia="Andale Sans UI" w:hAnsi="Times New Roman" w:cs="Times New Roman"/>
          <w:sz w:val="24"/>
          <w:szCs w:val="24"/>
        </w:rPr>
        <w:t xml:space="preserve">направляет работников </w:t>
      </w:r>
      <w:r w:rsidR="00DE42ED">
        <w:rPr>
          <w:rFonts w:ascii="Times New Roman" w:eastAsia="Andale Sans UI" w:hAnsi="Times New Roman" w:cs="Times New Roman"/>
          <w:sz w:val="24"/>
          <w:szCs w:val="24"/>
        </w:rPr>
        <w:t xml:space="preserve">в </w:t>
      </w:r>
      <w:r w:rsidRPr="006C7CE3">
        <w:rPr>
          <w:rFonts w:ascii="Times New Roman" w:eastAsia="Andale Sans UI" w:hAnsi="Times New Roman" w:cs="Times New Roman"/>
          <w:sz w:val="24"/>
          <w:szCs w:val="24"/>
        </w:rPr>
        <w:t>отдел производственной безопасности и охраны труда </w:t>
      </w:r>
      <w:r w:rsidR="00CB0239" w:rsidRPr="006C7CE3">
        <w:rPr>
          <w:rFonts w:ascii="Times New Roman" w:eastAsia="Andale Sans UI" w:hAnsi="Times New Roman" w:cs="Times New Roman"/>
          <w:sz w:val="24"/>
          <w:szCs w:val="24"/>
        </w:rPr>
        <w:t>Заказчик</w:t>
      </w:r>
      <w:r w:rsidRPr="006C7CE3">
        <w:rPr>
          <w:rFonts w:ascii="Times New Roman" w:eastAsia="Andale Sans UI" w:hAnsi="Times New Roman" w:cs="Times New Roman"/>
          <w:sz w:val="24"/>
          <w:szCs w:val="24"/>
        </w:rPr>
        <w:t>а для прохождения вводного инструктажа.</w:t>
      </w:r>
    </w:p>
    <w:bookmarkEnd w:id="90"/>
    <w:bookmarkEnd w:id="91"/>
    <w:p w14:paraId="2704E97B" w14:textId="77777777" w:rsidR="001A6E56" w:rsidRPr="006C7CE3" w:rsidRDefault="001A6E56" w:rsidP="006E64D3">
      <w:pPr>
        <w:shd w:val="clear" w:color="auto" w:fill="FFFFFF"/>
        <w:tabs>
          <w:tab w:val="left" w:pos="480"/>
        </w:tabs>
        <w:spacing w:after="0"/>
        <w:ind w:left="-567" w:firstLine="567"/>
        <w:contextualSpacing/>
        <w:rPr>
          <w:rFonts w:eastAsia="Times New Roman" w:cs="Times New Roman"/>
          <w:b/>
          <w:bCs/>
          <w:sz w:val="24"/>
          <w:szCs w:val="24"/>
          <w:lang w:eastAsia="ar-SA"/>
        </w:rPr>
      </w:pPr>
    </w:p>
    <w:p w14:paraId="337DCDC2" w14:textId="5775B46E" w:rsidR="0081549B" w:rsidRPr="006C7CE3" w:rsidRDefault="00265ECB" w:rsidP="000D3660">
      <w:pPr>
        <w:shd w:val="clear" w:color="auto" w:fill="FFFFFF"/>
        <w:tabs>
          <w:tab w:val="left" w:pos="480"/>
        </w:tabs>
        <w:spacing w:after="0"/>
        <w:ind w:left="-567" w:firstLine="567"/>
        <w:contextualSpacing/>
        <w:jc w:val="center"/>
        <w:rPr>
          <w:rFonts w:eastAsia="Times New Roman" w:cs="Times New Roman"/>
          <w:b/>
          <w:bCs/>
          <w:sz w:val="24"/>
          <w:szCs w:val="24"/>
          <w:lang w:eastAsia="ar-SA"/>
        </w:rPr>
      </w:pPr>
      <w:r w:rsidRPr="006C7CE3">
        <w:rPr>
          <w:rFonts w:eastAsia="Times New Roman" w:cs="Times New Roman"/>
          <w:b/>
          <w:bCs/>
          <w:sz w:val="24"/>
          <w:szCs w:val="24"/>
          <w:lang w:eastAsia="ar-SA"/>
        </w:rPr>
        <w:t xml:space="preserve">8. </w:t>
      </w:r>
      <w:r w:rsidR="0081549B" w:rsidRPr="006C7CE3">
        <w:rPr>
          <w:rFonts w:eastAsia="Times New Roman" w:cs="Times New Roman"/>
          <w:b/>
          <w:bCs/>
          <w:sz w:val="24"/>
          <w:szCs w:val="24"/>
          <w:lang w:eastAsia="ar-SA"/>
        </w:rPr>
        <w:t>СДАЧА И ПРИЕМКА РАБОТ</w:t>
      </w:r>
    </w:p>
    <w:p w14:paraId="31299DFD" w14:textId="19827A58" w:rsidR="00462D9F" w:rsidRPr="006C7CE3" w:rsidRDefault="00C11026" w:rsidP="006E64D3">
      <w:pPr>
        <w:shd w:val="clear" w:color="auto" w:fill="FFFFFF"/>
        <w:spacing w:after="0"/>
        <w:ind w:left="-567" w:firstLine="567"/>
        <w:contextualSpacing/>
        <w:rPr>
          <w:rFonts w:eastAsia="Andale Sans UI" w:cs="Times New Roman"/>
          <w:kern w:val="2"/>
          <w:sz w:val="24"/>
          <w:szCs w:val="24"/>
        </w:rPr>
      </w:pPr>
      <w:r w:rsidRPr="006C7CE3">
        <w:rPr>
          <w:rFonts w:cs="Times New Roman"/>
          <w:sz w:val="24"/>
          <w:szCs w:val="24"/>
        </w:rPr>
        <w:t xml:space="preserve">8.1. </w:t>
      </w:r>
      <w:r w:rsidR="00AB6C1F" w:rsidRPr="006C7CE3">
        <w:rPr>
          <w:rFonts w:eastAsia="Andale Sans UI" w:cs="Times New Roman"/>
          <w:kern w:val="2"/>
          <w:sz w:val="24"/>
          <w:szCs w:val="24"/>
        </w:rPr>
        <w:t xml:space="preserve">Приемка выполненных работ </w:t>
      </w:r>
      <w:r w:rsidR="00462D9F" w:rsidRPr="006C7CE3">
        <w:rPr>
          <w:rFonts w:eastAsia="Andale Sans UI" w:cs="Times New Roman"/>
          <w:kern w:val="2"/>
          <w:sz w:val="24"/>
          <w:szCs w:val="24"/>
        </w:rPr>
        <w:t xml:space="preserve">по Договору </w:t>
      </w:r>
      <w:r w:rsidR="00AB6C1F" w:rsidRPr="006C7CE3">
        <w:rPr>
          <w:rFonts w:eastAsia="Andale Sans UI" w:cs="Times New Roman"/>
          <w:kern w:val="2"/>
          <w:sz w:val="24"/>
          <w:szCs w:val="24"/>
        </w:rPr>
        <w:t>осуществляется на основании пред</w:t>
      </w:r>
      <w:r w:rsidR="008778EB" w:rsidRPr="006C7CE3">
        <w:rPr>
          <w:rFonts w:eastAsia="Andale Sans UI" w:cs="Times New Roman"/>
          <w:kern w:val="2"/>
          <w:sz w:val="24"/>
          <w:szCs w:val="24"/>
        </w:rPr>
        <w:t>о</w:t>
      </w:r>
      <w:r w:rsidR="00AB6C1F" w:rsidRPr="006C7CE3">
        <w:rPr>
          <w:rFonts w:eastAsia="Andale Sans UI" w:cs="Times New Roman"/>
          <w:kern w:val="2"/>
          <w:sz w:val="24"/>
          <w:szCs w:val="24"/>
        </w:rPr>
        <w:t xml:space="preserve">ставленных </w:t>
      </w:r>
      <w:r w:rsidR="0004579D" w:rsidRPr="006C7CE3">
        <w:rPr>
          <w:rFonts w:eastAsia="Andale Sans UI" w:cs="Times New Roman"/>
          <w:kern w:val="2"/>
          <w:sz w:val="24"/>
          <w:szCs w:val="24"/>
        </w:rPr>
        <w:t>Подрядчиком</w:t>
      </w:r>
      <w:r w:rsidR="00AB6C1F" w:rsidRPr="006C7CE3">
        <w:rPr>
          <w:rFonts w:eastAsia="Andale Sans UI" w:cs="Times New Roman"/>
          <w:kern w:val="2"/>
          <w:sz w:val="24"/>
          <w:szCs w:val="24"/>
        </w:rPr>
        <w:t xml:space="preserve"> </w:t>
      </w:r>
      <w:r w:rsidR="00263EA3" w:rsidRPr="006C7CE3">
        <w:rPr>
          <w:rFonts w:eastAsia="Times New Roman" w:cs="Times New Roman"/>
          <w:sz w:val="24"/>
          <w:szCs w:val="24"/>
          <w:lang w:eastAsia="ar-SA"/>
        </w:rPr>
        <w:t xml:space="preserve">Акта о проведении пуско-наладочных работ и </w:t>
      </w:r>
      <w:r w:rsidR="00AB6C1F" w:rsidRPr="006C7CE3">
        <w:rPr>
          <w:rFonts w:eastAsia="Andale Sans UI" w:cs="Times New Roman"/>
          <w:kern w:val="2"/>
          <w:sz w:val="24"/>
          <w:szCs w:val="24"/>
        </w:rPr>
        <w:t>Форм № КС-2 и № КС-3</w:t>
      </w:r>
      <w:r w:rsidR="00AF39BF" w:rsidRPr="006C7CE3">
        <w:rPr>
          <w:rFonts w:eastAsia="Andale Sans UI" w:cs="Times New Roman"/>
          <w:kern w:val="2"/>
          <w:sz w:val="24"/>
          <w:szCs w:val="24"/>
        </w:rPr>
        <w:t>, а также</w:t>
      </w:r>
      <w:r w:rsidR="00AB6C1F" w:rsidRPr="006C7CE3">
        <w:rPr>
          <w:rFonts w:eastAsia="Andale Sans UI" w:cs="Times New Roman"/>
          <w:kern w:val="2"/>
          <w:sz w:val="24"/>
          <w:szCs w:val="24"/>
        </w:rPr>
        <w:t xml:space="preserve"> указанной в п.8.1.1. Договора документации.</w:t>
      </w:r>
    </w:p>
    <w:p w14:paraId="3CC05C0F" w14:textId="6DDCA56E" w:rsidR="00462D9F" w:rsidRPr="006C7CE3" w:rsidRDefault="00AB6C1F" w:rsidP="006E64D3">
      <w:pPr>
        <w:shd w:val="clear" w:color="auto" w:fill="FFFFFF"/>
        <w:spacing w:after="0"/>
        <w:ind w:left="-567" w:firstLine="567"/>
        <w:contextualSpacing/>
        <w:rPr>
          <w:rFonts w:eastAsia="Times New Roman" w:cs="Times New Roman"/>
          <w:sz w:val="24"/>
          <w:szCs w:val="24"/>
        </w:rPr>
      </w:pPr>
      <w:r w:rsidRPr="006C7CE3">
        <w:rPr>
          <w:rFonts w:eastAsia="Times New Roman" w:cs="Times New Roman"/>
          <w:sz w:val="24"/>
          <w:szCs w:val="24"/>
        </w:rPr>
        <w:t xml:space="preserve">Оригиналы счетов-фактур предаются </w:t>
      </w:r>
      <w:r w:rsidR="0004579D" w:rsidRPr="006C7CE3">
        <w:rPr>
          <w:rFonts w:eastAsia="Times New Roman" w:cs="Times New Roman"/>
          <w:sz w:val="24"/>
          <w:szCs w:val="24"/>
        </w:rPr>
        <w:t>Подрядчиком</w:t>
      </w:r>
      <w:r w:rsidRPr="006C7CE3">
        <w:rPr>
          <w:rFonts w:eastAsia="Times New Roman" w:cs="Times New Roman"/>
          <w:sz w:val="24"/>
          <w:szCs w:val="24"/>
        </w:rPr>
        <w:t xml:space="preserve"> </w:t>
      </w:r>
      <w:r w:rsidR="00CB0239" w:rsidRPr="006C7CE3">
        <w:rPr>
          <w:rFonts w:eastAsia="Andale Sans UI" w:cs="Times New Roman"/>
          <w:sz w:val="24"/>
          <w:szCs w:val="24"/>
        </w:rPr>
        <w:t>Заказчик</w:t>
      </w:r>
      <w:r w:rsidRPr="006C7CE3">
        <w:rPr>
          <w:rFonts w:eastAsia="Times New Roman" w:cs="Times New Roman"/>
          <w:sz w:val="24"/>
          <w:szCs w:val="24"/>
        </w:rPr>
        <w:t>у в течение 5 (пяти) календарных дней с момента приемки работ.</w:t>
      </w:r>
    </w:p>
    <w:p w14:paraId="233307A3" w14:textId="074F24FD" w:rsidR="00462D9F" w:rsidRPr="006C7CE3" w:rsidRDefault="00AB6C1F" w:rsidP="006E64D3">
      <w:pPr>
        <w:shd w:val="clear" w:color="auto" w:fill="FFFFFF"/>
        <w:spacing w:after="0"/>
        <w:ind w:left="-567" w:firstLine="567"/>
        <w:contextualSpacing/>
        <w:rPr>
          <w:rFonts w:eastAsia="Times New Roman" w:cs="Times New Roman"/>
          <w:sz w:val="24"/>
          <w:szCs w:val="24"/>
        </w:rPr>
      </w:pPr>
      <w:r w:rsidRPr="006C7CE3">
        <w:rPr>
          <w:rFonts w:eastAsia="Times New Roman" w:cs="Times New Roman"/>
          <w:sz w:val="24"/>
          <w:szCs w:val="24"/>
        </w:rPr>
        <w:t>Оригиналы счетов-фактур в случае выдачи аванса передаются</w:t>
      </w:r>
      <w:r w:rsidR="00FC5153" w:rsidRPr="006C7CE3">
        <w:rPr>
          <w:rFonts w:eastAsia="Times New Roman" w:cs="Times New Roman"/>
          <w:sz w:val="24"/>
          <w:szCs w:val="24"/>
        </w:rPr>
        <w:t xml:space="preserve"> </w:t>
      </w:r>
      <w:r w:rsidRPr="006C7CE3">
        <w:rPr>
          <w:rFonts w:eastAsia="Times New Roman" w:cs="Times New Roman"/>
          <w:sz w:val="24"/>
          <w:szCs w:val="24"/>
        </w:rPr>
        <w:t>в срок, не превышающий 5 (пяти) календарных дней с даты перечисления средств.</w:t>
      </w:r>
    </w:p>
    <w:p w14:paraId="457527D5" w14:textId="79B11BF2" w:rsidR="00462D9F" w:rsidRPr="006C7CE3" w:rsidRDefault="0004579D" w:rsidP="006E64D3">
      <w:pPr>
        <w:shd w:val="clear" w:color="auto" w:fill="FFFFFF"/>
        <w:spacing w:after="0"/>
        <w:ind w:left="-567" w:firstLine="567"/>
        <w:contextualSpacing/>
        <w:rPr>
          <w:rFonts w:eastAsia="Times New Roman" w:cs="Times New Roman"/>
          <w:sz w:val="24"/>
          <w:szCs w:val="24"/>
        </w:rPr>
      </w:pPr>
      <w:r w:rsidRPr="006C7CE3">
        <w:rPr>
          <w:rFonts w:cs="Times New Roman"/>
          <w:spacing w:val="-1"/>
          <w:sz w:val="24"/>
          <w:szCs w:val="24"/>
        </w:rPr>
        <w:t>Подрядчик</w:t>
      </w:r>
      <w:r w:rsidR="004961B5" w:rsidRPr="006C7CE3">
        <w:rPr>
          <w:rFonts w:cs="Times New Roman"/>
          <w:spacing w:val="-1"/>
          <w:sz w:val="24"/>
          <w:szCs w:val="24"/>
        </w:rPr>
        <w:t xml:space="preserve"> </w:t>
      </w:r>
      <w:r w:rsidR="00AB6C1F" w:rsidRPr="006C7CE3">
        <w:rPr>
          <w:rFonts w:eastAsia="Times New Roman" w:cs="Times New Roman"/>
          <w:sz w:val="24"/>
          <w:szCs w:val="24"/>
        </w:rPr>
        <w:t xml:space="preserve">уведомляет </w:t>
      </w:r>
      <w:r w:rsidR="00CB0239" w:rsidRPr="006C7CE3">
        <w:rPr>
          <w:rFonts w:eastAsia="Andale Sans UI" w:cs="Times New Roman"/>
          <w:sz w:val="24"/>
          <w:szCs w:val="24"/>
        </w:rPr>
        <w:t>Заказчик</w:t>
      </w:r>
      <w:r w:rsidR="00AB6C1F" w:rsidRPr="006C7CE3">
        <w:rPr>
          <w:rFonts w:eastAsia="Times New Roman" w:cs="Times New Roman"/>
          <w:sz w:val="24"/>
          <w:szCs w:val="24"/>
        </w:rPr>
        <w:t>а о готовности выполненных работ (этапа работ, если поэтапное выполнение работ предусмотрено Договором) к приемке не позднее, чем за 5 (пять) календарных дней до предполагаемой приемки.</w:t>
      </w:r>
    </w:p>
    <w:p w14:paraId="4E3974C5" w14:textId="350FBF5D" w:rsidR="00462D9F" w:rsidRPr="006C7CE3" w:rsidRDefault="00AB6C1F" w:rsidP="006E64D3">
      <w:pPr>
        <w:shd w:val="clear" w:color="auto" w:fill="FFFFFF"/>
        <w:spacing w:after="0"/>
        <w:ind w:left="-567" w:firstLine="567"/>
        <w:contextualSpacing/>
        <w:rPr>
          <w:rFonts w:eastAsia="Times New Roman" w:cs="Times New Roman"/>
          <w:sz w:val="24"/>
          <w:szCs w:val="24"/>
        </w:rPr>
      </w:pPr>
      <w:r w:rsidRPr="006C7CE3">
        <w:rPr>
          <w:rFonts w:eastAsia="Times New Roman" w:cs="Times New Roman"/>
          <w:sz w:val="24"/>
          <w:szCs w:val="24"/>
        </w:rPr>
        <w:t xml:space="preserve">8.1.1. Документация, предоставляемая </w:t>
      </w:r>
      <w:r w:rsidR="0004579D" w:rsidRPr="006C7CE3">
        <w:rPr>
          <w:rFonts w:eastAsia="Times New Roman" w:cs="Times New Roman"/>
          <w:sz w:val="24"/>
          <w:szCs w:val="24"/>
        </w:rPr>
        <w:t>Подрядчиком</w:t>
      </w:r>
      <w:r w:rsidRPr="006C7CE3">
        <w:rPr>
          <w:rFonts w:eastAsia="Times New Roman" w:cs="Times New Roman"/>
          <w:sz w:val="24"/>
          <w:szCs w:val="24"/>
        </w:rPr>
        <w:t xml:space="preserve"> </w:t>
      </w:r>
      <w:r w:rsidR="00CB0239" w:rsidRPr="006C7CE3">
        <w:rPr>
          <w:rFonts w:eastAsia="Andale Sans UI" w:cs="Times New Roman"/>
          <w:sz w:val="24"/>
          <w:szCs w:val="24"/>
        </w:rPr>
        <w:t>Заказчик</w:t>
      </w:r>
      <w:r w:rsidRPr="006C7CE3">
        <w:rPr>
          <w:rFonts w:eastAsia="Times New Roman" w:cs="Times New Roman"/>
          <w:sz w:val="24"/>
          <w:szCs w:val="24"/>
        </w:rPr>
        <w:t>у:</w:t>
      </w:r>
    </w:p>
    <w:p w14:paraId="38D5ECDE" w14:textId="596B0A81" w:rsidR="00AB6C1F" w:rsidRPr="006C7CE3" w:rsidRDefault="00AB6C1F" w:rsidP="006E64D3">
      <w:pPr>
        <w:spacing w:after="0"/>
        <w:ind w:left="-567" w:firstLine="567"/>
        <w:rPr>
          <w:rFonts w:eastAsia="Times New Roman" w:cs="Times New Roman"/>
          <w:sz w:val="24"/>
          <w:szCs w:val="24"/>
        </w:rPr>
      </w:pPr>
      <w:r w:rsidRPr="006C7CE3">
        <w:rPr>
          <w:rFonts w:eastAsia="Times New Roman" w:cs="Times New Roman"/>
          <w:sz w:val="24"/>
          <w:szCs w:val="24"/>
        </w:rPr>
        <w:t>- в</w:t>
      </w:r>
      <w:r w:rsidRPr="006C7CE3">
        <w:rPr>
          <w:rFonts w:eastAsia="Times New Roman" w:cs="Times New Roman"/>
          <w:sz w:val="24"/>
          <w:szCs w:val="24"/>
          <w:shd w:val="clear" w:color="auto" w:fill="FFFFFF"/>
        </w:rPr>
        <w:t xml:space="preserve"> 1-ом экземпляре в бумажном виде (журналы производства работ и контроля качества, реестр журналов, ППР, </w:t>
      </w:r>
      <w:r w:rsidRPr="006C7CE3">
        <w:rPr>
          <w:rFonts w:eastAsia="Times New Roman" w:cs="Times New Roman"/>
          <w:sz w:val="24"/>
          <w:szCs w:val="24"/>
        </w:rPr>
        <w:t>акты индивидуального опробования и испытания смонтированного оборудования</w:t>
      </w:r>
      <w:r w:rsidRPr="006C7CE3">
        <w:rPr>
          <w:rFonts w:eastAsia="Times New Roman" w:cs="Times New Roman"/>
          <w:sz w:val="24"/>
          <w:szCs w:val="24"/>
          <w:shd w:val="clear" w:color="auto" w:fill="FFFFFF"/>
        </w:rPr>
        <w:t xml:space="preserve">), а также в электронном виде (в редактируемом формате - </w:t>
      </w:r>
      <w:proofErr w:type="spellStart"/>
      <w:r w:rsidRPr="006C7CE3">
        <w:rPr>
          <w:rFonts w:eastAsia="Times New Roman" w:cs="Times New Roman"/>
          <w:sz w:val="24"/>
          <w:szCs w:val="24"/>
          <w:shd w:val="clear" w:color="auto" w:fill="FFFFFF"/>
        </w:rPr>
        <w:t>word</w:t>
      </w:r>
      <w:proofErr w:type="spellEnd"/>
      <w:r w:rsidRPr="006C7CE3">
        <w:rPr>
          <w:rFonts w:eastAsia="Times New Roman" w:cs="Times New Roman"/>
          <w:sz w:val="24"/>
          <w:szCs w:val="24"/>
          <w:shd w:val="clear" w:color="auto" w:fill="FFFFFF"/>
        </w:rPr>
        <w:t xml:space="preserve">, </w:t>
      </w:r>
      <w:proofErr w:type="spellStart"/>
      <w:r w:rsidRPr="006C7CE3">
        <w:rPr>
          <w:rFonts w:eastAsia="Times New Roman" w:cs="Times New Roman"/>
          <w:sz w:val="24"/>
          <w:szCs w:val="24"/>
          <w:shd w:val="clear" w:color="auto" w:fill="FFFFFF"/>
        </w:rPr>
        <w:t>autocad</w:t>
      </w:r>
      <w:proofErr w:type="spellEnd"/>
      <w:r w:rsidRPr="006C7CE3">
        <w:rPr>
          <w:rFonts w:eastAsia="Times New Roman" w:cs="Times New Roman"/>
          <w:sz w:val="24"/>
          <w:szCs w:val="24"/>
          <w:shd w:val="clear" w:color="auto" w:fill="FFFFFF"/>
        </w:rPr>
        <w:t xml:space="preserve"> и в не редактируемом формате со всеми подписями в PDF) сле</w:t>
      </w:r>
      <w:r w:rsidRPr="006C7CE3">
        <w:rPr>
          <w:rFonts w:eastAsia="Times New Roman" w:cs="Times New Roman"/>
          <w:sz w:val="24"/>
          <w:szCs w:val="24"/>
        </w:rPr>
        <w:t>дующий перечень документации:</w:t>
      </w:r>
    </w:p>
    <w:p w14:paraId="01ECC297" w14:textId="0A2FD731" w:rsidR="00AB6C1F" w:rsidRPr="006C7CE3" w:rsidRDefault="00AB6C1F" w:rsidP="006E64D3">
      <w:pPr>
        <w:spacing w:after="0"/>
        <w:ind w:left="-567" w:firstLine="567"/>
        <w:rPr>
          <w:rFonts w:eastAsia="Times New Roman" w:cs="Times New Roman"/>
          <w:sz w:val="24"/>
          <w:szCs w:val="24"/>
        </w:rPr>
      </w:pPr>
      <w:r w:rsidRPr="006C7CE3">
        <w:rPr>
          <w:rFonts w:eastAsia="Times New Roman" w:cs="Times New Roman"/>
          <w:sz w:val="24"/>
          <w:szCs w:val="24"/>
        </w:rPr>
        <w:t>- Акты освидетельствования работ.</w:t>
      </w:r>
    </w:p>
    <w:p w14:paraId="72F1C856" w14:textId="58779DF9" w:rsidR="00AB6C1F" w:rsidRPr="006C7CE3" w:rsidRDefault="00AB6C1F" w:rsidP="006E64D3">
      <w:pPr>
        <w:spacing w:after="0"/>
        <w:ind w:left="-567" w:firstLine="567"/>
        <w:rPr>
          <w:rFonts w:eastAsia="Times New Roman" w:cs="Times New Roman"/>
          <w:sz w:val="24"/>
          <w:szCs w:val="24"/>
        </w:rPr>
      </w:pPr>
      <w:r w:rsidRPr="006C7CE3">
        <w:rPr>
          <w:rFonts w:eastAsia="Times New Roman" w:cs="Times New Roman"/>
          <w:sz w:val="24"/>
          <w:szCs w:val="24"/>
        </w:rPr>
        <w:t>- Сертификаты, технические паспорта, журналы лабораторных испытаний и другие документы, удостоверяющие качество материалов, конструкций и деталей, примененных при выполнении работ, акты лабораторных испытаний.</w:t>
      </w:r>
    </w:p>
    <w:p w14:paraId="409F6EE6" w14:textId="64C7722F" w:rsidR="00AB6C1F" w:rsidRPr="006C7CE3" w:rsidRDefault="00AB6C1F" w:rsidP="006E64D3">
      <w:pPr>
        <w:spacing w:after="0"/>
        <w:ind w:left="-567" w:firstLine="567"/>
        <w:rPr>
          <w:rFonts w:eastAsia="Times New Roman" w:cs="Times New Roman"/>
          <w:sz w:val="24"/>
          <w:szCs w:val="24"/>
        </w:rPr>
      </w:pPr>
      <w:r w:rsidRPr="006C7CE3">
        <w:rPr>
          <w:rFonts w:eastAsia="Times New Roman" w:cs="Times New Roman"/>
          <w:sz w:val="24"/>
          <w:szCs w:val="24"/>
        </w:rPr>
        <w:t>- Журналы производства работ (общий журнал, специальные журналы).</w:t>
      </w:r>
    </w:p>
    <w:p w14:paraId="3F6E4E70" w14:textId="422DC534" w:rsidR="00AB6C1F" w:rsidRPr="006C7CE3" w:rsidRDefault="00AB6C1F" w:rsidP="006E64D3">
      <w:pPr>
        <w:spacing w:after="0"/>
        <w:ind w:left="-567" w:firstLine="567"/>
        <w:rPr>
          <w:rFonts w:eastAsia="Times New Roman" w:cs="Times New Roman"/>
          <w:sz w:val="24"/>
          <w:szCs w:val="24"/>
        </w:rPr>
      </w:pPr>
      <w:r w:rsidRPr="006C7CE3">
        <w:rPr>
          <w:rFonts w:eastAsia="Times New Roman" w:cs="Times New Roman"/>
          <w:sz w:val="24"/>
          <w:szCs w:val="24"/>
        </w:rPr>
        <w:t>- Реестр освидетельствованных работ.</w:t>
      </w:r>
    </w:p>
    <w:p w14:paraId="05C3F336" w14:textId="61A595BD" w:rsidR="00AB6C1F" w:rsidRPr="006C7CE3" w:rsidRDefault="00AB6C1F" w:rsidP="006E64D3">
      <w:pPr>
        <w:spacing w:after="0"/>
        <w:ind w:left="-567" w:firstLine="567"/>
        <w:rPr>
          <w:rFonts w:eastAsia="Times New Roman" w:cs="Times New Roman"/>
          <w:sz w:val="24"/>
          <w:szCs w:val="24"/>
        </w:rPr>
      </w:pPr>
      <w:r w:rsidRPr="006C7CE3">
        <w:rPr>
          <w:rFonts w:eastAsia="Times New Roman" w:cs="Times New Roman"/>
          <w:sz w:val="24"/>
          <w:szCs w:val="24"/>
        </w:rPr>
        <w:t>- Реестр журналов.</w:t>
      </w:r>
    </w:p>
    <w:p w14:paraId="49560DE6" w14:textId="4A88897D" w:rsidR="00AB6C1F" w:rsidRPr="006C7CE3" w:rsidRDefault="00AB6C1F" w:rsidP="006E64D3">
      <w:pPr>
        <w:spacing w:after="0"/>
        <w:ind w:left="-567" w:firstLine="567"/>
        <w:rPr>
          <w:rFonts w:eastAsia="Times New Roman" w:cs="Times New Roman"/>
          <w:sz w:val="24"/>
          <w:szCs w:val="24"/>
        </w:rPr>
      </w:pPr>
      <w:r w:rsidRPr="006C7CE3">
        <w:rPr>
          <w:rFonts w:eastAsia="Times New Roman" w:cs="Times New Roman"/>
          <w:sz w:val="24"/>
          <w:szCs w:val="24"/>
        </w:rPr>
        <w:t>- Проект производства работ.</w:t>
      </w:r>
    </w:p>
    <w:p w14:paraId="055FFBA3" w14:textId="039BFA04" w:rsidR="00AB6C1F" w:rsidRPr="006C7CE3" w:rsidRDefault="00AB6C1F" w:rsidP="006E64D3">
      <w:pPr>
        <w:spacing w:after="0"/>
        <w:ind w:left="-567" w:firstLine="567"/>
        <w:rPr>
          <w:rFonts w:eastAsia="Times New Roman" w:cs="Times New Roman"/>
          <w:sz w:val="24"/>
          <w:szCs w:val="24"/>
        </w:rPr>
      </w:pPr>
      <w:r w:rsidRPr="006C7CE3">
        <w:rPr>
          <w:rFonts w:eastAsia="Times New Roman" w:cs="Times New Roman"/>
          <w:sz w:val="24"/>
          <w:szCs w:val="24"/>
        </w:rPr>
        <w:t xml:space="preserve">- Акт освидетельствования ответственных конструкций. </w:t>
      </w:r>
    </w:p>
    <w:p w14:paraId="4E454FD7" w14:textId="3DF02DD8" w:rsidR="00A32B4E" w:rsidRPr="006C7CE3" w:rsidRDefault="00A32B4E"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z w:val="24"/>
          <w:szCs w:val="24"/>
        </w:rPr>
        <w:t>Отчетным периодом для приемки работ признается период с 15 числа предыдущего месяца по 14 число текущего месяца.</w:t>
      </w:r>
    </w:p>
    <w:p w14:paraId="5414CAB7" w14:textId="5058E5F9" w:rsidR="00C60411" w:rsidRPr="006C7CE3" w:rsidRDefault="00C11026"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z w:val="24"/>
          <w:szCs w:val="24"/>
        </w:rPr>
        <w:t>8.1.</w:t>
      </w:r>
      <w:r w:rsidR="00CD08C9" w:rsidRPr="006C7CE3">
        <w:rPr>
          <w:rFonts w:ascii="Times New Roman" w:hAnsi="Times New Roman" w:cs="Times New Roman"/>
          <w:sz w:val="24"/>
          <w:szCs w:val="24"/>
        </w:rPr>
        <w:t>2</w:t>
      </w:r>
      <w:r w:rsidRPr="006C7CE3">
        <w:rPr>
          <w:rFonts w:ascii="Times New Roman" w:hAnsi="Times New Roman" w:cs="Times New Roman"/>
          <w:sz w:val="24"/>
          <w:szCs w:val="24"/>
        </w:rPr>
        <w:t xml:space="preserve">. </w:t>
      </w:r>
      <w:r w:rsidR="00C60411" w:rsidRPr="006C7CE3">
        <w:rPr>
          <w:rFonts w:ascii="Times New Roman" w:hAnsi="Times New Roman" w:cs="Times New Roman"/>
          <w:sz w:val="24"/>
          <w:szCs w:val="24"/>
        </w:rPr>
        <w:t xml:space="preserve">Началом приемки работ считается официальное обращение уполномоченных представителей </w:t>
      </w:r>
      <w:r w:rsidR="0004579D" w:rsidRPr="006C7CE3">
        <w:rPr>
          <w:rFonts w:ascii="Times New Roman" w:hAnsi="Times New Roman" w:cs="Times New Roman"/>
          <w:spacing w:val="-1"/>
          <w:sz w:val="24"/>
          <w:szCs w:val="24"/>
        </w:rPr>
        <w:t>Подрядчика</w:t>
      </w:r>
      <w:r w:rsidR="004961B5" w:rsidRPr="006C7CE3">
        <w:rPr>
          <w:rFonts w:ascii="Times New Roman" w:hAnsi="Times New Roman" w:cs="Times New Roman"/>
          <w:spacing w:val="-1"/>
          <w:sz w:val="24"/>
          <w:szCs w:val="24"/>
        </w:rPr>
        <w:t xml:space="preserve"> </w:t>
      </w:r>
      <w:r w:rsidR="00C60411" w:rsidRPr="006C7CE3">
        <w:rPr>
          <w:rFonts w:ascii="Times New Roman" w:hAnsi="Times New Roman" w:cs="Times New Roman"/>
          <w:sz w:val="24"/>
          <w:szCs w:val="24"/>
        </w:rPr>
        <w:t xml:space="preserve">к </w:t>
      </w:r>
      <w:r w:rsidR="00CB0239" w:rsidRPr="006C7CE3">
        <w:rPr>
          <w:rFonts w:ascii="Times New Roman" w:eastAsia="Andale Sans UI" w:hAnsi="Times New Roman" w:cs="Times New Roman"/>
          <w:sz w:val="24"/>
          <w:szCs w:val="24"/>
        </w:rPr>
        <w:t>Заказчик</w:t>
      </w:r>
      <w:r w:rsidR="00C60411" w:rsidRPr="006C7CE3">
        <w:rPr>
          <w:rFonts w:ascii="Times New Roman" w:hAnsi="Times New Roman" w:cs="Times New Roman"/>
          <w:sz w:val="24"/>
          <w:szCs w:val="24"/>
        </w:rPr>
        <w:t>у о готовности выполненных работ к их приемке с приложением заполненного Реестра освидетельствованных работ, вып</w:t>
      </w:r>
      <w:r w:rsidR="0040153A" w:rsidRPr="006C7CE3">
        <w:rPr>
          <w:rFonts w:ascii="Times New Roman" w:hAnsi="Times New Roman" w:cs="Times New Roman"/>
          <w:sz w:val="24"/>
          <w:szCs w:val="24"/>
        </w:rPr>
        <w:t xml:space="preserve">олненного по форме Приложения № </w:t>
      </w:r>
      <w:r w:rsidR="006934F3" w:rsidRPr="006C7CE3">
        <w:rPr>
          <w:rFonts w:ascii="Times New Roman" w:hAnsi="Times New Roman" w:cs="Times New Roman"/>
          <w:sz w:val="24"/>
          <w:szCs w:val="24"/>
        </w:rPr>
        <w:t>6</w:t>
      </w:r>
      <w:r w:rsidR="008F1111" w:rsidRPr="006C7CE3">
        <w:rPr>
          <w:rFonts w:ascii="Times New Roman" w:hAnsi="Times New Roman" w:cs="Times New Roman"/>
          <w:sz w:val="24"/>
          <w:szCs w:val="24"/>
        </w:rPr>
        <w:t xml:space="preserve"> </w:t>
      </w:r>
      <w:r w:rsidR="00C60411" w:rsidRPr="006C7CE3">
        <w:rPr>
          <w:rFonts w:ascii="Times New Roman" w:hAnsi="Times New Roman" w:cs="Times New Roman"/>
          <w:sz w:val="24"/>
          <w:szCs w:val="24"/>
        </w:rPr>
        <w:t xml:space="preserve">к Договору, Общего журнала производства работ (форма КС-6), а </w:t>
      </w:r>
      <w:r w:rsidR="00263EA3" w:rsidRPr="006C7CE3">
        <w:rPr>
          <w:rFonts w:ascii="Times New Roman" w:hAnsi="Times New Roman" w:cs="Times New Roman"/>
          <w:sz w:val="24"/>
          <w:szCs w:val="24"/>
        </w:rPr>
        <w:t xml:space="preserve">также </w:t>
      </w:r>
      <w:r w:rsidR="00C60411" w:rsidRPr="006C7CE3">
        <w:rPr>
          <w:rFonts w:ascii="Times New Roman" w:hAnsi="Times New Roman" w:cs="Times New Roman"/>
          <w:sz w:val="24"/>
          <w:szCs w:val="24"/>
        </w:rPr>
        <w:t xml:space="preserve">Акта о приемке выполненных работ и </w:t>
      </w:r>
      <w:r w:rsidR="00954838" w:rsidRPr="006C7CE3">
        <w:rPr>
          <w:rFonts w:ascii="Times New Roman" w:hAnsi="Times New Roman" w:cs="Times New Roman"/>
          <w:sz w:val="24"/>
          <w:szCs w:val="24"/>
        </w:rPr>
        <w:t>Справка о</w:t>
      </w:r>
      <w:r w:rsidR="00C60411" w:rsidRPr="006C7CE3">
        <w:rPr>
          <w:rFonts w:ascii="Times New Roman" w:hAnsi="Times New Roman" w:cs="Times New Roman"/>
          <w:sz w:val="24"/>
          <w:szCs w:val="24"/>
        </w:rPr>
        <w:t xml:space="preserve"> стоимости выполненных работ</w:t>
      </w:r>
      <w:r w:rsidR="00954838" w:rsidRPr="006C7CE3">
        <w:rPr>
          <w:rFonts w:ascii="Times New Roman" w:hAnsi="Times New Roman" w:cs="Times New Roman"/>
          <w:sz w:val="24"/>
          <w:szCs w:val="24"/>
        </w:rPr>
        <w:t xml:space="preserve"> и затрат</w:t>
      </w:r>
      <w:r w:rsidR="00C60411" w:rsidRPr="006C7CE3">
        <w:rPr>
          <w:rFonts w:ascii="Times New Roman" w:hAnsi="Times New Roman" w:cs="Times New Roman"/>
          <w:sz w:val="24"/>
          <w:szCs w:val="24"/>
        </w:rPr>
        <w:t>, оформленных в соответствии с унифицированными формами № КС-2 и № КС-3.</w:t>
      </w:r>
    </w:p>
    <w:p w14:paraId="3CB19FA1" w14:textId="38EEBC50" w:rsidR="00C60411" w:rsidRPr="006C7CE3" w:rsidRDefault="00C60411"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z w:val="24"/>
          <w:szCs w:val="24"/>
        </w:rPr>
        <w:t>8.1.</w:t>
      </w:r>
      <w:r w:rsidR="00CD08C9" w:rsidRPr="006C7CE3">
        <w:rPr>
          <w:rFonts w:ascii="Times New Roman" w:hAnsi="Times New Roman" w:cs="Times New Roman"/>
          <w:sz w:val="24"/>
          <w:szCs w:val="24"/>
        </w:rPr>
        <w:t>3</w:t>
      </w:r>
      <w:r w:rsidRPr="006C7CE3">
        <w:rPr>
          <w:rFonts w:ascii="Times New Roman" w:hAnsi="Times New Roman" w:cs="Times New Roman"/>
          <w:sz w:val="24"/>
          <w:szCs w:val="24"/>
        </w:rPr>
        <w:t xml:space="preserve">. Уполномоченные представители </w:t>
      </w:r>
      <w:r w:rsidR="0004579D" w:rsidRPr="006C7CE3">
        <w:rPr>
          <w:rFonts w:ascii="Times New Roman" w:hAnsi="Times New Roman" w:cs="Times New Roman"/>
          <w:spacing w:val="-1"/>
          <w:sz w:val="24"/>
          <w:szCs w:val="24"/>
        </w:rPr>
        <w:t>Подрядчика</w:t>
      </w:r>
      <w:r w:rsidR="004961B5" w:rsidRPr="006C7CE3">
        <w:rPr>
          <w:rFonts w:ascii="Times New Roman" w:hAnsi="Times New Roman" w:cs="Times New Roman"/>
          <w:spacing w:val="-1"/>
          <w:sz w:val="24"/>
          <w:szCs w:val="24"/>
        </w:rPr>
        <w:t xml:space="preserve"> </w:t>
      </w:r>
      <w:r w:rsidRPr="006C7CE3">
        <w:rPr>
          <w:rFonts w:ascii="Times New Roman" w:hAnsi="Times New Roman" w:cs="Times New Roman"/>
          <w:sz w:val="24"/>
          <w:szCs w:val="24"/>
        </w:rPr>
        <w:t xml:space="preserve">подготавливают Реестр освидетельствованных работ на основании оформленных Актов освидетельствования скрытых работ, Общего журнала производства работ, иной исполнительной документации, а также на основании Реестра освидетельствованных </w:t>
      </w:r>
      <w:r w:rsidR="00774F14" w:rsidRPr="006C7CE3">
        <w:rPr>
          <w:rFonts w:ascii="Times New Roman" w:hAnsi="Times New Roman" w:cs="Times New Roman"/>
          <w:sz w:val="24"/>
          <w:szCs w:val="24"/>
        </w:rPr>
        <w:t>р</w:t>
      </w:r>
      <w:r w:rsidRPr="006C7CE3">
        <w:rPr>
          <w:rFonts w:ascii="Times New Roman" w:hAnsi="Times New Roman" w:cs="Times New Roman"/>
          <w:sz w:val="24"/>
          <w:szCs w:val="24"/>
        </w:rPr>
        <w:t xml:space="preserve">абот формируют Акт о </w:t>
      </w:r>
      <w:r w:rsidR="00774F14" w:rsidRPr="006C7CE3">
        <w:rPr>
          <w:rFonts w:ascii="Times New Roman" w:hAnsi="Times New Roman" w:cs="Times New Roman"/>
          <w:sz w:val="24"/>
          <w:szCs w:val="24"/>
        </w:rPr>
        <w:t>п</w:t>
      </w:r>
      <w:r w:rsidRPr="006C7CE3">
        <w:rPr>
          <w:rFonts w:ascii="Times New Roman" w:hAnsi="Times New Roman" w:cs="Times New Roman"/>
          <w:sz w:val="24"/>
          <w:szCs w:val="24"/>
        </w:rPr>
        <w:t xml:space="preserve">риемке </w:t>
      </w:r>
      <w:r w:rsidR="00774F14" w:rsidRPr="006C7CE3">
        <w:rPr>
          <w:rFonts w:ascii="Times New Roman" w:hAnsi="Times New Roman" w:cs="Times New Roman"/>
          <w:sz w:val="24"/>
          <w:szCs w:val="24"/>
        </w:rPr>
        <w:t>в</w:t>
      </w:r>
      <w:r w:rsidRPr="006C7CE3">
        <w:rPr>
          <w:rFonts w:ascii="Times New Roman" w:hAnsi="Times New Roman" w:cs="Times New Roman"/>
          <w:sz w:val="24"/>
          <w:szCs w:val="24"/>
        </w:rPr>
        <w:t xml:space="preserve">ыполненных </w:t>
      </w:r>
      <w:r w:rsidR="00774F14" w:rsidRPr="006C7CE3">
        <w:rPr>
          <w:rFonts w:ascii="Times New Roman" w:hAnsi="Times New Roman" w:cs="Times New Roman"/>
          <w:sz w:val="24"/>
          <w:szCs w:val="24"/>
        </w:rPr>
        <w:t>р</w:t>
      </w:r>
      <w:r w:rsidRPr="006C7CE3">
        <w:rPr>
          <w:rFonts w:ascii="Times New Roman" w:hAnsi="Times New Roman" w:cs="Times New Roman"/>
          <w:sz w:val="24"/>
          <w:szCs w:val="24"/>
        </w:rPr>
        <w:t xml:space="preserve">абот и </w:t>
      </w:r>
      <w:r w:rsidR="00954838" w:rsidRPr="006C7CE3">
        <w:rPr>
          <w:rFonts w:ascii="Times New Roman" w:hAnsi="Times New Roman" w:cs="Times New Roman"/>
          <w:sz w:val="24"/>
          <w:szCs w:val="24"/>
        </w:rPr>
        <w:t>Справка о</w:t>
      </w:r>
      <w:r w:rsidR="00FC5153" w:rsidRPr="006C7CE3">
        <w:rPr>
          <w:rFonts w:ascii="Times New Roman" w:hAnsi="Times New Roman" w:cs="Times New Roman"/>
          <w:sz w:val="24"/>
          <w:szCs w:val="24"/>
        </w:rPr>
        <w:t xml:space="preserve"> </w:t>
      </w:r>
      <w:r w:rsidR="00E555CF" w:rsidRPr="006C7CE3">
        <w:rPr>
          <w:rFonts w:ascii="Times New Roman" w:hAnsi="Times New Roman" w:cs="Times New Roman"/>
          <w:sz w:val="24"/>
          <w:szCs w:val="24"/>
        </w:rPr>
        <w:t>с</w:t>
      </w:r>
      <w:r w:rsidRPr="006C7CE3">
        <w:rPr>
          <w:rFonts w:ascii="Times New Roman" w:hAnsi="Times New Roman" w:cs="Times New Roman"/>
          <w:sz w:val="24"/>
          <w:szCs w:val="24"/>
        </w:rPr>
        <w:t xml:space="preserve">тоимости </w:t>
      </w:r>
      <w:r w:rsidR="00E555CF" w:rsidRPr="006C7CE3">
        <w:rPr>
          <w:rFonts w:ascii="Times New Roman" w:hAnsi="Times New Roman" w:cs="Times New Roman"/>
          <w:sz w:val="24"/>
          <w:szCs w:val="24"/>
        </w:rPr>
        <w:t>в</w:t>
      </w:r>
      <w:r w:rsidRPr="006C7CE3">
        <w:rPr>
          <w:rFonts w:ascii="Times New Roman" w:hAnsi="Times New Roman" w:cs="Times New Roman"/>
          <w:sz w:val="24"/>
          <w:szCs w:val="24"/>
        </w:rPr>
        <w:t xml:space="preserve">ыполненных </w:t>
      </w:r>
      <w:r w:rsidR="00E555CF" w:rsidRPr="006C7CE3">
        <w:rPr>
          <w:rFonts w:ascii="Times New Roman" w:hAnsi="Times New Roman" w:cs="Times New Roman"/>
          <w:sz w:val="24"/>
          <w:szCs w:val="24"/>
        </w:rPr>
        <w:t>р</w:t>
      </w:r>
      <w:r w:rsidRPr="006C7CE3">
        <w:rPr>
          <w:rFonts w:ascii="Times New Roman" w:hAnsi="Times New Roman" w:cs="Times New Roman"/>
          <w:sz w:val="24"/>
          <w:szCs w:val="24"/>
        </w:rPr>
        <w:t xml:space="preserve">абот в отношении выполненного в соответствующем периоде объема работ в соответствии с Ведомостью </w:t>
      </w:r>
      <w:r w:rsidR="00774F14" w:rsidRPr="006C7CE3">
        <w:rPr>
          <w:rFonts w:ascii="Times New Roman" w:hAnsi="Times New Roman" w:cs="Times New Roman"/>
          <w:sz w:val="24"/>
          <w:szCs w:val="24"/>
        </w:rPr>
        <w:t>о</w:t>
      </w:r>
      <w:r w:rsidRPr="006C7CE3">
        <w:rPr>
          <w:rFonts w:ascii="Times New Roman" w:hAnsi="Times New Roman" w:cs="Times New Roman"/>
          <w:sz w:val="24"/>
          <w:szCs w:val="24"/>
        </w:rPr>
        <w:t xml:space="preserve">бъемов и </w:t>
      </w:r>
      <w:r w:rsidR="00774F14" w:rsidRPr="006C7CE3">
        <w:rPr>
          <w:rFonts w:ascii="Times New Roman" w:hAnsi="Times New Roman" w:cs="Times New Roman"/>
          <w:sz w:val="24"/>
          <w:szCs w:val="24"/>
        </w:rPr>
        <w:t>с</w:t>
      </w:r>
      <w:r w:rsidRPr="006C7CE3">
        <w:rPr>
          <w:rFonts w:ascii="Times New Roman" w:hAnsi="Times New Roman" w:cs="Times New Roman"/>
          <w:sz w:val="24"/>
          <w:szCs w:val="24"/>
        </w:rPr>
        <w:t xml:space="preserve">тоимости </w:t>
      </w:r>
      <w:r w:rsidR="00774F14" w:rsidRPr="006C7CE3">
        <w:rPr>
          <w:rFonts w:ascii="Times New Roman" w:hAnsi="Times New Roman" w:cs="Times New Roman"/>
          <w:sz w:val="24"/>
          <w:szCs w:val="24"/>
        </w:rPr>
        <w:t>р</w:t>
      </w:r>
      <w:r w:rsidRPr="006C7CE3">
        <w:rPr>
          <w:rFonts w:ascii="Times New Roman" w:hAnsi="Times New Roman" w:cs="Times New Roman"/>
          <w:sz w:val="24"/>
          <w:szCs w:val="24"/>
        </w:rPr>
        <w:t xml:space="preserve">абот. Все вышеуказанные документы на печатном и электронном носителях направляются </w:t>
      </w:r>
      <w:r w:rsidR="00CB0239" w:rsidRPr="006C7CE3">
        <w:rPr>
          <w:rFonts w:ascii="Times New Roman" w:hAnsi="Times New Roman" w:cs="Times New Roman"/>
          <w:sz w:val="24"/>
          <w:szCs w:val="24"/>
        </w:rPr>
        <w:t>Заказчик</w:t>
      </w:r>
      <w:r w:rsidR="00E61F4A" w:rsidRPr="006C7CE3">
        <w:rPr>
          <w:rFonts w:ascii="Times New Roman" w:hAnsi="Times New Roman" w:cs="Times New Roman"/>
          <w:sz w:val="24"/>
          <w:szCs w:val="24"/>
        </w:rPr>
        <w:t xml:space="preserve">у </w:t>
      </w:r>
      <w:r w:rsidRPr="006C7CE3">
        <w:rPr>
          <w:rFonts w:ascii="Times New Roman" w:hAnsi="Times New Roman" w:cs="Times New Roman"/>
          <w:sz w:val="24"/>
          <w:szCs w:val="24"/>
        </w:rPr>
        <w:t xml:space="preserve">с письменным уведомлением о готовности к приемке выполненных работ не менее чем за 5 (пять) рабочих дней до проведения приемки выполненных </w:t>
      </w:r>
      <w:r w:rsidR="0004579D" w:rsidRPr="006C7CE3">
        <w:rPr>
          <w:rFonts w:ascii="Times New Roman" w:hAnsi="Times New Roman" w:cs="Times New Roman"/>
          <w:sz w:val="24"/>
          <w:szCs w:val="24"/>
        </w:rPr>
        <w:t>Подрядчиком</w:t>
      </w:r>
      <w:r w:rsidRPr="006C7CE3">
        <w:rPr>
          <w:rFonts w:ascii="Times New Roman" w:hAnsi="Times New Roman" w:cs="Times New Roman"/>
          <w:sz w:val="24"/>
          <w:szCs w:val="24"/>
        </w:rPr>
        <w:t xml:space="preserve"> работ. Информация, содержащаяся в указанных документах, должна соответствовать сведениям </w:t>
      </w:r>
      <w:r w:rsidR="00067A78" w:rsidRPr="006C7CE3">
        <w:rPr>
          <w:rFonts w:ascii="Times New Roman" w:hAnsi="Times New Roman" w:cs="Times New Roman"/>
          <w:sz w:val="24"/>
          <w:szCs w:val="24"/>
        </w:rPr>
        <w:t xml:space="preserve">отчетности </w:t>
      </w:r>
      <w:r w:rsidR="0004579D" w:rsidRPr="006C7CE3">
        <w:rPr>
          <w:rFonts w:ascii="Times New Roman" w:hAnsi="Times New Roman" w:cs="Times New Roman"/>
          <w:spacing w:val="-1"/>
          <w:sz w:val="24"/>
          <w:szCs w:val="24"/>
        </w:rPr>
        <w:t>Подрядчика</w:t>
      </w:r>
      <w:r w:rsidRPr="006C7CE3">
        <w:rPr>
          <w:rFonts w:ascii="Times New Roman" w:hAnsi="Times New Roman" w:cs="Times New Roman"/>
          <w:sz w:val="24"/>
          <w:szCs w:val="24"/>
        </w:rPr>
        <w:t>.</w:t>
      </w:r>
    </w:p>
    <w:p w14:paraId="0545B277" w14:textId="2CD3AF76" w:rsidR="00853C45" w:rsidRPr="006C7CE3" w:rsidRDefault="00853C45"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z w:val="24"/>
          <w:szCs w:val="24"/>
        </w:rPr>
        <w:t>8.1.</w:t>
      </w:r>
      <w:r w:rsidR="00CD08C9" w:rsidRPr="006C7CE3">
        <w:rPr>
          <w:rFonts w:ascii="Times New Roman" w:hAnsi="Times New Roman" w:cs="Times New Roman"/>
          <w:sz w:val="24"/>
          <w:szCs w:val="24"/>
        </w:rPr>
        <w:t>4</w:t>
      </w:r>
      <w:r w:rsidRPr="006C7CE3">
        <w:rPr>
          <w:rFonts w:ascii="Times New Roman" w:hAnsi="Times New Roman" w:cs="Times New Roman"/>
          <w:sz w:val="24"/>
          <w:szCs w:val="24"/>
        </w:rPr>
        <w:t xml:space="preserve">. </w:t>
      </w:r>
      <w:r w:rsidR="00CB0239" w:rsidRPr="006C7CE3">
        <w:rPr>
          <w:rFonts w:ascii="Times New Roman" w:hAnsi="Times New Roman" w:cs="Times New Roman"/>
          <w:sz w:val="24"/>
          <w:szCs w:val="24"/>
        </w:rPr>
        <w:t>Заказчик</w:t>
      </w:r>
      <w:r w:rsidRPr="006C7CE3">
        <w:rPr>
          <w:rFonts w:ascii="Times New Roman" w:hAnsi="Times New Roman" w:cs="Times New Roman"/>
          <w:sz w:val="24"/>
          <w:szCs w:val="24"/>
        </w:rPr>
        <w:t xml:space="preserve"> вправе </w:t>
      </w:r>
      <w:r w:rsidR="00067A78" w:rsidRPr="006C7CE3">
        <w:rPr>
          <w:rFonts w:ascii="Times New Roman" w:hAnsi="Times New Roman" w:cs="Times New Roman"/>
          <w:sz w:val="24"/>
          <w:szCs w:val="24"/>
        </w:rPr>
        <w:t xml:space="preserve">отказать </w:t>
      </w:r>
      <w:r w:rsidR="006E64D3" w:rsidRPr="006C7CE3">
        <w:rPr>
          <w:rFonts w:ascii="Times New Roman" w:hAnsi="Times New Roman" w:cs="Times New Roman"/>
          <w:spacing w:val="-1"/>
          <w:sz w:val="24"/>
          <w:szCs w:val="24"/>
        </w:rPr>
        <w:t>Подрядчику</w:t>
      </w:r>
      <w:r w:rsidR="004961B5" w:rsidRPr="006C7CE3">
        <w:rPr>
          <w:rFonts w:ascii="Times New Roman" w:hAnsi="Times New Roman" w:cs="Times New Roman"/>
          <w:spacing w:val="-1"/>
          <w:sz w:val="24"/>
          <w:szCs w:val="24"/>
        </w:rPr>
        <w:t xml:space="preserve"> </w:t>
      </w:r>
      <w:r w:rsidRPr="006C7CE3">
        <w:rPr>
          <w:rFonts w:ascii="Times New Roman" w:hAnsi="Times New Roman" w:cs="Times New Roman"/>
          <w:sz w:val="24"/>
          <w:szCs w:val="24"/>
        </w:rPr>
        <w:t xml:space="preserve">в приемке работ и оплате, если их объем, стоимость или качество не подтверждаются исполнительной документацией и другой </w:t>
      </w:r>
      <w:r w:rsidRPr="006C7CE3">
        <w:rPr>
          <w:rFonts w:ascii="Times New Roman" w:hAnsi="Times New Roman" w:cs="Times New Roman"/>
          <w:sz w:val="24"/>
          <w:szCs w:val="24"/>
        </w:rPr>
        <w:lastRenderedPageBreak/>
        <w:t xml:space="preserve">технической документацией, и (или) соответствующие недостатки были выявлены в ходе проверок </w:t>
      </w:r>
      <w:r w:rsidR="00CB0239" w:rsidRPr="006C7CE3">
        <w:rPr>
          <w:rFonts w:ascii="Times New Roman" w:hAnsi="Times New Roman" w:cs="Times New Roman"/>
          <w:sz w:val="24"/>
          <w:szCs w:val="24"/>
        </w:rPr>
        <w:t>Заказчик</w:t>
      </w:r>
      <w:r w:rsidRPr="006C7CE3">
        <w:rPr>
          <w:rFonts w:ascii="Times New Roman" w:hAnsi="Times New Roman" w:cs="Times New Roman"/>
          <w:sz w:val="24"/>
          <w:szCs w:val="24"/>
        </w:rPr>
        <w:t>ом и не были устранены ко времени проведения такой приемки работ</w:t>
      </w:r>
      <w:r w:rsidR="00D7259D" w:rsidRPr="006C7CE3">
        <w:rPr>
          <w:rFonts w:ascii="Times New Roman" w:hAnsi="Times New Roman" w:cs="Times New Roman"/>
          <w:sz w:val="24"/>
          <w:szCs w:val="24"/>
        </w:rPr>
        <w:t>.</w:t>
      </w:r>
    </w:p>
    <w:p w14:paraId="5DDC43F0" w14:textId="34135016" w:rsidR="00853C45" w:rsidRPr="006C7CE3" w:rsidRDefault="00853C45"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z w:val="24"/>
          <w:szCs w:val="24"/>
        </w:rPr>
        <w:t>8.1.</w:t>
      </w:r>
      <w:r w:rsidR="00CD08C9" w:rsidRPr="006C7CE3">
        <w:rPr>
          <w:rFonts w:ascii="Times New Roman" w:hAnsi="Times New Roman" w:cs="Times New Roman"/>
          <w:sz w:val="24"/>
          <w:szCs w:val="24"/>
        </w:rPr>
        <w:t>5</w:t>
      </w:r>
      <w:r w:rsidRPr="006C7CE3">
        <w:rPr>
          <w:rFonts w:ascii="Times New Roman" w:hAnsi="Times New Roman" w:cs="Times New Roman"/>
          <w:sz w:val="24"/>
          <w:szCs w:val="24"/>
        </w:rPr>
        <w:t xml:space="preserve">. В случае установления </w:t>
      </w:r>
      <w:r w:rsidR="00CB0239" w:rsidRPr="006C7CE3">
        <w:rPr>
          <w:rFonts w:ascii="Times New Roman" w:hAnsi="Times New Roman" w:cs="Times New Roman"/>
          <w:sz w:val="24"/>
          <w:szCs w:val="24"/>
        </w:rPr>
        <w:t>Заказчик</w:t>
      </w:r>
      <w:r w:rsidRPr="006C7CE3">
        <w:rPr>
          <w:rFonts w:ascii="Times New Roman" w:hAnsi="Times New Roman" w:cs="Times New Roman"/>
          <w:sz w:val="24"/>
          <w:szCs w:val="24"/>
        </w:rPr>
        <w:t xml:space="preserve">ом при приемке работ несоответствия качества выполненных </w:t>
      </w:r>
      <w:r w:rsidR="0004579D" w:rsidRPr="006C7CE3">
        <w:rPr>
          <w:rFonts w:ascii="Times New Roman" w:hAnsi="Times New Roman" w:cs="Times New Roman"/>
          <w:sz w:val="24"/>
          <w:szCs w:val="24"/>
        </w:rPr>
        <w:t>Подрядчиком</w:t>
      </w:r>
      <w:r w:rsidRPr="006C7CE3">
        <w:rPr>
          <w:rFonts w:ascii="Times New Roman" w:hAnsi="Times New Roman" w:cs="Times New Roman"/>
          <w:sz w:val="24"/>
          <w:szCs w:val="24"/>
        </w:rPr>
        <w:t xml:space="preserve"> работ требованиям настоящего Договора, Реестр освидетельствованных работ, Акт приемки выполненных работ и </w:t>
      </w:r>
      <w:r w:rsidR="00954838" w:rsidRPr="006C7CE3">
        <w:rPr>
          <w:rFonts w:ascii="Times New Roman" w:hAnsi="Times New Roman" w:cs="Times New Roman"/>
          <w:sz w:val="24"/>
          <w:szCs w:val="24"/>
        </w:rPr>
        <w:t>Справки о</w:t>
      </w:r>
      <w:r w:rsidRPr="006C7CE3">
        <w:rPr>
          <w:rFonts w:ascii="Times New Roman" w:hAnsi="Times New Roman" w:cs="Times New Roman"/>
          <w:sz w:val="24"/>
          <w:szCs w:val="24"/>
        </w:rPr>
        <w:t xml:space="preserve"> стоимости выполненных работ </w:t>
      </w:r>
      <w:r w:rsidR="00CB0239" w:rsidRPr="006C7CE3">
        <w:rPr>
          <w:rFonts w:ascii="Times New Roman" w:hAnsi="Times New Roman" w:cs="Times New Roman"/>
          <w:sz w:val="24"/>
          <w:szCs w:val="24"/>
        </w:rPr>
        <w:t>Заказчик</w:t>
      </w:r>
      <w:r w:rsidRPr="006C7CE3">
        <w:rPr>
          <w:rFonts w:ascii="Times New Roman" w:hAnsi="Times New Roman" w:cs="Times New Roman"/>
          <w:sz w:val="24"/>
          <w:szCs w:val="24"/>
        </w:rPr>
        <w:t xml:space="preserve">ом не подписываются до момента устранения выявленных недостатков (нарушений), сведения о таких работах в данные акты не включаются и такие работы не оплачиваются.   </w:t>
      </w:r>
    </w:p>
    <w:p w14:paraId="66273DAE" w14:textId="0453346B" w:rsidR="00C60411" w:rsidRPr="006C7CE3" w:rsidRDefault="00853C45"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z w:val="24"/>
          <w:szCs w:val="24"/>
        </w:rPr>
        <w:t>8.1.</w:t>
      </w:r>
      <w:r w:rsidR="00CD08C9" w:rsidRPr="006C7CE3">
        <w:rPr>
          <w:rFonts w:ascii="Times New Roman" w:hAnsi="Times New Roman" w:cs="Times New Roman"/>
          <w:sz w:val="24"/>
          <w:szCs w:val="24"/>
        </w:rPr>
        <w:t>6</w:t>
      </w:r>
      <w:r w:rsidRPr="006C7CE3">
        <w:rPr>
          <w:rFonts w:ascii="Times New Roman" w:hAnsi="Times New Roman" w:cs="Times New Roman"/>
          <w:sz w:val="24"/>
          <w:szCs w:val="24"/>
        </w:rPr>
        <w:t>.</w:t>
      </w:r>
      <w:r w:rsidRPr="006C7CE3">
        <w:rPr>
          <w:rFonts w:ascii="Times New Roman" w:hAnsi="Times New Roman" w:cs="Times New Roman"/>
          <w:sz w:val="24"/>
          <w:szCs w:val="24"/>
        </w:rPr>
        <w:tab/>
      </w:r>
      <w:r w:rsidR="00CB0239" w:rsidRPr="006C7CE3">
        <w:rPr>
          <w:rFonts w:ascii="Times New Roman" w:hAnsi="Times New Roman" w:cs="Times New Roman"/>
          <w:sz w:val="24"/>
          <w:szCs w:val="24"/>
        </w:rPr>
        <w:t>Заказчик</w:t>
      </w:r>
      <w:r w:rsidRPr="006C7CE3">
        <w:rPr>
          <w:rFonts w:ascii="Times New Roman" w:hAnsi="Times New Roman" w:cs="Times New Roman"/>
          <w:sz w:val="24"/>
          <w:szCs w:val="24"/>
        </w:rPr>
        <w:t xml:space="preserve"> обязан </w:t>
      </w:r>
      <w:r w:rsidR="006D6B8E" w:rsidRPr="006C7CE3">
        <w:rPr>
          <w:rFonts w:ascii="Times New Roman" w:hAnsi="Times New Roman" w:cs="Times New Roman"/>
          <w:sz w:val="24"/>
          <w:szCs w:val="24"/>
        </w:rPr>
        <w:t xml:space="preserve">предоставить </w:t>
      </w:r>
      <w:r w:rsidR="006E64D3" w:rsidRPr="006C7CE3">
        <w:rPr>
          <w:rFonts w:ascii="Times New Roman" w:hAnsi="Times New Roman" w:cs="Times New Roman"/>
          <w:spacing w:val="-1"/>
          <w:sz w:val="24"/>
          <w:szCs w:val="24"/>
        </w:rPr>
        <w:t>Подрядчику</w:t>
      </w:r>
      <w:r w:rsidR="004961B5" w:rsidRPr="006C7CE3">
        <w:rPr>
          <w:rFonts w:ascii="Times New Roman" w:hAnsi="Times New Roman" w:cs="Times New Roman"/>
          <w:spacing w:val="-1"/>
          <w:sz w:val="24"/>
          <w:szCs w:val="24"/>
        </w:rPr>
        <w:t xml:space="preserve"> </w:t>
      </w:r>
      <w:r w:rsidRPr="006C7CE3">
        <w:rPr>
          <w:rFonts w:ascii="Times New Roman" w:hAnsi="Times New Roman" w:cs="Times New Roman"/>
          <w:sz w:val="24"/>
          <w:szCs w:val="24"/>
        </w:rPr>
        <w:t xml:space="preserve">возможность присутствовать при приемке работ, которая осуществляется </w:t>
      </w:r>
      <w:proofErr w:type="spellStart"/>
      <w:r w:rsidR="00CF2B7D" w:rsidRPr="006C7CE3">
        <w:rPr>
          <w:rFonts w:ascii="Times New Roman" w:hAnsi="Times New Roman" w:cs="Times New Roman"/>
          <w:sz w:val="24"/>
          <w:szCs w:val="24"/>
        </w:rPr>
        <w:t>комиссионно</w:t>
      </w:r>
      <w:proofErr w:type="spellEnd"/>
      <w:r w:rsidRPr="006C7CE3">
        <w:rPr>
          <w:rFonts w:ascii="Times New Roman" w:hAnsi="Times New Roman" w:cs="Times New Roman"/>
          <w:sz w:val="24"/>
          <w:szCs w:val="24"/>
        </w:rPr>
        <w:t xml:space="preserve">. </w:t>
      </w:r>
    </w:p>
    <w:p w14:paraId="0A7620D8" w14:textId="58273C9F" w:rsidR="00853C45" w:rsidRPr="006C7CE3" w:rsidRDefault="00853C45"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z w:val="24"/>
          <w:szCs w:val="24"/>
        </w:rPr>
        <w:t>8.1.</w:t>
      </w:r>
      <w:r w:rsidR="00CD08C9" w:rsidRPr="006C7CE3">
        <w:rPr>
          <w:rFonts w:ascii="Times New Roman" w:hAnsi="Times New Roman" w:cs="Times New Roman"/>
          <w:sz w:val="24"/>
          <w:szCs w:val="24"/>
        </w:rPr>
        <w:t>7</w:t>
      </w:r>
      <w:r w:rsidRPr="006C7CE3">
        <w:rPr>
          <w:rFonts w:ascii="Times New Roman" w:hAnsi="Times New Roman" w:cs="Times New Roman"/>
          <w:sz w:val="24"/>
          <w:szCs w:val="24"/>
        </w:rPr>
        <w:t xml:space="preserve">. По результатам проведения приемки выполненных работ </w:t>
      </w:r>
      <w:r w:rsidR="00CB0239" w:rsidRPr="006C7CE3">
        <w:rPr>
          <w:rFonts w:ascii="Times New Roman" w:hAnsi="Times New Roman" w:cs="Times New Roman"/>
          <w:sz w:val="24"/>
          <w:szCs w:val="24"/>
        </w:rPr>
        <w:t>Заказчик</w:t>
      </w:r>
      <w:r w:rsidRPr="006C7CE3">
        <w:rPr>
          <w:rFonts w:ascii="Times New Roman" w:hAnsi="Times New Roman" w:cs="Times New Roman"/>
          <w:sz w:val="24"/>
          <w:szCs w:val="24"/>
        </w:rPr>
        <w:t xml:space="preserve"> вносит необходимые изменения в соответствующие документы, оформляющие приемку работ, самостоятельно или поручает внесение таких </w:t>
      </w:r>
      <w:r w:rsidR="00067A78" w:rsidRPr="006C7CE3">
        <w:rPr>
          <w:rFonts w:ascii="Times New Roman" w:hAnsi="Times New Roman" w:cs="Times New Roman"/>
          <w:sz w:val="24"/>
          <w:szCs w:val="24"/>
        </w:rPr>
        <w:t xml:space="preserve">изменений </w:t>
      </w:r>
      <w:r w:rsidR="006E64D3" w:rsidRPr="006C7CE3">
        <w:rPr>
          <w:rFonts w:ascii="Times New Roman" w:hAnsi="Times New Roman" w:cs="Times New Roman"/>
          <w:spacing w:val="-1"/>
          <w:sz w:val="24"/>
          <w:szCs w:val="24"/>
        </w:rPr>
        <w:t>Подрядчику</w:t>
      </w:r>
      <w:r w:rsidRPr="006C7CE3">
        <w:rPr>
          <w:rFonts w:ascii="Times New Roman" w:hAnsi="Times New Roman" w:cs="Times New Roman"/>
          <w:sz w:val="24"/>
          <w:szCs w:val="24"/>
        </w:rPr>
        <w:t>.</w:t>
      </w:r>
    </w:p>
    <w:p w14:paraId="70D6AFC5" w14:textId="15D03B0A" w:rsidR="00853C45" w:rsidRPr="006C7CE3" w:rsidRDefault="00853C45"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z w:val="24"/>
          <w:szCs w:val="24"/>
        </w:rPr>
        <w:t>8.1.</w:t>
      </w:r>
      <w:r w:rsidR="00CD08C9" w:rsidRPr="006C7CE3">
        <w:rPr>
          <w:rFonts w:ascii="Times New Roman" w:hAnsi="Times New Roman" w:cs="Times New Roman"/>
          <w:sz w:val="24"/>
          <w:szCs w:val="24"/>
        </w:rPr>
        <w:t>8</w:t>
      </w:r>
      <w:r w:rsidRPr="006C7CE3">
        <w:rPr>
          <w:rFonts w:ascii="Times New Roman" w:hAnsi="Times New Roman" w:cs="Times New Roman"/>
          <w:sz w:val="24"/>
          <w:szCs w:val="24"/>
        </w:rPr>
        <w:t xml:space="preserve">. Акт приемки выполненных работ и </w:t>
      </w:r>
      <w:r w:rsidR="00954838" w:rsidRPr="006C7CE3">
        <w:rPr>
          <w:rFonts w:ascii="Times New Roman" w:hAnsi="Times New Roman" w:cs="Times New Roman"/>
          <w:sz w:val="24"/>
          <w:szCs w:val="24"/>
        </w:rPr>
        <w:t>Справка о</w:t>
      </w:r>
      <w:r w:rsidRPr="006C7CE3">
        <w:rPr>
          <w:rFonts w:ascii="Times New Roman" w:hAnsi="Times New Roman" w:cs="Times New Roman"/>
          <w:sz w:val="24"/>
          <w:szCs w:val="24"/>
        </w:rPr>
        <w:t xml:space="preserve"> стоимости выполненных работ</w:t>
      </w:r>
      <w:r w:rsidR="008778EB" w:rsidRPr="006C7CE3">
        <w:rPr>
          <w:rFonts w:ascii="Times New Roman" w:hAnsi="Times New Roman" w:cs="Times New Roman"/>
          <w:sz w:val="24"/>
          <w:szCs w:val="24"/>
        </w:rPr>
        <w:t xml:space="preserve"> и затрат</w:t>
      </w:r>
      <w:r w:rsidRPr="006C7CE3">
        <w:rPr>
          <w:rFonts w:ascii="Times New Roman" w:hAnsi="Times New Roman" w:cs="Times New Roman"/>
          <w:sz w:val="24"/>
          <w:szCs w:val="24"/>
        </w:rPr>
        <w:t xml:space="preserve"> подписываются уполномоченными представителями </w:t>
      </w:r>
      <w:r w:rsidR="00CB0239" w:rsidRPr="006C7CE3">
        <w:rPr>
          <w:rFonts w:ascii="Times New Roman" w:hAnsi="Times New Roman" w:cs="Times New Roman"/>
          <w:sz w:val="24"/>
          <w:szCs w:val="24"/>
        </w:rPr>
        <w:t>Заказчик</w:t>
      </w:r>
      <w:r w:rsidR="007D1103" w:rsidRPr="006C7CE3">
        <w:rPr>
          <w:rFonts w:ascii="Times New Roman" w:hAnsi="Times New Roman" w:cs="Times New Roman"/>
          <w:sz w:val="24"/>
          <w:szCs w:val="24"/>
        </w:rPr>
        <w:t>а</w:t>
      </w:r>
      <w:r w:rsidR="00CF2B7D" w:rsidRPr="006C7CE3">
        <w:rPr>
          <w:rFonts w:ascii="Times New Roman" w:hAnsi="Times New Roman" w:cs="Times New Roman"/>
          <w:sz w:val="24"/>
          <w:szCs w:val="24"/>
        </w:rPr>
        <w:t xml:space="preserve"> и</w:t>
      </w:r>
      <w:r w:rsidRPr="006C7CE3">
        <w:rPr>
          <w:rFonts w:ascii="Times New Roman" w:hAnsi="Times New Roman" w:cs="Times New Roman"/>
          <w:sz w:val="24"/>
          <w:szCs w:val="24"/>
        </w:rPr>
        <w:t xml:space="preserve"> </w:t>
      </w:r>
      <w:r w:rsidR="0004579D" w:rsidRPr="006C7CE3">
        <w:rPr>
          <w:rFonts w:ascii="Times New Roman" w:hAnsi="Times New Roman" w:cs="Times New Roman"/>
          <w:sz w:val="24"/>
          <w:szCs w:val="24"/>
        </w:rPr>
        <w:t>Подрядчика</w:t>
      </w:r>
      <w:r w:rsidRPr="006C7CE3">
        <w:rPr>
          <w:rFonts w:ascii="Times New Roman" w:hAnsi="Times New Roman" w:cs="Times New Roman"/>
          <w:sz w:val="24"/>
          <w:szCs w:val="24"/>
        </w:rPr>
        <w:t>.</w:t>
      </w:r>
    </w:p>
    <w:p w14:paraId="77220655" w14:textId="5EA18EF3" w:rsidR="00853C45" w:rsidRPr="006C7CE3" w:rsidRDefault="007D1103"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z w:val="24"/>
          <w:szCs w:val="24"/>
        </w:rPr>
        <w:t>8.1.</w:t>
      </w:r>
      <w:r w:rsidR="00CD08C9" w:rsidRPr="006C7CE3">
        <w:rPr>
          <w:rFonts w:ascii="Times New Roman" w:hAnsi="Times New Roman" w:cs="Times New Roman"/>
          <w:sz w:val="24"/>
          <w:szCs w:val="24"/>
        </w:rPr>
        <w:t>9</w:t>
      </w:r>
      <w:r w:rsidRPr="006C7CE3">
        <w:rPr>
          <w:rFonts w:ascii="Times New Roman" w:hAnsi="Times New Roman" w:cs="Times New Roman"/>
          <w:sz w:val="24"/>
          <w:szCs w:val="24"/>
        </w:rPr>
        <w:t xml:space="preserve">. </w:t>
      </w:r>
      <w:r w:rsidR="0004579D" w:rsidRPr="006C7CE3">
        <w:rPr>
          <w:rFonts w:ascii="Times New Roman" w:hAnsi="Times New Roman" w:cs="Times New Roman"/>
          <w:spacing w:val="-1"/>
          <w:sz w:val="24"/>
          <w:szCs w:val="24"/>
        </w:rPr>
        <w:t>Подрядчик</w:t>
      </w:r>
      <w:r w:rsidR="009F6DDB" w:rsidRPr="006C7CE3">
        <w:rPr>
          <w:rFonts w:ascii="Times New Roman" w:hAnsi="Times New Roman" w:cs="Times New Roman"/>
          <w:spacing w:val="-1"/>
          <w:sz w:val="24"/>
          <w:szCs w:val="24"/>
        </w:rPr>
        <w:t xml:space="preserve"> </w:t>
      </w:r>
      <w:r w:rsidRPr="006C7CE3">
        <w:rPr>
          <w:rFonts w:ascii="Times New Roman" w:hAnsi="Times New Roman" w:cs="Times New Roman"/>
          <w:sz w:val="24"/>
          <w:szCs w:val="24"/>
        </w:rPr>
        <w:t>обязан подписать такие измененные Акт</w:t>
      </w:r>
      <w:r w:rsidR="008778EB" w:rsidRPr="006C7CE3">
        <w:rPr>
          <w:rFonts w:ascii="Times New Roman" w:hAnsi="Times New Roman" w:cs="Times New Roman"/>
          <w:sz w:val="24"/>
          <w:szCs w:val="24"/>
        </w:rPr>
        <w:t>ы</w:t>
      </w:r>
      <w:r w:rsidRPr="006C7CE3">
        <w:rPr>
          <w:rFonts w:ascii="Times New Roman" w:hAnsi="Times New Roman" w:cs="Times New Roman"/>
          <w:sz w:val="24"/>
          <w:szCs w:val="24"/>
        </w:rPr>
        <w:t xml:space="preserve"> приемки выполненных работ и </w:t>
      </w:r>
      <w:r w:rsidR="00954838" w:rsidRPr="006C7CE3">
        <w:rPr>
          <w:rFonts w:ascii="Times New Roman" w:hAnsi="Times New Roman" w:cs="Times New Roman"/>
          <w:sz w:val="24"/>
          <w:szCs w:val="24"/>
        </w:rPr>
        <w:t>Справк</w:t>
      </w:r>
      <w:r w:rsidR="008778EB" w:rsidRPr="006C7CE3">
        <w:rPr>
          <w:rFonts w:ascii="Times New Roman" w:hAnsi="Times New Roman" w:cs="Times New Roman"/>
          <w:sz w:val="24"/>
          <w:szCs w:val="24"/>
        </w:rPr>
        <w:t>и</w:t>
      </w:r>
      <w:r w:rsidR="00954838" w:rsidRPr="006C7CE3">
        <w:rPr>
          <w:rFonts w:ascii="Times New Roman" w:hAnsi="Times New Roman" w:cs="Times New Roman"/>
          <w:sz w:val="24"/>
          <w:szCs w:val="24"/>
        </w:rPr>
        <w:t xml:space="preserve"> о</w:t>
      </w:r>
      <w:r w:rsidRPr="006C7CE3">
        <w:rPr>
          <w:rFonts w:ascii="Times New Roman" w:hAnsi="Times New Roman" w:cs="Times New Roman"/>
          <w:sz w:val="24"/>
          <w:szCs w:val="24"/>
        </w:rPr>
        <w:t xml:space="preserve"> стоимости выполненных работ</w:t>
      </w:r>
      <w:r w:rsidR="008778EB" w:rsidRPr="006C7CE3">
        <w:rPr>
          <w:rFonts w:ascii="Times New Roman" w:hAnsi="Times New Roman" w:cs="Times New Roman"/>
          <w:sz w:val="24"/>
          <w:szCs w:val="24"/>
        </w:rPr>
        <w:t xml:space="preserve"> и затрат</w:t>
      </w:r>
      <w:r w:rsidRPr="006C7CE3">
        <w:rPr>
          <w:rFonts w:ascii="Times New Roman" w:hAnsi="Times New Roman" w:cs="Times New Roman"/>
          <w:sz w:val="24"/>
          <w:szCs w:val="24"/>
        </w:rPr>
        <w:t>.</w:t>
      </w:r>
    </w:p>
    <w:p w14:paraId="6F59EF20" w14:textId="1F72DDCE" w:rsidR="007D1103" w:rsidRPr="006C7CE3" w:rsidRDefault="007D1103"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z w:val="24"/>
          <w:szCs w:val="24"/>
        </w:rPr>
        <w:t>8.1.</w:t>
      </w:r>
      <w:r w:rsidR="00CD08C9" w:rsidRPr="006C7CE3">
        <w:rPr>
          <w:rFonts w:ascii="Times New Roman" w:hAnsi="Times New Roman" w:cs="Times New Roman"/>
          <w:sz w:val="24"/>
          <w:szCs w:val="24"/>
        </w:rPr>
        <w:t>10</w:t>
      </w:r>
      <w:r w:rsidRPr="006C7CE3">
        <w:rPr>
          <w:rFonts w:ascii="Times New Roman" w:hAnsi="Times New Roman" w:cs="Times New Roman"/>
          <w:sz w:val="24"/>
          <w:szCs w:val="24"/>
        </w:rPr>
        <w:t xml:space="preserve">. В случае </w:t>
      </w:r>
      <w:r w:rsidR="00067A78" w:rsidRPr="006C7CE3">
        <w:rPr>
          <w:rFonts w:ascii="Times New Roman" w:hAnsi="Times New Roman" w:cs="Times New Roman"/>
          <w:sz w:val="24"/>
          <w:szCs w:val="24"/>
        </w:rPr>
        <w:t xml:space="preserve">отказа </w:t>
      </w:r>
      <w:r w:rsidR="0004579D" w:rsidRPr="006C7CE3">
        <w:rPr>
          <w:rFonts w:ascii="Times New Roman" w:hAnsi="Times New Roman" w:cs="Times New Roman"/>
          <w:spacing w:val="-1"/>
          <w:sz w:val="24"/>
          <w:szCs w:val="24"/>
        </w:rPr>
        <w:t>Подрядчика</w:t>
      </w:r>
      <w:r w:rsidR="009F6DDB" w:rsidRPr="006C7CE3">
        <w:rPr>
          <w:rFonts w:ascii="Times New Roman" w:hAnsi="Times New Roman" w:cs="Times New Roman"/>
          <w:spacing w:val="-1"/>
          <w:sz w:val="24"/>
          <w:szCs w:val="24"/>
        </w:rPr>
        <w:t xml:space="preserve"> </w:t>
      </w:r>
      <w:r w:rsidRPr="006C7CE3">
        <w:rPr>
          <w:rFonts w:ascii="Times New Roman" w:hAnsi="Times New Roman" w:cs="Times New Roman"/>
          <w:sz w:val="24"/>
          <w:szCs w:val="24"/>
        </w:rPr>
        <w:t xml:space="preserve">по результатам приемки от подписания Реестра освидетельствованных работ, и (или) Акта приемки выполненных работ, и (или) </w:t>
      </w:r>
      <w:r w:rsidR="00954838" w:rsidRPr="006C7CE3">
        <w:rPr>
          <w:rFonts w:ascii="Times New Roman" w:hAnsi="Times New Roman" w:cs="Times New Roman"/>
          <w:sz w:val="24"/>
          <w:szCs w:val="24"/>
        </w:rPr>
        <w:t>Справки о</w:t>
      </w:r>
      <w:r w:rsidRPr="006C7CE3">
        <w:rPr>
          <w:rFonts w:ascii="Times New Roman" w:hAnsi="Times New Roman" w:cs="Times New Roman"/>
          <w:sz w:val="24"/>
          <w:szCs w:val="24"/>
        </w:rPr>
        <w:t xml:space="preserve"> стоимости выполненных работ</w:t>
      </w:r>
      <w:r w:rsidR="008778EB" w:rsidRPr="006C7CE3">
        <w:rPr>
          <w:rFonts w:ascii="Times New Roman" w:hAnsi="Times New Roman" w:cs="Times New Roman"/>
          <w:sz w:val="24"/>
          <w:szCs w:val="24"/>
        </w:rPr>
        <w:t xml:space="preserve"> и затрат</w:t>
      </w:r>
      <w:r w:rsidRPr="006C7CE3">
        <w:rPr>
          <w:rFonts w:ascii="Times New Roman" w:hAnsi="Times New Roman" w:cs="Times New Roman"/>
          <w:sz w:val="24"/>
          <w:szCs w:val="24"/>
        </w:rPr>
        <w:t xml:space="preserve">, о чем делается соответствующая отметка в данных документах, соответствующие Реестр освидетельствованных работ, Акты, подписанные </w:t>
      </w:r>
      <w:r w:rsidR="00CB0239" w:rsidRPr="006C7CE3">
        <w:rPr>
          <w:rFonts w:ascii="Times New Roman" w:hAnsi="Times New Roman" w:cs="Times New Roman"/>
          <w:sz w:val="24"/>
          <w:szCs w:val="24"/>
        </w:rPr>
        <w:t>Заказчик</w:t>
      </w:r>
      <w:r w:rsidRPr="006C7CE3">
        <w:rPr>
          <w:rFonts w:ascii="Times New Roman" w:hAnsi="Times New Roman" w:cs="Times New Roman"/>
          <w:sz w:val="24"/>
          <w:szCs w:val="24"/>
        </w:rPr>
        <w:t xml:space="preserve">ом, имеют обязательную силу для </w:t>
      </w:r>
      <w:r w:rsidR="0004579D" w:rsidRPr="006C7CE3">
        <w:rPr>
          <w:rFonts w:ascii="Times New Roman" w:hAnsi="Times New Roman" w:cs="Times New Roman"/>
          <w:spacing w:val="-1"/>
          <w:sz w:val="24"/>
          <w:szCs w:val="24"/>
        </w:rPr>
        <w:t>Подрядчика</w:t>
      </w:r>
      <w:r w:rsidR="00DB1C2E" w:rsidRPr="006C7CE3">
        <w:rPr>
          <w:rFonts w:ascii="Times New Roman" w:hAnsi="Times New Roman" w:cs="Times New Roman"/>
          <w:sz w:val="24"/>
          <w:szCs w:val="24"/>
        </w:rPr>
        <w:t xml:space="preserve">, при </w:t>
      </w:r>
      <w:r w:rsidR="00067A78" w:rsidRPr="006C7CE3">
        <w:rPr>
          <w:rFonts w:ascii="Times New Roman" w:hAnsi="Times New Roman" w:cs="Times New Roman"/>
          <w:sz w:val="24"/>
          <w:szCs w:val="24"/>
        </w:rPr>
        <w:t xml:space="preserve">этом </w:t>
      </w:r>
      <w:r w:rsidR="0004579D" w:rsidRPr="006C7CE3">
        <w:rPr>
          <w:rFonts w:ascii="Times New Roman" w:hAnsi="Times New Roman" w:cs="Times New Roman"/>
          <w:spacing w:val="-1"/>
          <w:sz w:val="24"/>
          <w:szCs w:val="24"/>
        </w:rPr>
        <w:t>Подрядчик</w:t>
      </w:r>
      <w:r w:rsidR="009F6DDB" w:rsidRPr="006C7CE3">
        <w:rPr>
          <w:rFonts w:ascii="Times New Roman" w:hAnsi="Times New Roman" w:cs="Times New Roman"/>
          <w:spacing w:val="-1"/>
          <w:sz w:val="24"/>
          <w:szCs w:val="24"/>
        </w:rPr>
        <w:t xml:space="preserve"> </w:t>
      </w:r>
      <w:r w:rsidR="00DB1C2E" w:rsidRPr="006C7CE3">
        <w:rPr>
          <w:rFonts w:ascii="Times New Roman" w:hAnsi="Times New Roman" w:cs="Times New Roman"/>
          <w:sz w:val="24"/>
          <w:szCs w:val="24"/>
        </w:rPr>
        <w:t>вправе письменно изложить свои возражения</w:t>
      </w:r>
      <w:r w:rsidRPr="006C7CE3">
        <w:rPr>
          <w:rFonts w:ascii="Times New Roman" w:hAnsi="Times New Roman" w:cs="Times New Roman"/>
          <w:sz w:val="24"/>
          <w:szCs w:val="24"/>
        </w:rPr>
        <w:t>.</w:t>
      </w:r>
    </w:p>
    <w:p w14:paraId="68378F64" w14:textId="27D277C4" w:rsidR="007D1103" w:rsidRPr="006C7CE3" w:rsidRDefault="007D1103"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z w:val="24"/>
          <w:szCs w:val="24"/>
        </w:rPr>
        <w:t>8.1.1</w:t>
      </w:r>
      <w:r w:rsidR="00CD08C9" w:rsidRPr="006C7CE3">
        <w:rPr>
          <w:rFonts w:ascii="Times New Roman" w:hAnsi="Times New Roman" w:cs="Times New Roman"/>
          <w:sz w:val="24"/>
          <w:szCs w:val="24"/>
        </w:rPr>
        <w:t>1</w:t>
      </w:r>
      <w:r w:rsidRPr="006C7CE3">
        <w:rPr>
          <w:rFonts w:ascii="Times New Roman" w:hAnsi="Times New Roman" w:cs="Times New Roman"/>
          <w:sz w:val="24"/>
          <w:szCs w:val="24"/>
        </w:rPr>
        <w:t xml:space="preserve">. Стороны подтверждают, что ежемесячная приемка работ по Договору производится Сторонами исключительно для подтверждения выполнения промежуточных работ для целей проведения расчетов между Сторонами и не является предварительной приемкой результатов работ </w:t>
      </w:r>
      <w:r w:rsidR="0004579D" w:rsidRPr="006C7CE3">
        <w:rPr>
          <w:rFonts w:ascii="Times New Roman" w:hAnsi="Times New Roman" w:cs="Times New Roman"/>
          <w:sz w:val="24"/>
          <w:szCs w:val="24"/>
        </w:rPr>
        <w:t>Подрядчика</w:t>
      </w:r>
      <w:r w:rsidRPr="006C7CE3">
        <w:rPr>
          <w:rFonts w:ascii="Times New Roman" w:hAnsi="Times New Roman" w:cs="Times New Roman"/>
          <w:sz w:val="24"/>
          <w:szCs w:val="24"/>
        </w:rPr>
        <w:t xml:space="preserve"> для целей ст.753 Гражданского кодекса Российской Федерации и, как следствие, не влечет переход на </w:t>
      </w:r>
      <w:r w:rsidR="00CB0239" w:rsidRPr="006C7CE3">
        <w:rPr>
          <w:rFonts w:ascii="Times New Roman" w:hAnsi="Times New Roman" w:cs="Times New Roman"/>
          <w:sz w:val="24"/>
          <w:szCs w:val="24"/>
        </w:rPr>
        <w:t>Заказчик</w:t>
      </w:r>
      <w:r w:rsidRPr="006C7CE3">
        <w:rPr>
          <w:rFonts w:ascii="Times New Roman" w:hAnsi="Times New Roman" w:cs="Times New Roman"/>
          <w:sz w:val="24"/>
          <w:szCs w:val="24"/>
        </w:rPr>
        <w:t xml:space="preserve">а риска последствий гибели или повреждения результата работ, которые произошли по причинам, не связанным с </w:t>
      </w:r>
      <w:r w:rsidR="0004579D" w:rsidRPr="006C7CE3">
        <w:rPr>
          <w:rFonts w:ascii="Times New Roman" w:hAnsi="Times New Roman" w:cs="Times New Roman"/>
          <w:sz w:val="24"/>
          <w:szCs w:val="24"/>
        </w:rPr>
        <w:t>Подрядчиком</w:t>
      </w:r>
      <w:r w:rsidRPr="006C7CE3">
        <w:rPr>
          <w:rFonts w:ascii="Times New Roman" w:hAnsi="Times New Roman" w:cs="Times New Roman"/>
          <w:sz w:val="24"/>
          <w:szCs w:val="24"/>
        </w:rPr>
        <w:t>.</w:t>
      </w:r>
    </w:p>
    <w:p w14:paraId="7AFB6601" w14:textId="598A5F99" w:rsidR="00CF2B7D" w:rsidRPr="006C7CE3" w:rsidRDefault="00C11026" w:rsidP="006E64D3">
      <w:pPr>
        <w:pStyle w:val="ac"/>
        <w:ind w:left="-567" w:firstLine="567"/>
        <w:jc w:val="both"/>
        <w:rPr>
          <w:rFonts w:ascii="Times New Roman" w:eastAsia="Times New Roman" w:hAnsi="Times New Roman" w:cs="Times New Roman"/>
          <w:sz w:val="24"/>
          <w:szCs w:val="24"/>
        </w:rPr>
      </w:pPr>
      <w:r w:rsidRPr="006C7CE3">
        <w:rPr>
          <w:rFonts w:ascii="Times New Roman" w:eastAsia="Times New Roman" w:hAnsi="Times New Roman" w:cs="Times New Roman"/>
          <w:sz w:val="24"/>
          <w:szCs w:val="24"/>
        </w:rPr>
        <w:t>8.</w:t>
      </w:r>
      <w:r w:rsidR="003703AB" w:rsidRPr="006C7CE3">
        <w:rPr>
          <w:rFonts w:ascii="Times New Roman" w:eastAsia="Times New Roman" w:hAnsi="Times New Roman" w:cs="Times New Roman"/>
          <w:sz w:val="24"/>
          <w:szCs w:val="24"/>
        </w:rPr>
        <w:t>2</w:t>
      </w:r>
      <w:r w:rsidRPr="006C7CE3">
        <w:rPr>
          <w:rFonts w:ascii="Times New Roman" w:eastAsia="Times New Roman" w:hAnsi="Times New Roman" w:cs="Times New Roman"/>
          <w:sz w:val="24"/>
          <w:szCs w:val="24"/>
        </w:rPr>
        <w:t xml:space="preserve">. В случае если при проведении представителем </w:t>
      </w:r>
      <w:r w:rsidR="00CB0239" w:rsidRPr="006C7CE3">
        <w:rPr>
          <w:rFonts w:ascii="Times New Roman" w:eastAsia="Times New Roman" w:hAnsi="Times New Roman" w:cs="Times New Roman"/>
          <w:sz w:val="24"/>
          <w:szCs w:val="24"/>
        </w:rPr>
        <w:t>Заказчик</w:t>
      </w:r>
      <w:r w:rsidR="00E61F4A" w:rsidRPr="006C7CE3">
        <w:rPr>
          <w:rFonts w:ascii="Times New Roman" w:eastAsia="Times New Roman" w:hAnsi="Times New Roman" w:cs="Times New Roman"/>
          <w:sz w:val="24"/>
          <w:szCs w:val="24"/>
        </w:rPr>
        <w:t xml:space="preserve">а </w:t>
      </w:r>
      <w:r w:rsidRPr="006C7CE3">
        <w:rPr>
          <w:rFonts w:ascii="Times New Roman" w:eastAsia="Times New Roman" w:hAnsi="Times New Roman" w:cs="Times New Roman"/>
          <w:sz w:val="24"/>
          <w:szCs w:val="24"/>
        </w:rPr>
        <w:t>приемочного контроля будет установлено несоответствие применяемых материалов и качества выполняемых работ требованиям действую</w:t>
      </w:r>
      <w:r w:rsidR="00D7259D" w:rsidRPr="006C7CE3">
        <w:rPr>
          <w:rFonts w:ascii="Times New Roman" w:eastAsia="Times New Roman" w:hAnsi="Times New Roman" w:cs="Times New Roman"/>
          <w:sz w:val="24"/>
          <w:szCs w:val="24"/>
        </w:rPr>
        <w:t>щих нормативных документов</w:t>
      </w:r>
      <w:r w:rsidRPr="006C7CE3">
        <w:rPr>
          <w:rFonts w:ascii="Times New Roman" w:eastAsia="Times New Roman" w:hAnsi="Times New Roman" w:cs="Times New Roman"/>
          <w:sz w:val="24"/>
          <w:szCs w:val="24"/>
        </w:rPr>
        <w:t xml:space="preserve">, выполнение работ представителем </w:t>
      </w:r>
      <w:r w:rsidR="00CB0239" w:rsidRPr="006C7CE3">
        <w:rPr>
          <w:rFonts w:ascii="Times New Roman" w:eastAsia="Times New Roman" w:hAnsi="Times New Roman" w:cs="Times New Roman"/>
          <w:sz w:val="24"/>
          <w:szCs w:val="24"/>
        </w:rPr>
        <w:t>Заказчик</w:t>
      </w:r>
      <w:r w:rsidRPr="006C7CE3">
        <w:rPr>
          <w:rFonts w:ascii="Times New Roman" w:eastAsia="Times New Roman" w:hAnsi="Times New Roman" w:cs="Times New Roman"/>
          <w:sz w:val="24"/>
          <w:szCs w:val="24"/>
        </w:rPr>
        <w:t xml:space="preserve">а не принимается и Акт выполненных работ по форме № КС-2 </w:t>
      </w:r>
      <w:r w:rsidR="00CB0239" w:rsidRPr="006C7CE3">
        <w:rPr>
          <w:rFonts w:ascii="Times New Roman" w:eastAsia="Times New Roman" w:hAnsi="Times New Roman" w:cs="Times New Roman"/>
          <w:sz w:val="24"/>
          <w:szCs w:val="24"/>
        </w:rPr>
        <w:t>Заказчик</w:t>
      </w:r>
      <w:r w:rsidRPr="006C7CE3">
        <w:rPr>
          <w:rFonts w:ascii="Times New Roman" w:eastAsia="Times New Roman" w:hAnsi="Times New Roman" w:cs="Times New Roman"/>
          <w:sz w:val="24"/>
          <w:szCs w:val="24"/>
        </w:rPr>
        <w:t>ом не подписываются до момента устранения выявленных нарушений.</w:t>
      </w:r>
    </w:p>
    <w:p w14:paraId="21486FB9" w14:textId="362D46AE" w:rsidR="00C11026" w:rsidRPr="006C7CE3" w:rsidRDefault="003703AB" w:rsidP="006E64D3">
      <w:pPr>
        <w:pStyle w:val="ac"/>
        <w:ind w:left="-567" w:firstLine="567"/>
        <w:jc w:val="both"/>
        <w:rPr>
          <w:rFonts w:ascii="Times New Roman" w:eastAsia="Times New Roman" w:hAnsi="Times New Roman" w:cs="Times New Roman"/>
          <w:bCs/>
          <w:sz w:val="24"/>
          <w:szCs w:val="24"/>
        </w:rPr>
      </w:pPr>
      <w:r w:rsidRPr="006C7CE3">
        <w:rPr>
          <w:rFonts w:ascii="Times New Roman" w:eastAsia="Times New Roman" w:hAnsi="Times New Roman" w:cs="Times New Roman"/>
          <w:sz w:val="24"/>
          <w:szCs w:val="24"/>
        </w:rPr>
        <w:t>8</w:t>
      </w:r>
      <w:r w:rsidR="00C11026" w:rsidRPr="006C7CE3">
        <w:rPr>
          <w:rFonts w:ascii="Times New Roman" w:eastAsia="Times New Roman" w:hAnsi="Times New Roman" w:cs="Times New Roman"/>
          <w:sz w:val="24"/>
          <w:szCs w:val="24"/>
        </w:rPr>
        <w:t>.</w:t>
      </w:r>
      <w:r w:rsidRPr="006C7CE3">
        <w:rPr>
          <w:rFonts w:ascii="Times New Roman" w:eastAsia="Times New Roman" w:hAnsi="Times New Roman" w:cs="Times New Roman"/>
          <w:sz w:val="24"/>
          <w:szCs w:val="24"/>
        </w:rPr>
        <w:t>3</w:t>
      </w:r>
      <w:r w:rsidR="00C11026" w:rsidRPr="006C7CE3">
        <w:rPr>
          <w:rFonts w:ascii="Times New Roman" w:eastAsia="Times New Roman" w:hAnsi="Times New Roman" w:cs="Times New Roman"/>
          <w:sz w:val="24"/>
          <w:szCs w:val="24"/>
        </w:rPr>
        <w:t xml:space="preserve">. </w:t>
      </w:r>
      <w:r w:rsidR="0004579D" w:rsidRPr="006C7CE3">
        <w:rPr>
          <w:rFonts w:ascii="Times New Roman" w:hAnsi="Times New Roman" w:cs="Times New Roman"/>
          <w:spacing w:val="-1"/>
          <w:sz w:val="24"/>
          <w:szCs w:val="24"/>
        </w:rPr>
        <w:t>Подрядчик</w:t>
      </w:r>
      <w:r w:rsidR="009F6DDB" w:rsidRPr="006C7CE3">
        <w:rPr>
          <w:rFonts w:ascii="Times New Roman" w:hAnsi="Times New Roman" w:cs="Times New Roman"/>
          <w:spacing w:val="-1"/>
          <w:sz w:val="24"/>
          <w:szCs w:val="24"/>
        </w:rPr>
        <w:t xml:space="preserve"> </w:t>
      </w:r>
      <w:r w:rsidR="00C11026" w:rsidRPr="006C7CE3">
        <w:rPr>
          <w:rFonts w:ascii="Times New Roman" w:eastAsia="Times New Roman" w:hAnsi="Times New Roman" w:cs="Times New Roman"/>
          <w:sz w:val="24"/>
          <w:szCs w:val="24"/>
        </w:rPr>
        <w:t>по требованию</w:t>
      </w:r>
      <w:r w:rsidR="00CF2B7D" w:rsidRPr="006C7CE3">
        <w:rPr>
          <w:rFonts w:ascii="Times New Roman" w:eastAsia="Times New Roman" w:hAnsi="Times New Roman" w:cs="Times New Roman"/>
          <w:sz w:val="24"/>
          <w:szCs w:val="24"/>
        </w:rPr>
        <w:t xml:space="preserve"> </w:t>
      </w:r>
      <w:r w:rsidR="00C11026" w:rsidRPr="006C7CE3">
        <w:rPr>
          <w:rFonts w:ascii="Times New Roman" w:eastAsia="Times New Roman" w:hAnsi="Times New Roman" w:cs="Times New Roman"/>
          <w:sz w:val="24"/>
          <w:szCs w:val="24"/>
        </w:rPr>
        <w:t xml:space="preserve">представителя </w:t>
      </w:r>
      <w:r w:rsidR="00CB0239" w:rsidRPr="006C7CE3">
        <w:rPr>
          <w:rFonts w:ascii="Times New Roman" w:eastAsia="Times New Roman" w:hAnsi="Times New Roman" w:cs="Times New Roman"/>
          <w:sz w:val="24"/>
          <w:szCs w:val="24"/>
        </w:rPr>
        <w:t>Заказчик</w:t>
      </w:r>
      <w:r w:rsidR="00C11026" w:rsidRPr="006C7CE3">
        <w:rPr>
          <w:rFonts w:ascii="Times New Roman" w:eastAsia="Times New Roman" w:hAnsi="Times New Roman" w:cs="Times New Roman"/>
          <w:sz w:val="24"/>
          <w:szCs w:val="24"/>
        </w:rPr>
        <w:t>а обязан устранить выявленные нарушения за счет собственных средств.</w:t>
      </w:r>
      <w:r w:rsidR="00A47F9B" w:rsidRPr="006C7CE3">
        <w:rPr>
          <w:rFonts w:ascii="Times New Roman" w:eastAsia="Times New Roman" w:hAnsi="Times New Roman" w:cs="Times New Roman"/>
          <w:sz w:val="24"/>
          <w:szCs w:val="24"/>
        </w:rPr>
        <w:t xml:space="preserve"> Указанные нарушения оформляются Сторонами двусторонним Актом в течение двух календарных дней с момента их возникновения. Если </w:t>
      </w:r>
      <w:r w:rsidR="0004579D" w:rsidRPr="006C7CE3">
        <w:rPr>
          <w:rFonts w:ascii="Times New Roman" w:hAnsi="Times New Roman" w:cs="Times New Roman"/>
          <w:spacing w:val="-1"/>
          <w:sz w:val="24"/>
          <w:szCs w:val="24"/>
        </w:rPr>
        <w:t>Подрядчик</w:t>
      </w:r>
      <w:r w:rsidR="009F6DDB" w:rsidRPr="006C7CE3">
        <w:rPr>
          <w:rFonts w:ascii="Times New Roman" w:hAnsi="Times New Roman" w:cs="Times New Roman"/>
          <w:spacing w:val="-1"/>
          <w:sz w:val="24"/>
          <w:szCs w:val="24"/>
        </w:rPr>
        <w:t xml:space="preserve"> </w:t>
      </w:r>
      <w:r w:rsidR="00C65FB6" w:rsidRPr="006C7CE3">
        <w:rPr>
          <w:rFonts w:ascii="Times New Roman" w:eastAsia="Times New Roman" w:hAnsi="Times New Roman" w:cs="Times New Roman"/>
          <w:sz w:val="24"/>
          <w:szCs w:val="24"/>
        </w:rPr>
        <w:t>не предоставляет мотивированных возражений</w:t>
      </w:r>
      <w:r w:rsidR="00A47F9B" w:rsidRPr="006C7CE3">
        <w:rPr>
          <w:rFonts w:ascii="Times New Roman" w:eastAsia="Times New Roman" w:hAnsi="Times New Roman" w:cs="Times New Roman"/>
          <w:sz w:val="24"/>
          <w:szCs w:val="24"/>
        </w:rPr>
        <w:t xml:space="preserve"> не подписывает указанный Акт и/или уклоняется от его подписания, </w:t>
      </w:r>
      <w:r w:rsidR="00CB0239" w:rsidRPr="006C7CE3">
        <w:rPr>
          <w:rFonts w:ascii="Times New Roman" w:eastAsia="Times New Roman" w:hAnsi="Times New Roman" w:cs="Times New Roman"/>
          <w:sz w:val="24"/>
          <w:szCs w:val="24"/>
        </w:rPr>
        <w:t>Заказчик</w:t>
      </w:r>
      <w:r w:rsidR="00A47F9B" w:rsidRPr="006C7CE3">
        <w:rPr>
          <w:rFonts w:ascii="Times New Roman" w:eastAsia="Times New Roman" w:hAnsi="Times New Roman" w:cs="Times New Roman"/>
          <w:sz w:val="24"/>
          <w:szCs w:val="24"/>
        </w:rPr>
        <w:t xml:space="preserve"> вправе составить одностор</w:t>
      </w:r>
      <w:r w:rsidR="00D41E85" w:rsidRPr="006C7CE3">
        <w:rPr>
          <w:rFonts w:ascii="Times New Roman" w:eastAsia="Times New Roman" w:hAnsi="Times New Roman" w:cs="Times New Roman"/>
          <w:sz w:val="24"/>
          <w:szCs w:val="24"/>
        </w:rPr>
        <w:t xml:space="preserve">онний Акт о таком нарушении. </w:t>
      </w:r>
    </w:p>
    <w:p w14:paraId="72F2D5DC" w14:textId="7AB528DA" w:rsidR="00C11026" w:rsidRPr="006C7CE3" w:rsidRDefault="00C11026"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pacing w:val="-1"/>
          <w:sz w:val="24"/>
          <w:szCs w:val="24"/>
        </w:rPr>
        <w:t>8.</w:t>
      </w:r>
      <w:r w:rsidR="003703AB" w:rsidRPr="006C7CE3">
        <w:rPr>
          <w:rFonts w:ascii="Times New Roman" w:hAnsi="Times New Roman" w:cs="Times New Roman"/>
          <w:spacing w:val="-1"/>
          <w:sz w:val="24"/>
          <w:szCs w:val="24"/>
        </w:rPr>
        <w:t>4</w:t>
      </w:r>
      <w:r w:rsidRPr="006C7CE3">
        <w:rPr>
          <w:rFonts w:ascii="Times New Roman" w:hAnsi="Times New Roman" w:cs="Times New Roman"/>
          <w:spacing w:val="-1"/>
          <w:sz w:val="24"/>
          <w:szCs w:val="24"/>
        </w:rPr>
        <w:t xml:space="preserve">. </w:t>
      </w:r>
      <w:r w:rsidRPr="006C7CE3">
        <w:rPr>
          <w:rFonts w:ascii="Times New Roman" w:hAnsi="Times New Roman" w:cs="Times New Roman"/>
          <w:spacing w:val="-2"/>
          <w:sz w:val="24"/>
          <w:szCs w:val="24"/>
        </w:rPr>
        <w:t>Дополнительная экспертиза, испытание,</w:t>
      </w:r>
      <w:r w:rsidR="00FC5153" w:rsidRPr="006C7CE3">
        <w:rPr>
          <w:rFonts w:ascii="Times New Roman" w:hAnsi="Times New Roman" w:cs="Times New Roman"/>
          <w:spacing w:val="-2"/>
          <w:sz w:val="24"/>
          <w:szCs w:val="24"/>
        </w:rPr>
        <w:t xml:space="preserve"> </w:t>
      </w:r>
      <w:r w:rsidRPr="006C7CE3">
        <w:rPr>
          <w:rFonts w:ascii="Times New Roman" w:hAnsi="Times New Roman" w:cs="Times New Roman"/>
          <w:spacing w:val="-2"/>
          <w:sz w:val="24"/>
          <w:szCs w:val="24"/>
        </w:rPr>
        <w:t>диагностическое обследование п</w:t>
      </w:r>
      <w:r w:rsidRPr="006C7CE3">
        <w:rPr>
          <w:rFonts w:ascii="Times New Roman" w:hAnsi="Times New Roman" w:cs="Times New Roman"/>
          <w:sz w:val="24"/>
          <w:szCs w:val="24"/>
        </w:rPr>
        <w:t xml:space="preserve">ринимаемых </w:t>
      </w:r>
      <w:r w:rsidR="00CB0239" w:rsidRPr="006C7CE3">
        <w:rPr>
          <w:rFonts w:ascii="Times New Roman" w:eastAsia="Times New Roman" w:hAnsi="Times New Roman" w:cs="Times New Roman"/>
          <w:sz w:val="24"/>
          <w:szCs w:val="24"/>
        </w:rPr>
        <w:t>Заказчик</w:t>
      </w:r>
      <w:r w:rsidRPr="006C7CE3">
        <w:rPr>
          <w:rFonts w:ascii="Times New Roman" w:hAnsi="Times New Roman" w:cs="Times New Roman"/>
          <w:sz w:val="24"/>
          <w:szCs w:val="24"/>
        </w:rPr>
        <w:t xml:space="preserve">ом работ на Объекте, осуществляется по решению </w:t>
      </w:r>
      <w:r w:rsidR="00CB0239" w:rsidRPr="006C7CE3">
        <w:rPr>
          <w:rFonts w:ascii="Times New Roman" w:eastAsia="Times New Roman" w:hAnsi="Times New Roman" w:cs="Times New Roman"/>
          <w:sz w:val="24"/>
          <w:szCs w:val="24"/>
        </w:rPr>
        <w:t>Заказчик</w:t>
      </w:r>
      <w:r w:rsidRPr="006C7CE3">
        <w:rPr>
          <w:rFonts w:ascii="Times New Roman" w:hAnsi="Times New Roman" w:cs="Times New Roman"/>
          <w:sz w:val="24"/>
          <w:szCs w:val="24"/>
        </w:rPr>
        <w:t xml:space="preserve">а и за его счет. В случае выявления фактов некачественного выполнения работ по Объекту, подтвержденных заключениями, полученными по результатам экспертиз и иных обследований, указанных в настоящем пункте, расходы </w:t>
      </w:r>
      <w:r w:rsidR="00CB0239" w:rsidRPr="006C7CE3">
        <w:rPr>
          <w:rFonts w:ascii="Times New Roman" w:eastAsia="Times New Roman" w:hAnsi="Times New Roman" w:cs="Times New Roman"/>
          <w:sz w:val="24"/>
          <w:szCs w:val="24"/>
        </w:rPr>
        <w:t>Заказчик</w:t>
      </w:r>
      <w:r w:rsidRPr="006C7CE3">
        <w:rPr>
          <w:rFonts w:ascii="Times New Roman" w:hAnsi="Times New Roman" w:cs="Times New Roman"/>
          <w:sz w:val="24"/>
          <w:szCs w:val="24"/>
        </w:rPr>
        <w:t xml:space="preserve">а подлежат возмещению </w:t>
      </w:r>
      <w:r w:rsidR="0004579D" w:rsidRPr="006C7CE3">
        <w:rPr>
          <w:rFonts w:ascii="Times New Roman" w:hAnsi="Times New Roman" w:cs="Times New Roman"/>
          <w:sz w:val="24"/>
          <w:szCs w:val="24"/>
        </w:rPr>
        <w:t>Подрядчик</w:t>
      </w:r>
      <w:r w:rsidRPr="006C7CE3">
        <w:rPr>
          <w:rFonts w:ascii="Times New Roman" w:hAnsi="Times New Roman" w:cs="Times New Roman"/>
          <w:sz w:val="24"/>
          <w:szCs w:val="24"/>
        </w:rPr>
        <w:t xml:space="preserve"> в 10-тидневный срок со дня получения соответствующего требования </w:t>
      </w:r>
      <w:r w:rsidR="00CB0239" w:rsidRPr="006C7CE3">
        <w:rPr>
          <w:rFonts w:ascii="Times New Roman" w:eastAsia="Times New Roman" w:hAnsi="Times New Roman" w:cs="Times New Roman"/>
          <w:sz w:val="24"/>
          <w:szCs w:val="24"/>
        </w:rPr>
        <w:t>Заказчик</w:t>
      </w:r>
      <w:r w:rsidRPr="006C7CE3">
        <w:rPr>
          <w:rFonts w:ascii="Times New Roman" w:hAnsi="Times New Roman" w:cs="Times New Roman"/>
          <w:sz w:val="24"/>
          <w:szCs w:val="24"/>
        </w:rPr>
        <w:t>а.</w:t>
      </w:r>
    </w:p>
    <w:p w14:paraId="690347F7" w14:textId="455210D7" w:rsidR="00C11026" w:rsidRPr="006C7CE3" w:rsidRDefault="00C11026"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z w:val="24"/>
          <w:szCs w:val="24"/>
        </w:rPr>
        <w:t>8.</w:t>
      </w:r>
      <w:r w:rsidR="003703AB" w:rsidRPr="006C7CE3">
        <w:rPr>
          <w:rFonts w:ascii="Times New Roman" w:hAnsi="Times New Roman" w:cs="Times New Roman"/>
          <w:sz w:val="24"/>
          <w:szCs w:val="24"/>
        </w:rPr>
        <w:t>5</w:t>
      </w:r>
      <w:r w:rsidRPr="006C7CE3">
        <w:rPr>
          <w:rFonts w:ascii="Times New Roman" w:hAnsi="Times New Roman" w:cs="Times New Roman"/>
          <w:sz w:val="24"/>
          <w:szCs w:val="24"/>
        </w:rPr>
        <w:t xml:space="preserve">. За 5 (пять) дней до полного окончания выполнения работ на </w:t>
      </w:r>
      <w:r w:rsidR="00067A78" w:rsidRPr="006C7CE3">
        <w:rPr>
          <w:rFonts w:ascii="Times New Roman" w:hAnsi="Times New Roman" w:cs="Times New Roman"/>
          <w:sz w:val="24"/>
          <w:szCs w:val="24"/>
        </w:rPr>
        <w:t xml:space="preserve">Объекте, </w:t>
      </w:r>
      <w:r w:rsidR="0004579D" w:rsidRPr="006C7CE3">
        <w:rPr>
          <w:rFonts w:ascii="Times New Roman" w:hAnsi="Times New Roman" w:cs="Times New Roman"/>
          <w:spacing w:val="-1"/>
          <w:sz w:val="24"/>
          <w:szCs w:val="24"/>
        </w:rPr>
        <w:t>Подрядчик</w:t>
      </w:r>
      <w:r w:rsidR="009F6DDB" w:rsidRPr="006C7CE3">
        <w:rPr>
          <w:rFonts w:ascii="Times New Roman" w:hAnsi="Times New Roman" w:cs="Times New Roman"/>
          <w:spacing w:val="-1"/>
          <w:sz w:val="24"/>
          <w:szCs w:val="24"/>
        </w:rPr>
        <w:t xml:space="preserve"> </w:t>
      </w:r>
      <w:r w:rsidRPr="006C7CE3">
        <w:rPr>
          <w:rFonts w:ascii="Times New Roman" w:hAnsi="Times New Roman" w:cs="Times New Roman"/>
          <w:sz w:val="24"/>
          <w:szCs w:val="24"/>
        </w:rPr>
        <w:t xml:space="preserve">в письменной форме уведомляет </w:t>
      </w:r>
      <w:r w:rsidR="00CB0239" w:rsidRPr="006C7CE3">
        <w:rPr>
          <w:rFonts w:ascii="Times New Roman" w:eastAsia="Times New Roman" w:hAnsi="Times New Roman" w:cs="Times New Roman"/>
          <w:sz w:val="24"/>
          <w:szCs w:val="24"/>
        </w:rPr>
        <w:t>Заказчик</w:t>
      </w:r>
      <w:r w:rsidRPr="006C7CE3">
        <w:rPr>
          <w:rFonts w:ascii="Times New Roman" w:hAnsi="Times New Roman" w:cs="Times New Roman"/>
          <w:sz w:val="24"/>
          <w:szCs w:val="24"/>
        </w:rPr>
        <w:t>а об окончании работ.</w:t>
      </w:r>
    </w:p>
    <w:p w14:paraId="3DECB010" w14:textId="4652DF7D" w:rsidR="00FE442D" w:rsidRPr="006C7CE3" w:rsidRDefault="00FE442D"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z w:val="24"/>
          <w:szCs w:val="24"/>
        </w:rPr>
        <w:t>8.</w:t>
      </w:r>
      <w:r w:rsidR="003703AB" w:rsidRPr="006C7CE3">
        <w:rPr>
          <w:rFonts w:ascii="Times New Roman" w:hAnsi="Times New Roman" w:cs="Times New Roman"/>
          <w:sz w:val="24"/>
          <w:szCs w:val="24"/>
        </w:rPr>
        <w:t>6</w:t>
      </w:r>
      <w:r w:rsidRPr="006C7CE3">
        <w:rPr>
          <w:rFonts w:ascii="Times New Roman" w:hAnsi="Times New Roman" w:cs="Times New Roman"/>
          <w:sz w:val="24"/>
          <w:szCs w:val="24"/>
        </w:rPr>
        <w:t>. Приостановка работ по Договору возможна:</w:t>
      </w:r>
    </w:p>
    <w:p w14:paraId="3C2B2DC7" w14:textId="701D1E48" w:rsidR="00FE442D" w:rsidRPr="006C7CE3" w:rsidRDefault="00FE442D"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z w:val="24"/>
          <w:szCs w:val="24"/>
        </w:rPr>
        <w:t>8.</w:t>
      </w:r>
      <w:r w:rsidR="003703AB" w:rsidRPr="006C7CE3">
        <w:rPr>
          <w:rFonts w:ascii="Times New Roman" w:hAnsi="Times New Roman" w:cs="Times New Roman"/>
          <w:sz w:val="24"/>
          <w:szCs w:val="24"/>
        </w:rPr>
        <w:t>6</w:t>
      </w:r>
      <w:r w:rsidRPr="006C7CE3">
        <w:rPr>
          <w:rFonts w:ascii="Times New Roman" w:hAnsi="Times New Roman" w:cs="Times New Roman"/>
          <w:sz w:val="24"/>
          <w:szCs w:val="24"/>
        </w:rPr>
        <w:t xml:space="preserve">.1. По </w:t>
      </w:r>
      <w:r w:rsidR="00067A78" w:rsidRPr="006C7CE3">
        <w:rPr>
          <w:rFonts w:ascii="Times New Roman" w:hAnsi="Times New Roman" w:cs="Times New Roman"/>
          <w:sz w:val="24"/>
          <w:szCs w:val="24"/>
        </w:rPr>
        <w:t xml:space="preserve">решению </w:t>
      </w:r>
      <w:r w:rsidR="0004579D" w:rsidRPr="006C7CE3">
        <w:rPr>
          <w:rFonts w:ascii="Times New Roman" w:hAnsi="Times New Roman" w:cs="Times New Roman"/>
          <w:spacing w:val="-1"/>
          <w:sz w:val="24"/>
          <w:szCs w:val="24"/>
        </w:rPr>
        <w:t>Подрядчика</w:t>
      </w:r>
      <w:r w:rsidR="009F6DDB" w:rsidRPr="006C7CE3">
        <w:rPr>
          <w:rFonts w:ascii="Times New Roman" w:hAnsi="Times New Roman" w:cs="Times New Roman"/>
          <w:spacing w:val="-1"/>
          <w:sz w:val="24"/>
          <w:szCs w:val="24"/>
        </w:rPr>
        <w:t xml:space="preserve"> </w:t>
      </w:r>
      <w:r w:rsidRPr="006C7CE3">
        <w:rPr>
          <w:rFonts w:ascii="Times New Roman" w:hAnsi="Times New Roman" w:cs="Times New Roman"/>
          <w:sz w:val="24"/>
          <w:szCs w:val="24"/>
        </w:rPr>
        <w:t>в случаях, прямо установленных в Договоре и/или законодательстве РФ.</w:t>
      </w:r>
    </w:p>
    <w:p w14:paraId="5F880E92" w14:textId="7986E582" w:rsidR="00FE442D" w:rsidRPr="006C7CE3" w:rsidRDefault="00FE442D"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z w:val="24"/>
          <w:szCs w:val="24"/>
        </w:rPr>
        <w:t>8.</w:t>
      </w:r>
      <w:r w:rsidR="003703AB" w:rsidRPr="006C7CE3">
        <w:rPr>
          <w:rFonts w:ascii="Times New Roman" w:hAnsi="Times New Roman" w:cs="Times New Roman"/>
          <w:sz w:val="24"/>
          <w:szCs w:val="24"/>
        </w:rPr>
        <w:t>6</w:t>
      </w:r>
      <w:r w:rsidRPr="006C7CE3">
        <w:rPr>
          <w:rFonts w:ascii="Times New Roman" w:hAnsi="Times New Roman" w:cs="Times New Roman"/>
          <w:sz w:val="24"/>
          <w:szCs w:val="24"/>
        </w:rPr>
        <w:t xml:space="preserve">.2. По </w:t>
      </w:r>
      <w:r w:rsidR="0078615D" w:rsidRPr="006C7CE3">
        <w:rPr>
          <w:rFonts w:ascii="Times New Roman" w:hAnsi="Times New Roman" w:cs="Times New Roman"/>
          <w:sz w:val="24"/>
          <w:szCs w:val="24"/>
        </w:rPr>
        <w:t xml:space="preserve">обоснованному </w:t>
      </w:r>
      <w:r w:rsidRPr="006C7CE3">
        <w:rPr>
          <w:rFonts w:ascii="Times New Roman" w:hAnsi="Times New Roman" w:cs="Times New Roman"/>
          <w:sz w:val="24"/>
          <w:szCs w:val="24"/>
        </w:rPr>
        <w:t xml:space="preserve">требованию </w:t>
      </w:r>
      <w:r w:rsidR="00CB0239" w:rsidRPr="006C7CE3">
        <w:rPr>
          <w:rFonts w:ascii="Times New Roman" w:eastAsia="Times New Roman" w:hAnsi="Times New Roman" w:cs="Times New Roman"/>
          <w:sz w:val="24"/>
          <w:szCs w:val="24"/>
        </w:rPr>
        <w:t>Заказчик</w:t>
      </w:r>
      <w:r w:rsidRPr="006C7CE3">
        <w:rPr>
          <w:rFonts w:ascii="Times New Roman" w:hAnsi="Times New Roman" w:cs="Times New Roman"/>
          <w:sz w:val="24"/>
          <w:szCs w:val="24"/>
        </w:rPr>
        <w:t>а</w:t>
      </w:r>
      <w:r w:rsidR="0078615D" w:rsidRPr="006C7CE3">
        <w:rPr>
          <w:rFonts w:ascii="Times New Roman" w:hAnsi="Times New Roman" w:cs="Times New Roman"/>
          <w:sz w:val="24"/>
          <w:szCs w:val="24"/>
        </w:rPr>
        <w:t xml:space="preserve"> в порядке, предусмотренном Договором и законодательством РФ</w:t>
      </w:r>
      <w:r w:rsidRPr="006C7CE3">
        <w:rPr>
          <w:rFonts w:ascii="Times New Roman" w:hAnsi="Times New Roman" w:cs="Times New Roman"/>
          <w:sz w:val="24"/>
          <w:szCs w:val="24"/>
        </w:rPr>
        <w:t>.</w:t>
      </w:r>
    </w:p>
    <w:p w14:paraId="01A3EABC" w14:textId="3C0D2773" w:rsidR="00FE442D" w:rsidRPr="006C7CE3" w:rsidRDefault="00FE442D"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z w:val="24"/>
          <w:szCs w:val="24"/>
        </w:rPr>
        <w:lastRenderedPageBreak/>
        <w:t>8.</w:t>
      </w:r>
      <w:r w:rsidR="003703AB" w:rsidRPr="006C7CE3">
        <w:rPr>
          <w:rFonts w:ascii="Times New Roman" w:hAnsi="Times New Roman" w:cs="Times New Roman"/>
          <w:sz w:val="24"/>
          <w:szCs w:val="24"/>
        </w:rPr>
        <w:t>6</w:t>
      </w:r>
      <w:r w:rsidRPr="006C7CE3">
        <w:rPr>
          <w:rFonts w:ascii="Times New Roman" w:hAnsi="Times New Roman" w:cs="Times New Roman"/>
          <w:sz w:val="24"/>
          <w:szCs w:val="24"/>
        </w:rPr>
        <w:t xml:space="preserve">.3. </w:t>
      </w:r>
      <w:r w:rsidR="0078615D" w:rsidRPr="006C7CE3">
        <w:rPr>
          <w:rFonts w:ascii="Times New Roman" w:hAnsi="Times New Roman" w:cs="Times New Roman"/>
          <w:sz w:val="24"/>
          <w:szCs w:val="24"/>
        </w:rPr>
        <w:t>В случаях, предусмотренных законодательством и/или п</w:t>
      </w:r>
      <w:r w:rsidRPr="006C7CE3">
        <w:rPr>
          <w:rFonts w:ascii="Times New Roman" w:hAnsi="Times New Roman" w:cs="Times New Roman"/>
          <w:sz w:val="24"/>
          <w:szCs w:val="24"/>
        </w:rPr>
        <w:t xml:space="preserve">о требованию государственных </w:t>
      </w:r>
      <w:r w:rsidR="00250B86" w:rsidRPr="006C7CE3">
        <w:rPr>
          <w:rFonts w:ascii="Times New Roman" w:hAnsi="Times New Roman" w:cs="Times New Roman"/>
          <w:sz w:val="24"/>
          <w:szCs w:val="24"/>
        </w:rPr>
        <w:t>о</w:t>
      </w:r>
      <w:r w:rsidRPr="006C7CE3">
        <w:rPr>
          <w:rFonts w:ascii="Times New Roman" w:hAnsi="Times New Roman" w:cs="Times New Roman"/>
          <w:sz w:val="24"/>
          <w:szCs w:val="24"/>
        </w:rPr>
        <w:t>рганов</w:t>
      </w:r>
      <w:r w:rsidR="00250B86" w:rsidRPr="006C7CE3">
        <w:rPr>
          <w:rFonts w:ascii="Times New Roman" w:hAnsi="Times New Roman" w:cs="Times New Roman"/>
          <w:sz w:val="24"/>
          <w:szCs w:val="24"/>
        </w:rPr>
        <w:t>.</w:t>
      </w:r>
    </w:p>
    <w:p w14:paraId="0870CCCC" w14:textId="5BA34DBC" w:rsidR="00250B86" w:rsidRPr="006C7CE3" w:rsidRDefault="00250B86"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z w:val="24"/>
          <w:szCs w:val="24"/>
        </w:rPr>
        <w:t>8.</w:t>
      </w:r>
      <w:r w:rsidR="003703AB" w:rsidRPr="006C7CE3">
        <w:rPr>
          <w:rFonts w:ascii="Times New Roman" w:hAnsi="Times New Roman" w:cs="Times New Roman"/>
          <w:sz w:val="24"/>
          <w:szCs w:val="24"/>
        </w:rPr>
        <w:t>7</w:t>
      </w:r>
      <w:r w:rsidRPr="006C7CE3">
        <w:rPr>
          <w:rFonts w:ascii="Times New Roman" w:hAnsi="Times New Roman" w:cs="Times New Roman"/>
          <w:sz w:val="24"/>
          <w:szCs w:val="24"/>
        </w:rPr>
        <w:t xml:space="preserve">. </w:t>
      </w:r>
      <w:r w:rsidR="009F6DDB" w:rsidRPr="006C7CE3">
        <w:rPr>
          <w:rFonts w:ascii="Times New Roman" w:hAnsi="Times New Roman" w:cs="Times New Roman"/>
          <w:spacing w:val="-1"/>
          <w:sz w:val="24"/>
          <w:szCs w:val="24"/>
        </w:rPr>
        <w:t xml:space="preserve"> </w:t>
      </w:r>
      <w:r w:rsidR="0004579D" w:rsidRPr="006C7CE3">
        <w:rPr>
          <w:rFonts w:ascii="Times New Roman" w:hAnsi="Times New Roman" w:cs="Times New Roman"/>
          <w:spacing w:val="-1"/>
          <w:sz w:val="24"/>
          <w:szCs w:val="24"/>
        </w:rPr>
        <w:t>Подрядчик</w:t>
      </w:r>
      <w:r w:rsidR="009F6DDB" w:rsidRPr="006C7CE3">
        <w:rPr>
          <w:rFonts w:ascii="Times New Roman" w:hAnsi="Times New Roman" w:cs="Times New Roman"/>
          <w:spacing w:val="-1"/>
          <w:sz w:val="24"/>
          <w:szCs w:val="24"/>
        </w:rPr>
        <w:t xml:space="preserve"> </w:t>
      </w:r>
      <w:r w:rsidRPr="006C7CE3">
        <w:rPr>
          <w:rFonts w:ascii="Times New Roman" w:hAnsi="Times New Roman" w:cs="Times New Roman"/>
          <w:sz w:val="24"/>
          <w:szCs w:val="24"/>
        </w:rPr>
        <w:t xml:space="preserve">обязан незамедлительно проинформировать </w:t>
      </w:r>
      <w:r w:rsidR="00CB0239" w:rsidRPr="006C7CE3">
        <w:rPr>
          <w:rFonts w:ascii="Times New Roman" w:eastAsia="Times New Roman" w:hAnsi="Times New Roman" w:cs="Times New Roman"/>
          <w:sz w:val="24"/>
          <w:szCs w:val="24"/>
        </w:rPr>
        <w:t>Заказчик</w:t>
      </w:r>
      <w:r w:rsidRPr="006C7CE3">
        <w:rPr>
          <w:rFonts w:ascii="Times New Roman" w:hAnsi="Times New Roman" w:cs="Times New Roman"/>
          <w:sz w:val="24"/>
          <w:szCs w:val="24"/>
        </w:rPr>
        <w:t xml:space="preserve">а и до получения от него письменных указаний приостановить выполнение работ по </w:t>
      </w:r>
      <w:r w:rsidR="006F4865" w:rsidRPr="006C7CE3">
        <w:rPr>
          <w:rFonts w:ascii="Times New Roman" w:hAnsi="Times New Roman" w:cs="Times New Roman"/>
          <w:sz w:val="24"/>
          <w:szCs w:val="24"/>
        </w:rPr>
        <w:t>Д</w:t>
      </w:r>
      <w:r w:rsidRPr="006C7CE3">
        <w:rPr>
          <w:rFonts w:ascii="Times New Roman" w:hAnsi="Times New Roman" w:cs="Times New Roman"/>
          <w:sz w:val="24"/>
          <w:szCs w:val="24"/>
        </w:rPr>
        <w:t xml:space="preserve">оговору при обнаружении и (или) в случаях: </w:t>
      </w:r>
    </w:p>
    <w:p w14:paraId="6A6D5ED0" w14:textId="70F310A9" w:rsidR="00250B86" w:rsidRPr="006C7CE3" w:rsidRDefault="00250B86" w:rsidP="006E64D3">
      <w:pPr>
        <w:pStyle w:val="aff0"/>
        <w:spacing w:after="0"/>
        <w:ind w:left="-567" w:firstLine="567"/>
        <w:outlineLvl w:val="9"/>
      </w:pPr>
      <w:r w:rsidRPr="006C7CE3">
        <w:t>8.</w:t>
      </w:r>
      <w:r w:rsidR="003703AB" w:rsidRPr="006C7CE3">
        <w:t>7</w:t>
      </w:r>
      <w:r w:rsidRPr="006C7CE3">
        <w:t xml:space="preserve">.1. </w:t>
      </w:r>
      <w:bookmarkStart w:id="92" w:name="_Toc306337279"/>
      <w:bookmarkStart w:id="93" w:name="_Toc306338174"/>
      <w:bookmarkStart w:id="94" w:name="_Toc306338753"/>
      <w:r w:rsidRPr="006C7CE3">
        <w:t>Обстоятельств, угрожающих сохранности и (или) прочности строящегося по Договору Объекта</w:t>
      </w:r>
      <w:bookmarkEnd w:id="92"/>
      <w:bookmarkEnd w:id="93"/>
      <w:bookmarkEnd w:id="94"/>
      <w:r w:rsidRPr="006C7CE3">
        <w:t>.</w:t>
      </w:r>
      <w:bookmarkStart w:id="95" w:name="_Toc306337280"/>
      <w:bookmarkStart w:id="96" w:name="_Toc306338175"/>
      <w:bookmarkStart w:id="97" w:name="_Toc306338754"/>
    </w:p>
    <w:p w14:paraId="00DB3974" w14:textId="400E9E97" w:rsidR="00250B86" w:rsidRPr="006C7CE3" w:rsidRDefault="00250B86" w:rsidP="006E64D3">
      <w:pPr>
        <w:pStyle w:val="aff0"/>
        <w:spacing w:after="0"/>
        <w:ind w:left="-567" w:firstLine="567"/>
        <w:outlineLvl w:val="9"/>
      </w:pPr>
      <w:r w:rsidRPr="006C7CE3">
        <w:t>8.</w:t>
      </w:r>
      <w:r w:rsidR="003703AB" w:rsidRPr="006C7CE3">
        <w:t>7</w:t>
      </w:r>
      <w:r w:rsidRPr="006C7CE3">
        <w:t>.2. Обстоятельств, угрожающих жизни и здоровью людей, в том числе при возникновении рисков техногенных аварий, пожаров, взрывов, заражения местности, нарушении правил безопасности</w:t>
      </w:r>
      <w:bookmarkEnd w:id="95"/>
      <w:bookmarkEnd w:id="96"/>
      <w:bookmarkEnd w:id="97"/>
      <w:r w:rsidRPr="006C7CE3">
        <w:t>.</w:t>
      </w:r>
    </w:p>
    <w:p w14:paraId="7537D7E0" w14:textId="28D6F9C8" w:rsidR="00B2397E" w:rsidRPr="006C7CE3" w:rsidRDefault="00250B86" w:rsidP="006E64D3">
      <w:pPr>
        <w:pStyle w:val="aff0"/>
        <w:spacing w:after="0"/>
        <w:ind w:left="-567" w:firstLine="567"/>
        <w:outlineLvl w:val="9"/>
      </w:pPr>
      <w:r w:rsidRPr="006C7CE3">
        <w:t>8.</w:t>
      </w:r>
      <w:r w:rsidR="003703AB" w:rsidRPr="006C7CE3">
        <w:t>7</w:t>
      </w:r>
      <w:r w:rsidRPr="006C7CE3">
        <w:t xml:space="preserve">.3. </w:t>
      </w:r>
      <w:bookmarkStart w:id="98" w:name="_Toc306337282"/>
      <w:bookmarkStart w:id="99" w:name="_Toc306338177"/>
      <w:bookmarkStart w:id="100" w:name="_Toc306338756"/>
      <w:r w:rsidR="00B2397E" w:rsidRPr="006C7CE3">
        <w:t xml:space="preserve">В случае обоснованного неминуемого наступления неблагоприятных для </w:t>
      </w:r>
      <w:r w:rsidR="00CB0239" w:rsidRPr="006C7CE3">
        <w:rPr>
          <w:rFonts w:eastAsia="Times New Roman"/>
        </w:rPr>
        <w:t>Заказчик</w:t>
      </w:r>
      <w:r w:rsidR="00B2397E" w:rsidRPr="006C7CE3">
        <w:t>а последствий выполнения ее указаний о способе выполнения работ</w:t>
      </w:r>
      <w:bookmarkEnd w:id="98"/>
      <w:bookmarkEnd w:id="99"/>
      <w:bookmarkEnd w:id="100"/>
      <w:r w:rsidR="00B2397E" w:rsidRPr="006C7CE3">
        <w:t>.</w:t>
      </w:r>
    </w:p>
    <w:p w14:paraId="7A61AA2D" w14:textId="436FB48A" w:rsidR="00B2397E" w:rsidRPr="006C7CE3" w:rsidRDefault="00B2397E" w:rsidP="006E64D3">
      <w:pPr>
        <w:pStyle w:val="aff0"/>
        <w:spacing w:after="0"/>
        <w:ind w:left="-567" w:firstLine="567"/>
        <w:outlineLvl w:val="9"/>
      </w:pPr>
      <w:r w:rsidRPr="006C7CE3">
        <w:t>8.</w:t>
      </w:r>
      <w:r w:rsidR="003703AB" w:rsidRPr="006C7CE3">
        <w:t>7</w:t>
      </w:r>
      <w:r w:rsidRPr="006C7CE3">
        <w:t>.4. В случаях, когда приостановка работ по Договору требуется в соответствии с законодательством РФ.</w:t>
      </w:r>
    </w:p>
    <w:p w14:paraId="0FCA8B31" w14:textId="2F6DEE5F" w:rsidR="00B2397E" w:rsidRPr="006C7CE3" w:rsidRDefault="00B2397E" w:rsidP="006E64D3">
      <w:pPr>
        <w:pStyle w:val="aff0"/>
        <w:spacing w:after="0"/>
        <w:ind w:left="-567" w:firstLine="567"/>
        <w:outlineLvl w:val="9"/>
      </w:pPr>
      <w:r w:rsidRPr="006C7CE3">
        <w:t>8.</w:t>
      </w:r>
      <w:r w:rsidR="003703AB" w:rsidRPr="006C7CE3">
        <w:t>7</w:t>
      </w:r>
      <w:r w:rsidRPr="006C7CE3">
        <w:t>.5. В случае получения требование о приостановлении (прекращении) работ по Договору от государственных органов.</w:t>
      </w:r>
    </w:p>
    <w:p w14:paraId="684AA09A" w14:textId="377265F4" w:rsidR="00B2397E" w:rsidRPr="006C7CE3" w:rsidRDefault="00B2397E" w:rsidP="006E64D3">
      <w:pPr>
        <w:pStyle w:val="aff0"/>
        <w:spacing w:after="0"/>
        <w:ind w:left="-567" w:firstLine="567"/>
        <w:outlineLvl w:val="9"/>
      </w:pPr>
      <w:r w:rsidRPr="006C7CE3">
        <w:t>8.</w:t>
      </w:r>
      <w:r w:rsidR="003703AB" w:rsidRPr="006C7CE3">
        <w:t>7</w:t>
      </w:r>
      <w:r w:rsidRPr="006C7CE3">
        <w:t xml:space="preserve">.6. </w:t>
      </w:r>
      <w:bookmarkStart w:id="101" w:name="_Toc306337284"/>
      <w:bookmarkStart w:id="102" w:name="_Toc306338179"/>
      <w:bookmarkStart w:id="103" w:name="_Toc306338758"/>
      <w:r w:rsidRPr="006C7CE3">
        <w:t xml:space="preserve">Приостановка работ </w:t>
      </w:r>
      <w:r w:rsidR="0004579D" w:rsidRPr="006C7CE3">
        <w:t>Подрядчиком</w:t>
      </w:r>
      <w:r w:rsidRPr="006C7CE3">
        <w:t xml:space="preserve"> в иных случаях, кроме указанных в п.8.</w:t>
      </w:r>
      <w:r w:rsidR="003703AB" w:rsidRPr="006C7CE3">
        <w:t>7</w:t>
      </w:r>
      <w:r w:rsidRPr="006C7CE3">
        <w:t>. настоящего Договора, не допускается.</w:t>
      </w:r>
      <w:bookmarkEnd w:id="101"/>
      <w:bookmarkEnd w:id="102"/>
      <w:bookmarkEnd w:id="103"/>
    </w:p>
    <w:p w14:paraId="120030EE" w14:textId="3ABE0FCB" w:rsidR="00B2397E" w:rsidRPr="006C7CE3" w:rsidRDefault="00B2397E" w:rsidP="006E64D3">
      <w:pPr>
        <w:pStyle w:val="aff0"/>
        <w:spacing w:after="0"/>
        <w:ind w:left="-567" w:firstLine="567"/>
        <w:outlineLvl w:val="9"/>
      </w:pPr>
      <w:r w:rsidRPr="006C7CE3">
        <w:t>8.</w:t>
      </w:r>
      <w:r w:rsidR="003703AB" w:rsidRPr="006C7CE3">
        <w:t>8</w:t>
      </w:r>
      <w:r w:rsidRPr="006C7CE3">
        <w:t xml:space="preserve">. </w:t>
      </w:r>
      <w:bookmarkStart w:id="104" w:name="_Toc306337286"/>
      <w:bookmarkStart w:id="105" w:name="_Toc306338181"/>
      <w:bookmarkStart w:id="106" w:name="_Toc306338760"/>
      <w:r w:rsidR="00CB0239" w:rsidRPr="006C7CE3">
        <w:rPr>
          <w:rFonts w:eastAsia="Times New Roman"/>
        </w:rPr>
        <w:t>Заказчик</w:t>
      </w:r>
      <w:r w:rsidRPr="006C7CE3">
        <w:t xml:space="preserve"> вправе давать </w:t>
      </w:r>
      <w:r w:rsidR="0078615D" w:rsidRPr="006C7CE3">
        <w:t xml:space="preserve">обоснованные и мотивированные </w:t>
      </w:r>
      <w:r w:rsidRPr="006C7CE3">
        <w:t xml:space="preserve">предписания о приостановлении </w:t>
      </w:r>
      <w:r w:rsidR="0004579D" w:rsidRPr="006C7CE3">
        <w:t>Подрядчиком</w:t>
      </w:r>
      <w:r w:rsidRPr="006C7CE3">
        <w:t xml:space="preserve"> всех или части работ по Договору в следующих случаях:</w:t>
      </w:r>
      <w:bookmarkEnd w:id="104"/>
      <w:bookmarkEnd w:id="105"/>
      <w:bookmarkEnd w:id="106"/>
    </w:p>
    <w:p w14:paraId="2C61CD0A" w14:textId="2870A388" w:rsidR="009F5C78" w:rsidRPr="006C7CE3" w:rsidRDefault="00B2397E" w:rsidP="006E64D3">
      <w:pPr>
        <w:pStyle w:val="aff0"/>
        <w:spacing w:after="0"/>
        <w:ind w:left="-567" w:firstLine="567"/>
        <w:outlineLvl w:val="9"/>
      </w:pPr>
      <w:r w:rsidRPr="006C7CE3">
        <w:t>8.</w:t>
      </w:r>
      <w:r w:rsidR="003703AB" w:rsidRPr="006C7CE3">
        <w:t>8</w:t>
      </w:r>
      <w:r w:rsidRPr="006C7CE3">
        <w:t xml:space="preserve">.1. Если дальнейшее выполнение работ может угрожать безопасности дальнейшему производству работ по Договору и Объекту,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производства работ и </w:t>
      </w:r>
      <w:r w:rsidR="009F5C78" w:rsidRPr="006C7CE3">
        <w:t>строительству Объекта.</w:t>
      </w:r>
    </w:p>
    <w:p w14:paraId="3F03C369" w14:textId="043E6882" w:rsidR="009F5C78" w:rsidRPr="006C7CE3" w:rsidRDefault="009F5C78" w:rsidP="006E64D3">
      <w:pPr>
        <w:pStyle w:val="aff0"/>
        <w:spacing w:after="0"/>
        <w:ind w:left="-567" w:firstLine="567"/>
        <w:outlineLvl w:val="9"/>
      </w:pPr>
      <w:r w:rsidRPr="006C7CE3">
        <w:t>8.</w:t>
      </w:r>
      <w:r w:rsidR="003703AB" w:rsidRPr="006C7CE3">
        <w:t>8</w:t>
      </w:r>
      <w:r w:rsidRPr="006C7CE3">
        <w:t xml:space="preserve">.2. </w:t>
      </w:r>
      <w:bookmarkStart w:id="107" w:name="_Toc306337288"/>
      <w:bookmarkStart w:id="108" w:name="_Toc306338183"/>
      <w:bookmarkStart w:id="109" w:name="_Toc306338762"/>
      <w:r w:rsidRPr="006C7CE3">
        <w:t>Дальнейшее выполнение работ может привести к снижению качества и эксплуатационной надежности Объекта из-за применения некачественных материалов, конструкций и оборудования</w:t>
      </w:r>
      <w:bookmarkEnd w:id="107"/>
      <w:bookmarkEnd w:id="108"/>
      <w:bookmarkEnd w:id="109"/>
      <w:r w:rsidRPr="006C7CE3">
        <w:t>.</w:t>
      </w:r>
    </w:p>
    <w:p w14:paraId="0E6C77A0" w14:textId="39224836" w:rsidR="009F5C78" w:rsidRPr="006C7CE3" w:rsidRDefault="009F5C78" w:rsidP="006E64D3">
      <w:pPr>
        <w:pStyle w:val="aff0"/>
        <w:spacing w:after="0"/>
        <w:ind w:left="-567" w:firstLine="567"/>
        <w:outlineLvl w:val="9"/>
      </w:pPr>
      <w:r w:rsidRPr="006C7CE3">
        <w:t>8.</w:t>
      </w:r>
      <w:r w:rsidR="003703AB" w:rsidRPr="006C7CE3">
        <w:t>8</w:t>
      </w:r>
      <w:r w:rsidRPr="006C7CE3">
        <w:t>.3. В случаях, когда приостановка производства работ требуется в соответствии с законодательством РФ.</w:t>
      </w:r>
    </w:p>
    <w:p w14:paraId="7235FEDA" w14:textId="3A737BE6" w:rsidR="009F5C78" w:rsidRPr="006C7CE3" w:rsidRDefault="009F5C78" w:rsidP="006E64D3">
      <w:pPr>
        <w:pStyle w:val="aff0"/>
        <w:spacing w:after="0"/>
        <w:ind w:left="-567" w:firstLine="567"/>
        <w:outlineLvl w:val="9"/>
      </w:pPr>
      <w:r w:rsidRPr="006C7CE3">
        <w:t>8.</w:t>
      </w:r>
      <w:r w:rsidR="003703AB" w:rsidRPr="006C7CE3">
        <w:t>8</w:t>
      </w:r>
      <w:r w:rsidRPr="006C7CE3">
        <w:t xml:space="preserve">.4. </w:t>
      </w:r>
      <w:bookmarkStart w:id="110" w:name="_Toc306337290"/>
      <w:bookmarkStart w:id="111" w:name="_Toc306338185"/>
      <w:bookmarkStart w:id="112" w:name="_Toc306338764"/>
      <w:r w:rsidRPr="006C7CE3">
        <w:t xml:space="preserve">В иных случаях, когда по обоснованному и мотивированному мнению </w:t>
      </w:r>
      <w:r w:rsidR="00CB0239" w:rsidRPr="006C7CE3">
        <w:rPr>
          <w:rFonts w:eastAsia="Times New Roman"/>
        </w:rPr>
        <w:t>Заказчик</w:t>
      </w:r>
      <w:r w:rsidRPr="006C7CE3">
        <w:t>а продолжение выполнения работ может угрожать надлежащему исполнению Договора.</w:t>
      </w:r>
      <w:bookmarkEnd w:id="110"/>
      <w:bookmarkEnd w:id="111"/>
      <w:bookmarkEnd w:id="112"/>
    </w:p>
    <w:p w14:paraId="4B78B964" w14:textId="769F8142" w:rsidR="009F5C78" w:rsidRPr="006C7CE3" w:rsidRDefault="009F5C78" w:rsidP="006E64D3">
      <w:pPr>
        <w:pStyle w:val="aff0"/>
        <w:spacing w:after="0"/>
        <w:ind w:left="-567" w:firstLine="567"/>
        <w:outlineLvl w:val="9"/>
      </w:pPr>
      <w:r w:rsidRPr="006C7CE3">
        <w:t>8.</w:t>
      </w:r>
      <w:r w:rsidR="003703AB" w:rsidRPr="006C7CE3">
        <w:t>8</w:t>
      </w:r>
      <w:r w:rsidRPr="006C7CE3">
        <w:t>.</w:t>
      </w:r>
      <w:r w:rsidR="003160A9">
        <w:t>5</w:t>
      </w:r>
      <w:r w:rsidRPr="006C7CE3">
        <w:t xml:space="preserve">. В случае получения требование о приостановлении (прекращении) производства работ по Договору от </w:t>
      </w:r>
      <w:r w:rsidR="00CB0239" w:rsidRPr="006C7CE3">
        <w:rPr>
          <w:rFonts w:eastAsia="Times New Roman"/>
        </w:rPr>
        <w:t>Заказчик</w:t>
      </w:r>
      <w:r w:rsidRPr="006C7CE3">
        <w:t>а.</w:t>
      </w:r>
    </w:p>
    <w:p w14:paraId="716D02B3" w14:textId="0D13F988" w:rsidR="009F5C78" w:rsidRPr="006C7CE3" w:rsidRDefault="009F5C78" w:rsidP="006E64D3">
      <w:pPr>
        <w:pStyle w:val="aff0"/>
        <w:spacing w:after="0"/>
        <w:ind w:left="-567" w:firstLine="567"/>
        <w:outlineLvl w:val="9"/>
      </w:pPr>
      <w:bookmarkStart w:id="113" w:name="_Toc306337292"/>
      <w:bookmarkStart w:id="114" w:name="_Toc306338187"/>
      <w:bookmarkStart w:id="115" w:name="_Toc306338766"/>
      <w:r w:rsidRPr="006C7CE3">
        <w:t>8.</w:t>
      </w:r>
      <w:r w:rsidR="003703AB" w:rsidRPr="006C7CE3">
        <w:t>8</w:t>
      </w:r>
      <w:r w:rsidRPr="006C7CE3">
        <w:t>.</w:t>
      </w:r>
      <w:r w:rsidR="003160A9">
        <w:t>6</w:t>
      </w:r>
      <w:r w:rsidRPr="006C7CE3">
        <w:t xml:space="preserve">. Все издержки, вызванные приостановлением работ по указанным выше причинам </w:t>
      </w:r>
      <w:r w:rsidR="00EF7C9E" w:rsidRPr="006C7CE3">
        <w:t xml:space="preserve">и за которые отвечает </w:t>
      </w:r>
      <w:r w:rsidR="0004579D" w:rsidRPr="006C7CE3">
        <w:rPr>
          <w:spacing w:val="-1"/>
        </w:rPr>
        <w:t>Подрядчик</w:t>
      </w:r>
      <w:r w:rsidR="00EF7C9E" w:rsidRPr="006C7CE3">
        <w:t xml:space="preserve">, </w:t>
      </w:r>
      <w:r w:rsidR="00067A78" w:rsidRPr="006C7CE3">
        <w:t xml:space="preserve">несет </w:t>
      </w:r>
      <w:r w:rsidR="0004579D" w:rsidRPr="006C7CE3">
        <w:rPr>
          <w:spacing w:val="-1"/>
        </w:rPr>
        <w:t>Подрядчик</w:t>
      </w:r>
      <w:r w:rsidRPr="006C7CE3">
        <w:t xml:space="preserve">, если иное не установлено императивными положениями </w:t>
      </w:r>
      <w:r w:rsidR="007850C5" w:rsidRPr="006C7CE3">
        <w:t>З</w:t>
      </w:r>
      <w:r w:rsidRPr="006C7CE3">
        <w:t xml:space="preserve">аконодательства и (или) </w:t>
      </w:r>
      <w:r w:rsidR="007850C5" w:rsidRPr="006C7CE3">
        <w:t>Договора</w:t>
      </w:r>
      <w:r w:rsidRPr="006C7CE3">
        <w:t xml:space="preserve"> и без ущерба положениям </w:t>
      </w:r>
      <w:proofErr w:type="spellStart"/>
      <w:r w:rsidRPr="006C7CE3">
        <w:t>п.п</w:t>
      </w:r>
      <w:proofErr w:type="spellEnd"/>
      <w:r w:rsidRPr="006C7CE3">
        <w:t>. </w:t>
      </w:r>
      <w:r w:rsidR="00FA48B4" w:rsidRPr="006C7CE3">
        <w:t>8.</w:t>
      </w:r>
      <w:r w:rsidR="003703AB" w:rsidRPr="006C7CE3">
        <w:t>8</w:t>
      </w:r>
      <w:r w:rsidR="003160A9">
        <w:t>.12</w:t>
      </w:r>
      <w:r w:rsidR="00FA48B4" w:rsidRPr="006C7CE3">
        <w:t>.</w:t>
      </w:r>
      <w:r w:rsidR="00CF612F" w:rsidRPr="006C7CE3">
        <w:t xml:space="preserve"> </w:t>
      </w:r>
      <w:r w:rsidR="00FA48B4" w:rsidRPr="006C7CE3">
        <w:t>и</w:t>
      </w:r>
      <w:r w:rsidR="00CF612F" w:rsidRPr="006C7CE3">
        <w:t xml:space="preserve"> </w:t>
      </w:r>
      <w:r w:rsidR="00FA48B4" w:rsidRPr="006C7CE3">
        <w:t>8.</w:t>
      </w:r>
      <w:r w:rsidR="003703AB" w:rsidRPr="006C7CE3">
        <w:t>8</w:t>
      </w:r>
      <w:r w:rsidR="00FA48B4" w:rsidRPr="006C7CE3">
        <w:t>.1</w:t>
      </w:r>
      <w:r w:rsidR="003160A9">
        <w:t>3</w:t>
      </w:r>
      <w:r w:rsidR="00FA48B4" w:rsidRPr="006C7CE3">
        <w:t>.</w:t>
      </w:r>
      <w:r w:rsidRPr="006C7CE3">
        <w:t xml:space="preserve"> настояще</w:t>
      </w:r>
      <w:r w:rsidR="007850C5" w:rsidRPr="006C7CE3">
        <w:t>го</w:t>
      </w:r>
      <w:r w:rsidR="00FC5153" w:rsidRPr="006C7CE3">
        <w:t xml:space="preserve"> </w:t>
      </w:r>
      <w:r w:rsidR="007850C5" w:rsidRPr="006C7CE3">
        <w:t>Договора</w:t>
      </w:r>
      <w:r w:rsidRPr="006C7CE3">
        <w:t>.</w:t>
      </w:r>
      <w:bookmarkEnd w:id="113"/>
      <w:bookmarkEnd w:id="114"/>
      <w:bookmarkEnd w:id="115"/>
    </w:p>
    <w:p w14:paraId="7E0D70E7" w14:textId="1C9AB894" w:rsidR="007850C5" w:rsidRPr="006C7CE3" w:rsidRDefault="007850C5" w:rsidP="006E64D3">
      <w:pPr>
        <w:pStyle w:val="aff0"/>
        <w:spacing w:after="0"/>
        <w:ind w:left="-567" w:firstLine="567"/>
        <w:outlineLvl w:val="9"/>
      </w:pPr>
      <w:r w:rsidRPr="006C7CE3">
        <w:t>8.</w:t>
      </w:r>
      <w:r w:rsidR="003703AB" w:rsidRPr="006C7CE3">
        <w:t>8</w:t>
      </w:r>
      <w:r w:rsidRPr="006C7CE3">
        <w:t>.</w:t>
      </w:r>
      <w:r w:rsidR="003160A9">
        <w:t>7</w:t>
      </w:r>
      <w:r w:rsidRPr="006C7CE3">
        <w:t xml:space="preserve">. </w:t>
      </w:r>
      <w:r w:rsidR="0004579D" w:rsidRPr="006C7CE3">
        <w:rPr>
          <w:spacing w:val="-1"/>
        </w:rPr>
        <w:t>Подрядчик</w:t>
      </w:r>
      <w:r w:rsidR="009F6DDB" w:rsidRPr="006C7CE3">
        <w:rPr>
          <w:spacing w:val="-1"/>
        </w:rPr>
        <w:t xml:space="preserve"> </w:t>
      </w:r>
      <w:r w:rsidRPr="006C7CE3">
        <w:t xml:space="preserve">не вправе возобновлять выполнение работ до устранения причин, послуживших основанием для их приостановления и до получения указания от </w:t>
      </w:r>
      <w:r w:rsidR="00CB0239" w:rsidRPr="006C7CE3">
        <w:rPr>
          <w:rFonts w:eastAsia="Times New Roman"/>
        </w:rPr>
        <w:t>Заказчик</w:t>
      </w:r>
      <w:r w:rsidRPr="006C7CE3">
        <w:t>а о возобновлении работ по Договору.</w:t>
      </w:r>
    </w:p>
    <w:p w14:paraId="64B15310" w14:textId="1ED2EAA9" w:rsidR="007850C5" w:rsidRPr="006C7CE3" w:rsidRDefault="007850C5" w:rsidP="006E64D3">
      <w:pPr>
        <w:pStyle w:val="aff0"/>
        <w:spacing w:after="0"/>
        <w:ind w:left="-567" w:firstLine="567"/>
        <w:outlineLvl w:val="9"/>
      </w:pPr>
      <w:bookmarkStart w:id="116" w:name="_Toc306337294"/>
      <w:bookmarkStart w:id="117" w:name="_Toc306338189"/>
      <w:bookmarkStart w:id="118" w:name="_Toc306338768"/>
      <w:r w:rsidRPr="006C7CE3">
        <w:t>8.</w:t>
      </w:r>
      <w:r w:rsidR="003703AB" w:rsidRPr="006C7CE3">
        <w:t>8</w:t>
      </w:r>
      <w:r w:rsidRPr="006C7CE3">
        <w:t>.</w:t>
      </w:r>
      <w:r w:rsidR="003160A9">
        <w:t>8</w:t>
      </w:r>
      <w:r w:rsidRPr="006C7CE3">
        <w:t xml:space="preserve">. При </w:t>
      </w:r>
      <w:r w:rsidR="00067A78" w:rsidRPr="006C7CE3">
        <w:t xml:space="preserve">этом </w:t>
      </w:r>
      <w:r w:rsidR="0004579D" w:rsidRPr="006C7CE3">
        <w:rPr>
          <w:spacing w:val="-1"/>
        </w:rPr>
        <w:t>Подрядчик</w:t>
      </w:r>
      <w:r w:rsidR="009F6DDB" w:rsidRPr="006C7CE3">
        <w:rPr>
          <w:spacing w:val="-1"/>
        </w:rPr>
        <w:t xml:space="preserve"> </w:t>
      </w:r>
      <w:r w:rsidRPr="006C7CE3">
        <w:t>обязуется осуществить необходимые мероприятия по приостановке работ по Договору, в том числе обеспечить сохранность материалов и оборудования в период приостановки работ по Договору, организовать хранение материалов, чтобы их качество и потребительские свойства не ухудшились за период приостановки работ.</w:t>
      </w:r>
      <w:bookmarkEnd w:id="116"/>
      <w:bookmarkEnd w:id="117"/>
      <w:bookmarkEnd w:id="118"/>
    </w:p>
    <w:p w14:paraId="01CC847A" w14:textId="1D1BA63D" w:rsidR="007850C5" w:rsidRPr="006C7CE3" w:rsidRDefault="007850C5" w:rsidP="006E64D3">
      <w:pPr>
        <w:pStyle w:val="aff0"/>
        <w:spacing w:after="0"/>
        <w:ind w:left="-567" w:firstLine="567"/>
        <w:outlineLvl w:val="9"/>
      </w:pPr>
      <w:r w:rsidRPr="006C7CE3">
        <w:t>8.</w:t>
      </w:r>
      <w:r w:rsidR="003703AB" w:rsidRPr="006C7CE3">
        <w:t>8</w:t>
      </w:r>
      <w:r w:rsidRPr="006C7CE3">
        <w:t>.</w:t>
      </w:r>
      <w:r w:rsidR="003160A9">
        <w:t>9</w:t>
      </w:r>
      <w:r w:rsidRPr="006C7CE3">
        <w:t xml:space="preserve">. </w:t>
      </w:r>
      <w:bookmarkStart w:id="119" w:name="_Toc306337295"/>
      <w:bookmarkStart w:id="120" w:name="_Toc306338190"/>
      <w:bookmarkStart w:id="121" w:name="_Toc306338769"/>
      <w:r w:rsidR="0004579D" w:rsidRPr="006C7CE3">
        <w:rPr>
          <w:spacing w:val="-1"/>
        </w:rPr>
        <w:t>Подрядчик</w:t>
      </w:r>
      <w:r w:rsidR="009F6DDB" w:rsidRPr="006C7CE3">
        <w:rPr>
          <w:spacing w:val="-1"/>
        </w:rPr>
        <w:t xml:space="preserve"> </w:t>
      </w:r>
      <w:r w:rsidRPr="006C7CE3">
        <w:t>обязуется на период приостановки работ по Договору не допустить снижения технических характеристик Объекта, а в случае нарушения такого обязательства восстановить за свой счет и своими силами качественные характеристики Объекта, достигнутые до приостановки работ, и уровень качества материалов, доставленных на строительную площадку/место производства работ до приостановки работ по Договору.</w:t>
      </w:r>
      <w:bookmarkEnd w:id="119"/>
      <w:bookmarkEnd w:id="120"/>
      <w:bookmarkEnd w:id="121"/>
    </w:p>
    <w:p w14:paraId="1E02F2DF" w14:textId="4FD9DD86" w:rsidR="00FA48B4" w:rsidRPr="006C7CE3" w:rsidRDefault="00FA48B4" w:rsidP="006E64D3">
      <w:pPr>
        <w:pStyle w:val="aff0"/>
        <w:spacing w:after="0"/>
        <w:ind w:left="-567" w:firstLine="567"/>
        <w:outlineLvl w:val="9"/>
      </w:pPr>
      <w:r w:rsidRPr="006C7CE3">
        <w:t>8.</w:t>
      </w:r>
      <w:r w:rsidR="003703AB" w:rsidRPr="006C7CE3">
        <w:t>8</w:t>
      </w:r>
      <w:r w:rsidRPr="006C7CE3">
        <w:t>.1</w:t>
      </w:r>
      <w:bookmarkStart w:id="122" w:name="_Toc306337299"/>
      <w:bookmarkStart w:id="123" w:name="_Toc306338194"/>
      <w:bookmarkStart w:id="124" w:name="_Toc306338773"/>
      <w:r w:rsidR="003160A9">
        <w:t>0</w:t>
      </w:r>
      <w:r w:rsidR="0080604A" w:rsidRPr="006C7CE3">
        <w:t xml:space="preserve">. </w:t>
      </w:r>
      <w:r w:rsidR="0004579D" w:rsidRPr="006C7CE3">
        <w:rPr>
          <w:spacing w:val="-1"/>
        </w:rPr>
        <w:t>Подрядчик</w:t>
      </w:r>
      <w:r w:rsidR="009F6DDB" w:rsidRPr="006C7CE3">
        <w:rPr>
          <w:spacing w:val="-1"/>
        </w:rPr>
        <w:t xml:space="preserve"> </w:t>
      </w:r>
      <w:r w:rsidRPr="006C7CE3">
        <w:t xml:space="preserve">обязуется без промедления возобновить выполнение работ по Договору после устранения причин, послуживших основанием для их приостановления, и получения указания </w:t>
      </w:r>
      <w:r w:rsidR="00CB0239" w:rsidRPr="006C7CE3">
        <w:rPr>
          <w:rFonts w:eastAsia="Times New Roman"/>
        </w:rPr>
        <w:t>Заказчик</w:t>
      </w:r>
      <w:r w:rsidRPr="006C7CE3">
        <w:t>а.</w:t>
      </w:r>
      <w:bookmarkEnd w:id="122"/>
      <w:bookmarkEnd w:id="123"/>
      <w:bookmarkEnd w:id="124"/>
    </w:p>
    <w:p w14:paraId="722C117A" w14:textId="451BCC94" w:rsidR="00FA48B4" w:rsidRPr="006C7CE3" w:rsidRDefault="00FA48B4" w:rsidP="006E64D3">
      <w:pPr>
        <w:pStyle w:val="aff0"/>
        <w:spacing w:after="0"/>
        <w:ind w:left="-567" w:firstLine="567"/>
        <w:outlineLvl w:val="9"/>
      </w:pPr>
      <w:r w:rsidRPr="006C7CE3">
        <w:t>8.</w:t>
      </w:r>
      <w:r w:rsidR="003703AB" w:rsidRPr="006C7CE3">
        <w:t>8</w:t>
      </w:r>
      <w:r w:rsidRPr="006C7CE3">
        <w:t>.1</w:t>
      </w:r>
      <w:r w:rsidR="003160A9">
        <w:t>1</w:t>
      </w:r>
      <w:r w:rsidRPr="006C7CE3">
        <w:t xml:space="preserve">. </w:t>
      </w:r>
      <w:bookmarkStart w:id="125" w:name="_Toc306337300"/>
      <w:bookmarkStart w:id="126" w:name="_Toc306338195"/>
      <w:bookmarkStart w:id="127" w:name="_Toc306338774"/>
      <w:bookmarkStart w:id="128" w:name="_Ref46926722"/>
      <w:r w:rsidRPr="006C7CE3">
        <w:t xml:space="preserve">Если требование государственных органов о приостановлении работ по Договору вынесено по причинам, за которые </w:t>
      </w:r>
      <w:r w:rsidR="00067A78" w:rsidRPr="006C7CE3">
        <w:t xml:space="preserve">отвечает </w:t>
      </w:r>
      <w:r w:rsidR="0004579D" w:rsidRPr="006C7CE3">
        <w:rPr>
          <w:spacing w:val="-1"/>
        </w:rPr>
        <w:t>Подрядчик</w:t>
      </w:r>
      <w:r w:rsidRPr="006C7CE3">
        <w:t xml:space="preserve">, последний несет все расходы, </w:t>
      </w:r>
      <w:r w:rsidRPr="006C7CE3">
        <w:lastRenderedPageBreak/>
        <w:t>связанные с таким приостановлением, и не освобождается от выполнения своих обязательств по Договору в сроки, установленные Договором.</w:t>
      </w:r>
      <w:bookmarkEnd w:id="125"/>
      <w:bookmarkEnd w:id="126"/>
      <w:bookmarkEnd w:id="127"/>
      <w:bookmarkEnd w:id="128"/>
    </w:p>
    <w:p w14:paraId="1FA77C91" w14:textId="240C5D5D" w:rsidR="00FA48B4" w:rsidRPr="006C7CE3" w:rsidRDefault="00FA48B4" w:rsidP="006E64D3">
      <w:pPr>
        <w:pStyle w:val="aff0"/>
        <w:spacing w:after="0"/>
        <w:ind w:left="-567" w:firstLine="567"/>
        <w:outlineLvl w:val="9"/>
      </w:pPr>
      <w:r w:rsidRPr="006C7CE3">
        <w:t>8.</w:t>
      </w:r>
      <w:r w:rsidR="003703AB" w:rsidRPr="006C7CE3">
        <w:t>8</w:t>
      </w:r>
      <w:r w:rsidRPr="006C7CE3">
        <w:t>.1</w:t>
      </w:r>
      <w:r w:rsidR="003160A9">
        <w:t>2</w:t>
      </w:r>
      <w:r w:rsidRPr="006C7CE3">
        <w:t xml:space="preserve">. </w:t>
      </w:r>
      <w:bookmarkStart w:id="129" w:name="_Toc306337301"/>
      <w:bookmarkStart w:id="130" w:name="_Toc306338196"/>
      <w:bookmarkStart w:id="131" w:name="_Toc306338775"/>
      <w:bookmarkStart w:id="132" w:name="_Ref46926748"/>
      <w:r w:rsidRPr="006C7CE3">
        <w:t xml:space="preserve">Если требование государственных органов о приостановлении работ по Договору вынесено по причинам, за которые отвечает </w:t>
      </w:r>
      <w:r w:rsidR="00CB0239" w:rsidRPr="006C7CE3">
        <w:rPr>
          <w:rFonts w:eastAsia="Times New Roman"/>
        </w:rPr>
        <w:t>Заказчик</w:t>
      </w:r>
      <w:r w:rsidRPr="006C7CE3">
        <w:t xml:space="preserve">, последний несет все расходы, связанные с таким приостановлением, а сроки исполнения соответствующих обязательств </w:t>
      </w:r>
      <w:r w:rsidR="0004579D" w:rsidRPr="006C7CE3">
        <w:rPr>
          <w:spacing w:val="-1"/>
        </w:rPr>
        <w:t>Подрядчика</w:t>
      </w:r>
      <w:r w:rsidR="009F6DDB" w:rsidRPr="006C7CE3">
        <w:rPr>
          <w:spacing w:val="-1"/>
        </w:rPr>
        <w:t xml:space="preserve"> </w:t>
      </w:r>
      <w:r w:rsidRPr="006C7CE3">
        <w:t>увеличиваются на число дней фактического приостановления работ по Договору.</w:t>
      </w:r>
      <w:bookmarkEnd w:id="129"/>
      <w:bookmarkEnd w:id="130"/>
      <w:bookmarkEnd w:id="131"/>
      <w:bookmarkEnd w:id="132"/>
    </w:p>
    <w:p w14:paraId="77629B44" w14:textId="3E841C43" w:rsidR="00FA48B4" w:rsidRPr="006C7CE3" w:rsidRDefault="00FA48B4" w:rsidP="006E64D3">
      <w:pPr>
        <w:pStyle w:val="aff0"/>
        <w:spacing w:after="0"/>
        <w:ind w:left="-567" w:firstLine="567"/>
        <w:outlineLvl w:val="9"/>
      </w:pPr>
      <w:r w:rsidRPr="006C7CE3">
        <w:t>8.</w:t>
      </w:r>
      <w:r w:rsidR="003703AB" w:rsidRPr="006C7CE3">
        <w:t>8</w:t>
      </w:r>
      <w:r w:rsidRPr="006C7CE3">
        <w:t>.1</w:t>
      </w:r>
      <w:r w:rsidR="003160A9">
        <w:t>3</w:t>
      </w:r>
      <w:r w:rsidR="00EF7C9E" w:rsidRPr="006C7CE3">
        <w:t>.</w:t>
      </w:r>
      <w:r w:rsidRPr="006C7CE3">
        <w:t xml:space="preserve"> Требование о приостановке работ по Договору не является заявлением о прекращении Договора.</w:t>
      </w:r>
    </w:p>
    <w:p w14:paraId="1CEB82AE" w14:textId="77777777" w:rsidR="00CF612F" w:rsidRPr="006C7CE3" w:rsidRDefault="00CF612F" w:rsidP="006E64D3">
      <w:pPr>
        <w:pStyle w:val="ac"/>
        <w:ind w:left="-567" w:firstLine="567"/>
        <w:jc w:val="both"/>
        <w:rPr>
          <w:rFonts w:ascii="Times New Roman" w:eastAsia="Times New Roman" w:hAnsi="Times New Roman" w:cs="Times New Roman"/>
          <w:b/>
          <w:bCs/>
          <w:sz w:val="24"/>
          <w:szCs w:val="24"/>
          <w:lang w:eastAsia="ar-SA"/>
        </w:rPr>
      </w:pPr>
    </w:p>
    <w:p w14:paraId="1201142C" w14:textId="72D8F05E" w:rsidR="0081549B" w:rsidRPr="006C7CE3" w:rsidRDefault="00B24A55" w:rsidP="006E64D3">
      <w:pPr>
        <w:pStyle w:val="ac"/>
        <w:ind w:left="-567" w:firstLine="567"/>
        <w:jc w:val="center"/>
        <w:rPr>
          <w:rFonts w:ascii="Times New Roman" w:eastAsia="Times New Roman" w:hAnsi="Times New Roman" w:cs="Times New Roman"/>
          <w:b/>
          <w:bCs/>
          <w:sz w:val="24"/>
          <w:szCs w:val="24"/>
          <w:lang w:eastAsia="ar-SA"/>
        </w:rPr>
      </w:pPr>
      <w:r w:rsidRPr="006C7CE3">
        <w:rPr>
          <w:rFonts w:ascii="Times New Roman" w:eastAsia="Times New Roman" w:hAnsi="Times New Roman" w:cs="Times New Roman"/>
          <w:b/>
          <w:bCs/>
          <w:sz w:val="24"/>
          <w:szCs w:val="24"/>
          <w:lang w:eastAsia="ar-SA"/>
        </w:rPr>
        <w:t>9</w:t>
      </w:r>
      <w:r w:rsidR="0081549B" w:rsidRPr="006C7CE3">
        <w:rPr>
          <w:rFonts w:ascii="Times New Roman" w:eastAsia="Times New Roman" w:hAnsi="Times New Roman" w:cs="Times New Roman"/>
          <w:b/>
          <w:bCs/>
          <w:sz w:val="24"/>
          <w:szCs w:val="24"/>
          <w:lang w:eastAsia="ar-SA"/>
        </w:rPr>
        <w:t>. ОТВЕТСТВЕННОСТЬ СТОРОН</w:t>
      </w:r>
    </w:p>
    <w:p w14:paraId="4E6F8FFC" w14:textId="77777777" w:rsidR="00A32B4E" w:rsidRPr="006C7CE3" w:rsidRDefault="00A32B4E" w:rsidP="006E64D3">
      <w:pPr>
        <w:shd w:val="clear" w:color="auto" w:fill="FFFFFF"/>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9.1. Стороны несут ответственность в соответствии с действующим законодательством Российской Федерации за невыполнение и ненадлежащее выполнение обязательств по настоящему Договору.</w:t>
      </w:r>
    </w:p>
    <w:p w14:paraId="28F392A3" w14:textId="77777777" w:rsidR="00A32B4E" w:rsidRPr="006C7CE3" w:rsidRDefault="00A32B4E" w:rsidP="006E64D3">
      <w:pPr>
        <w:shd w:val="clear" w:color="auto" w:fill="FFFFFF"/>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9.2. Во избежание сомнений Стороны определенно соглашаются, что неустойки в соответствии с условиями настоящего Договора являются мерами гражданско-правового обеспечения надлежащего исполнения Сторонами своих обязательств по Договору.</w:t>
      </w:r>
    </w:p>
    <w:p w14:paraId="234D33C2" w14:textId="25CF922A" w:rsidR="00A32B4E" w:rsidRPr="006C7CE3" w:rsidRDefault="00A32B4E" w:rsidP="006E64D3">
      <w:pPr>
        <w:shd w:val="clear" w:color="auto" w:fill="FFFFFF"/>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9.3. Неустойки, установленные настоящим Договором, являются штрафными, не являются заранее согласованным размером убытков и взыскиваются дополнительно к суммам убытков, которые несет соответствующая Сторона, если иное прямо не указано в настоящем Договоре.</w:t>
      </w:r>
    </w:p>
    <w:p w14:paraId="63C76A53" w14:textId="4F4B1841" w:rsidR="00A32B4E" w:rsidRPr="006C7CE3" w:rsidRDefault="00A32B4E" w:rsidP="006E64D3">
      <w:pPr>
        <w:shd w:val="clear" w:color="auto" w:fill="FFFFFF"/>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 xml:space="preserve">9.4. Уплата </w:t>
      </w:r>
      <w:r w:rsidR="0004579D" w:rsidRPr="006C7CE3">
        <w:rPr>
          <w:rFonts w:eastAsia="Times New Roman" w:cs="Times New Roman"/>
          <w:sz w:val="24"/>
          <w:szCs w:val="24"/>
          <w:lang w:eastAsia="ar-SA"/>
        </w:rPr>
        <w:t>Подрядчиком</w:t>
      </w:r>
      <w:r w:rsidRPr="006C7CE3">
        <w:rPr>
          <w:rFonts w:eastAsia="Times New Roman" w:cs="Times New Roman"/>
          <w:sz w:val="24"/>
          <w:szCs w:val="24"/>
          <w:lang w:eastAsia="ar-SA"/>
        </w:rPr>
        <w:t xml:space="preserve"> неустоек не лишает права </w:t>
      </w:r>
      <w:r w:rsidR="00CB0239" w:rsidRPr="006C7CE3">
        <w:rPr>
          <w:rFonts w:eastAsia="Times New Roman" w:cs="Times New Roman"/>
          <w:sz w:val="24"/>
          <w:szCs w:val="24"/>
        </w:rPr>
        <w:t>Заказчик</w:t>
      </w:r>
      <w:r w:rsidRPr="006C7CE3">
        <w:rPr>
          <w:rFonts w:eastAsia="Times New Roman" w:cs="Times New Roman"/>
          <w:sz w:val="24"/>
          <w:szCs w:val="24"/>
          <w:lang w:eastAsia="ar-SA"/>
        </w:rPr>
        <w:t xml:space="preserve">а требовать </w:t>
      </w:r>
      <w:r w:rsidR="00067A78" w:rsidRPr="006C7CE3">
        <w:rPr>
          <w:rFonts w:eastAsia="Times New Roman" w:cs="Times New Roman"/>
          <w:sz w:val="24"/>
          <w:szCs w:val="24"/>
          <w:lang w:eastAsia="ar-SA"/>
        </w:rPr>
        <w:t xml:space="preserve">от </w:t>
      </w:r>
      <w:r w:rsidR="0004579D" w:rsidRPr="006C7CE3">
        <w:rPr>
          <w:rFonts w:cs="Times New Roman"/>
          <w:spacing w:val="-1"/>
          <w:sz w:val="24"/>
          <w:szCs w:val="24"/>
        </w:rPr>
        <w:t>Подрядчика</w:t>
      </w:r>
      <w:r w:rsidR="009F6DDB" w:rsidRPr="006C7CE3">
        <w:rPr>
          <w:rFonts w:cs="Times New Roman"/>
          <w:spacing w:val="-1"/>
          <w:sz w:val="24"/>
          <w:szCs w:val="24"/>
        </w:rPr>
        <w:t xml:space="preserve"> </w:t>
      </w:r>
      <w:r w:rsidRPr="006C7CE3">
        <w:rPr>
          <w:rFonts w:eastAsia="Times New Roman" w:cs="Times New Roman"/>
          <w:sz w:val="24"/>
          <w:szCs w:val="24"/>
          <w:lang w:eastAsia="ar-SA"/>
        </w:rPr>
        <w:t xml:space="preserve">исполнения в натуре его обязательств, предусмотренных Договором, а также не лишает </w:t>
      </w:r>
      <w:r w:rsidR="00CB0239" w:rsidRPr="006C7CE3">
        <w:rPr>
          <w:rFonts w:eastAsia="Times New Roman" w:cs="Times New Roman"/>
          <w:sz w:val="24"/>
          <w:szCs w:val="24"/>
        </w:rPr>
        <w:t>Заказчик</w:t>
      </w:r>
      <w:r w:rsidRPr="006C7CE3">
        <w:rPr>
          <w:rFonts w:eastAsia="Times New Roman" w:cs="Times New Roman"/>
          <w:sz w:val="24"/>
          <w:szCs w:val="24"/>
          <w:lang w:eastAsia="ar-SA"/>
        </w:rPr>
        <w:t>а права расторгнуть Договор и (или) в одностороннем внесудебном порядке отказаться от исполнения Договора в случаях, предусмотренных законодательством Российской Федерации, либо Договором.</w:t>
      </w:r>
    </w:p>
    <w:p w14:paraId="7446CB9D" w14:textId="5E52772E" w:rsidR="00A32B4E" w:rsidRPr="006C7CE3" w:rsidRDefault="00A32B4E" w:rsidP="006E64D3">
      <w:pPr>
        <w:shd w:val="clear" w:color="auto" w:fill="FFFFFF"/>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 xml:space="preserve">9.5. В случае если неустойка начисляется за неисполнение или ненадлежащее исполнение какого-либо обязательства и начисляется за каждый день просрочки исполнения соответствующего обязательства, такая неустойка подлежит выплате </w:t>
      </w:r>
      <w:r w:rsidR="0004579D" w:rsidRPr="006C7CE3">
        <w:rPr>
          <w:rFonts w:eastAsia="Times New Roman" w:cs="Times New Roman"/>
          <w:sz w:val="24"/>
          <w:szCs w:val="24"/>
          <w:lang w:eastAsia="ar-SA"/>
        </w:rPr>
        <w:t>Подрядчиком</w:t>
      </w:r>
      <w:r w:rsidRPr="006C7CE3">
        <w:rPr>
          <w:rFonts w:eastAsia="Times New Roman" w:cs="Times New Roman"/>
          <w:sz w:val="24"/>
          <w:szCs w:val="24"/>
          <w:lang w:eastAsia="ar-SA"/>
        </w:rPr>
        <w:t xml:space="preserve"> или зачету в счет сумм, причитающихся выплате </w:t>
      </w:r>
      <w:r w:rsidR="006E64D3" w:rsidRPr="006C7CE3">
        <w:rPr>
          <w:rFonts w:cs="Times New Roman"/>
          <w:spacing w:val="-1"/>
          <w:sz w:val="24"/>
          <w:szCs w:val="24"/>
        </w:rPr>
        <w:t>Подрядчику</w:t>
      </w:r>
      <w:r w:rsidR="009F6DDB" w:rsidRPr="006C7CE3">
        <w:rPr>
          <w:rFonts w:cs="Times New Roman"/>
          <w:spacing w:val="-1"/>
          <w:sz w:val="24"/>
          <w:szCs w:val="24"/>
        </w:rPr>
        <w:t xml:space="preserve"> </w:t>
      </w:r>
      <w:r w:rsidRPr="006C7CE3">
        <w:rPr>
          <w:rFonts w:eastAsia="Times New Roman" w:cs="Times New Roman"/>
          <w:sz w:val="24"/>
          <w:szCs w:val="24"/>
          <w:lang w:eastAsia="ar-SA"/>
        </w:rPr>
        <w:t>(в зависимости от того, что применимо) за весь срок неисполнения или ненадлежащего исполнения соответствующего обязательства, если Стороны не договорятся об ином.</w:t>
      </w:r>
    </w:p>
    <w:p w14:paraId="5AFE4197" w14:textId="1C4CC32B" w:rsidR="00A32B4E" w:rsidRPr="006C7CE3" w:rsidRDefault="00A32B4E" w:rsidP="006E64D3">
      <w:pPr>
        <w:shd w:val="clear" w:color="auto" w:fill="FFFFFF"/>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 xml:space="preserve">9.6. Если совокупный объем начисленных неустоек, оспариваемых </w:t>
      </w:r>
      <w:r w:rsidR="0004579D" w:rsidRPr="006C7CE3">
        <w:rPr>
          <w:rFonts w:eastAsia="Times New Roman" w:cs="Times New Roman"/>
          <w:sz w:val="24"/>
          <w:szCs w:val="24"/>
          <w:lang w:eastAsia="ar-SA"/>
        </w:rPr>
        <w:t>Подрядчиком</w:t>
      </w:r>
      <w:r w:rsidRPr="006C7CE3">
        <w:rPr>
          <w:rFonts w:eastAsia="Times New Roman" w:cs="Times New Roman"/>
          <w:sz w:val="24"/>
          <w:szCs w:val="24"/>
          <w:lang w:eastAsia="ar-SA"/>
        </w:rPr>
        <w:t xml:space="preserve">, превысит сумму 5 000 000 (пять миллионов) рублей, </w:t>
      </w:r>
      <w:r w:rsidR="00CB0239" w:rsidRPr="006C7CE3">
        <w:rPr>
          <w:rFonts w:eastAsia="Times New Roman" w:cs="Times New Roman"/>
          <w:sz w:val="24"/>
          <w:szCs w:val="24"/>
        </w:rPr>
        <w:t>Заказчик</w:t>
      </w:r>
      <w:r w:rsidRPr="006C7CE3">
        <w:rPr>
          <w:rFonts w:eastAsia="Times New Roman" w:cs="Times New Roman"/>
          <w:sz w:val="24"/>
          <w:szCs w:val="24"/>
          <w:lang w:eastAsia="ar-SA"/>
        </w:rPr>
        <w:t xml:space="preserve"> вправе приостановить осуществление оплаты выполненных </w:t>
      </w:r>
      <w:r w:rsidR="006E64D3" w:rsidRPr="006C7CE3">
        <w:rPr>
          <w:rFonts w:eastAsia="Times New Roman" w:cs="Times New Roman"/>
          <w:sz w:val="24"/>
          <w:szCs w:val="24"/>
          <w:lang w:eastAsia="ar-SA"/>
        </w:rPr>
        <w:t>Подрядчику</w:t>
      </w:r>
      <w:r w:rsidRPr="006C7CE3">
        <w:rPr>
          <w:rFonts w:eastAsia="Times New Roman" w:cs="Times New Roman"/>
          <w:sz w:val="24"/>
          <w:szCs w:val="24"/>
          <w:lang w:eastAsia="ar-SA"/>
        </w:rPr>
        <w:t xml:space="preserve"> по Договору работ до урегулирования Сторонами спора в отношении соответствующих сумм неустоек.</w:t>
      </w:r>
    </w:p>
    <w:p w14:paraId="67272BEC" w14:textId="2D81E1F6" w:rsidR="00A32B4E" w:rsidRPr="006C7CE3" w:rsidRDefault="00A32B4E" w:rsidP="006E64D3">
      <w:pPr>
        <w:shd w:val="clear" w:color="auto" w:fill="FFFFFF"/>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 xml:space="preserve">9.7. </w:t>
      </w:r>
      <w:r w:rsidR="00CB0239" w:rsidRPr="006C7CE3">
        <w:rPr>
          <w:rFonts w:eastAsia="Times New Roman" w:cs="Times New Roman"/>
          <w:sz w:val="24"/>
          <w:szCs w:val="24"/>
        </w:rPr>
        <w:t>Заказчик</w:t>
      </w:r>
      <w:r w:rsidRPr="006C7CE3">
        <w:rPr>
          <w:rFonts w:eastAsia="Times New Roman" w:cs="Times New Roman"/>
          <w:sz w:val="24"/>
          <w:szCs w:val="24"/>
          <w:lang w:eastAsia="ar-SA"/>
        </w:rPr>
        <w:t xml:space="preserve"> несёт ответственность в соответствии с законодательством РФ за ненадлежащее исполнение и неисполнение своих обязательств по настоящему Договору.</w:t>
      </w:r>
    </w:p>
    <w:p w14:paraId="64CCF66A" w14:textId="7F2BD1B4" w:rsidR="00A32B4E" w:rsidRPr="006C7CE3" w:rsidRDefault="00A32B4E" w:rsidP="006E64D3">
      <w:pPr>
        <w:shd w:val="clear" w:color="auto" w:fill="FFFFFF"/>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9.7.1.</w:t>
      </w:r>
      <w:r w:rsidR="00AE0632" w:rsidRPr="006C7CE3">
        <w:rPr>
          <w:rFonts w:eastAsia="Times New Roman" w:cs="Times New Roman"/>
          <w:sz w:val="24"/>
          <w:szCs w:val="24"/>
          <w:lang w:eastAsia="ar-SA"/>
        </w:rPr>
        <w:t xml:space="preserve"> </w:t>
      </w:r>
      <w:r w:rsidRPr="006C7CE3">
        <w:rPr>
          <w:rFonts w:eastAsia="Times New Roman" w:cs="Times New Roman"/>
          <w:sz w:val="24"/>
          <w:szCs w:val="24"/>
          <w:lang w:eastAsia="ar-SA"/>
        </w:rPr>
        <w:t xml:space="preserve">В случае нарушения </w:t>
      </w:r>
      <w:r w:rsidR="00CB0239" w:rsidRPr="006C7CE3">
        <w:rPr>
          <w:rFonts w:eastAsia="Times New Roman" w:cs="Times New Roman"/>
          <w:sz w:val="24"/>
          <w:szCs w:val="24"/>
        </w:rPr>
        <w:t>Заказчик</w:t>
      </w:r>
      <w:r w:rsidRPr="006C7CE3">
        <w:rPr>
          <w:rFonts w:eastAsia="Times New Roman" w:cs="Times New Roman"/>
          <w:sz w:val="24"/>
          <w:szCs w:val="24"/>
          <w:lang w:eastAsia="ar-SA"/>
        </w:rPr>
        <w:t xml:space="preserve">ом установленных в Договоре условий и сроков оплаты выполненных </w:t>
      </w:r>
      <w:r w:rsidR="0004579D" w:rsidRPr="006C7CE3">
        <w:rPr>
          <w:rFonts w:eastAsia="Times New Roman" w:cs="Times New Roman"/>
          <w:sz w:val="24"/>
          <w:szCs w:val="24"/>
          <w:lang w:eastAsia="ar-SA"/>
        </w:rPr>
        <w:t>Подрядчиком</w:t>
      </w:r>
      <w:r w:rsidRPr="006C7CE3">
        <w:rPr>
          <w:rFonts w:eastAsia="Times New Roman" w:cs="Times New Roman"/>
          <w:sz w:val="24"/>
          <w:szCs w:val="24"/>
          <w:lang w:eastAsia="ar-SA"/>
        </w:rPr>
        <w:t xml:space="preserve"> работ, </w:t>
      </w:r>
      <w:r w:rsidR="00CB0239" w:rsidRPr="006C7CE3">
        <w:rPr>
          <w:rFonts w:eastAsia="Times New Roman" w:cs="Times New Roman"/>
          <w:sz w:val="24"/>
          <w:szCs w:val="24"/>
        </w:rPr>
        <w:t>Заказчик</w:t>
      </w:r>
      <w:r w:rsidRPr="006C7CE3">
        <w:rPr>
          <w:rFonts w:eastAsia="Times New Roman" w:cs="Times New Roman"/>
          <w:sz w:val="24"/>
          <w:szCs w:val="24"/>
          <w:lang w:eastAsia="ar-SA"/>
        </w:rPr>
        <w:t xml:space="preserve"> </w:t>
      </w:r>
      <w:r w:rsidR="00067A78" w:rsidRPr="006C7CE3">
        <w:rPr>
          <w:rFonts w:eastAsia="Times New Roman" w:cs="Times New Roman"/>
          <w:sz w:val="24"/>
          <w:szCs w:val="24"/>
          <w:lang w:eastAsia="ar-SA"/>
        </w:rPr>
        <w:t xml:space="preserve">уплачивает </w:t>
      </w:r>
      <w:r w:rsidR="006E64D3" w:rsidRPr="006C7CE3">
        <w:rPr>
          <w:rFonts w:cs="Times New Roman"/>
          <w:spacing w:val="-1"/>
          <w:sz w:val="24"/>
          <w:szCs w:val="24"/>
        </w:rPr>
        <w:t>Подрядчику</w:t>
      </w:r>
      <w:r w:rsidR="009F6DDB" w:rsidRPr="006C7CE3">
        <w:rPr>
          <w:rFonts w:cs="Times New Roman"/>
          <w:spacing w:val="-1"/>
          <w:sz w:val="24"/>
          <w:szCs w:val="24"/>
        </w:rPr>
        <w:t xml:space="preserve"> </w:t>
      </w:r>
      <w:r w:rsidRPr="006C7CE3">
        <w:rPr>
          <w:rFonts w:eastAsia="Times New Roman" w:cs="Times New Roman"/>
          <w:sz w:val="24"/>
          <w:szCs w:val="24"/>
          <w:lang w:eastAsia="ar-SA"/>
        </w:rPr>
        <w:t xml:space="preserve">неустойку в размере 1/365 </w:t>
      </w:r>
      <w:r w:rsidR="004E4E24" w:rsidRPr="006C7CE3">
        <w:rPr>
          <w:rFonts w:eastAsia="Times New Roman" w:cs="Times New Roman"/>
          <w:sz w:val="24"/>
          <w:szCs w:val="24"/>
          <w:lang w:eastAsia="ar-SA"/>
        </w:rPr>
        <w:t>ключевой</w:t>
      </w:r>
      <w:r w:rsidRPr="006C7CE3">
        <w:rPr>
          <w:rFonts w:eastAsia="Times New Roman" w:cs="Times New Roman"/>
          <w:sz w:val="24"/>
          <w:szCs w:val="24"/>
          <w:lang w:eastAsia="ar-SA"/>
        </w:rPr>
        <w:t xml:space="preserve"> ставки Центрального Банка России от неоплаченной суммы за каждый день просрочки.</w:t>
      </w:r>
      <w:r w:rsidR="00305F02">
        <w:rPr>
          <w:rFonts w:eastAsia="Times New Roman" w:cs="Times New Roman"/>
          <w:sz w:val="24"/>
          <w:szCs w:val="24"/>
          <w:lang w:eastAsia="ar-SA"/>
        </w:rPr>
        <w:t xml:space="preserve">  </w:t>
      </w:r>
    </w:p>
    <w:p w14:paraId="2616401D" w14:textId="5F06A8CB" w:rsidR="00A32B4E" w:rsidRPr="006C7CE3" w:rsidRDefault="00A32B4E" w:rsidP="006E64D3">
      <w:pPr>
        <w:shd w:val="clear" w:color="auto" w:fill="FFFFFF"/>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 xml:space="preserve">9.8. </w:t>
      </w:r>
      <w:r w:rsidR="0004579D" w:rsidRPr="006C7CE3">
        <w:rPr>
          <w:rFonts w:cs="Times New Roman"/>
          <w:spacing w:val="-1"/>
          <w:sz w:val="24"/>
          <w:szCs w:val="24"/>
        </w:rPr>
        <w:t>Подрядчик</w:t>
      </w:r>
      <w:r w:rsidR="009F6DDB" w:rsidRPr="006C7CE3">
        <w:rPr>
          <w:rFonts w:cs="Times New Roman"/>
          <w:spacing w:val="-1"/>
          <w:sz w:val="24"/>
          <w:szCs w:val="24"/>
        </w:rPr>
        <w:t xml:space="preserve"> </w:t>
      </w:r>
      <w:r w:rsidRPr="006C7CE3">
        <w:rPr>
          <w:rFonts w:eastAsia="Times New Roman" w:cs="Times New Roman"/>
          <w:sz w:val="24"/>
          <w:szCs w:val="24"/>
          <w:lang w:eastAsia="ar-SA"/>
        </w:rPr>
        <w:t xml:space="preserve">несёт ответственность, в том числе имущественную, за качество и объем выполненных работ, соблюдение сроков выполнения работ, исполнение предписаний </w:t>
      </w:r>
      <w:r w:rsidR="00CB0239" w:rsidRPr="006C7CE3">
        <w:rPr>
          <w:rFonts w:eastAsia="Times New Roman" w:cs="Times New Roman"/>
          <w:sz w:val="24"/>
          <w:szCs w:val="24"/>
        </w:rPr>
        <w:t>Заказчик</w:t>
      </w:r>
      <w:r w:rsidRPr="006C7CE3">
        <w:rPr>
          <w:rFonts w:eastAsia="Times New Roman" w:cs="Times New Roman"/>
          <w:sz w:val="24"/>
          <w:szCs w:val="24"/>
          <w:lang w:eastAsia="ar-SA"/>
        </w:rPr>
        <w:t>а в соответствии с Договором.</w:t>
      </w:r>
    </w:p>
    <w:p w14:paraId="3EA658D3" w14:textId="4743C3AB" w:rsidR="00A32B4E" w:rsidRPr="006C7CE3" w:rsidRDefault="00DE42ED" w:rsidP="006E64D3">
      <w:pPr>
        <w:shd w:val="clear" w:color="auto" w:fill="FFFFFF"/>
        <w:tabs>
          <w:tab w:val="left" w:pos="1416"/>
        </w:tabs>
        <w:spacing w:after="0"/>
        <w:ind w:left="-567" w:firstLine="567"/>
        <w:contextualSpacing/>
        <w:rPr>
          <w:rFonts w:eastAsia="Times New Roman" w:cs="Times New Roman"/>
          <w:sz w:val="24"/>
          <w:szCs w:val="24"/>
          <w:lang w:eastAsia="ar-SA"/>
        </w:rPr>
      </w:pPr>
      <w:r>
        <w:rPr>
          <w:rFonts w:eastAsia="Times New Roman" w:cs="Times New Roman"/>
          <w:sz w:val="24"/>
          <w:szCs w:val="24"/>
          <w:lang w:eastAsia="ar-SA"/>
        </w:rPr>
        <w:t>9.9.</w:t>
      </w:r>
      <w:r w:rsidR="009F6DDB" w:rsidRPr="006C7CE3">
        <w:rPr>
          <w:rFonts w:cs="Times New Roman"/>
          <w:spacing w:val="-1"/>
          <w:sz w:val="24"/>
          <w:szCs w:val="24"/>
        </w:rPr>
        <w:t xml:space="preserve"> </w:t>
      </w:r>
      <w:r w:rsidR="0004579D" w:rsidRPr="006C7CE3">
        <w:rPr>
          <w:rFonts w:cs="Times New Roman"/>
          <w:spacing w:val="-1"/>
          <w:sz w:val="24"/>
          <w:szCs w:val="24"/>
        </w:rPr>
        <w:t>Подрядчик</w:t>
      </w:r>
      <w:r w:rsidR="009F6DDB" w:rsidRPr="006C7CE3">
        <w:rPr>
          <w:rFonts w:cs="Times New Roman"/>
          <w:spacing w:val="-1"/>
          <w:sz w:val="24"/>
          <w:szCs w:val="24"/>
        </w:rPr>
        <w:t xml:space="preserve"> </w:t>
      </w:r>
      <w:r w:rsidR="00A32B4E" w:rsidRPr="006C7CE3">
        <w:rPr>
          <w:rFonts w:eastAsia="Times New Roman" w:cs="Times New Roman"/>
          <w:sz w:val="24"/>
          <w:szCs w:val="24"/>
          <w:lang w:eastAsia="ar-SA"/>
        </w:rPr>
        <w:t xml:space="preserve">несет имущественную ответственность перед </w:t>
      </w:r>
      <w:r w:rsidR="00CB0239" w:rsidRPr="006C7CE3">
        <w:rPr>
          <w:rFonts w:eastAsia="Times New Roman" w:cs="Times New Roman"/>
          <w:sz w:val="24"/>
          <w:szCs w:val="24"/>
        </w:rPr>
        <w:t>Заказчик</w:t>
      </w:r>
      <w:r w:rsidR="00A32B4E" w:rsidRPr="006C7CE3">
        <w:rPr>
          <w:rFonts w:eastAsia="Times New Roman" w:cs="Times New Roman"/>
          <w:sz w:val="24"/>
          <w:szCs w:val="24"/>
          <w:lang w:eastAsia="ar-SA"/>
        </w:rPr>
        <w:t xml:space="preserve">ом за неисполнение или ненадлежащее исполнение обязательств, привлеченными </w:t>
      </w:r>
      <w:r w:rsidR="0004579D" w:rsidRPr="006C7CE3">
        <w:rPr>
          <w:rFonts w:eastAsia="Times New Roman" w:cs="Times New Roman"/>
          <w:sz w:val="24"/>
          <w:szCs w:val="24"/>
          <w:lang w:eastAsia="ar-SA"/>
        </w:rPr>
        <w:t>Подрядчиком</w:t>
      </w:r>
      <w:r w:rsidR="00A32B4E" w:rsidRPr="006C7CE3">
        <w:rPr>
          <w:rFonts w:eastAsia="Times New Roman" w:cs="Times New Roman"/>
          <w:sz w:val="24"/>
          <w:szCs w:val="24"/>
          <w:lang w:eastAsia="ar-SA"/>
        </w:rPr>
        <w:t xml:space="preserve"> организациями.</w:t>
      </w:r>
    </w:p>
    <w:p w14:paraId="0EAA6AA6" w14:textId="2C7FF2ED" w:rsidR="00A32B4E" w:rsidRPr="006C7CE3" w:rsidRDefault="00A32B4E" w:rsidP="006E64D3">
      <w:pPr>
        <w:shd w:val="clear" w:color="auto" w:fill="FFFFFF"/>
        <w:tabs>
          <w:tab w:val="left" w:pos="1262"/>
        </w:tabs>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 xml:space="preserve">9.10. </w:t>
      </w:r>
      <w:r w:rsidR="00CB0239" w:rsidRPr="006C7CE3">
        <w:rPr>
          <w:rFonts w:eastAsia="Times New Roman" w:cs="Times New Roman"/>
          <w:sz w:val="24"/>
          <w:szCs w:val="24"/>
        </w:rPr>
        <w:t>Заказчик</w:t>
      </w:r>
      <w:r w:rsidRPr="006C7CE3">
        <w:rPr>
          <w:rFonts w:eastAsia="Times New Roman" w:cs="Times New Roman"/>
          <w:sz w:val="24"/>
          <w:szCs w:val="24"/>
          <w:lang w:eastAsia="ar-SA"/>
        </w:rPr>
        <w:t xml:space="preserve"> вправе потребовать уплаты </w:t>
      </w:r>
      <w:r w:rsidR="0004579D" w:rsidRPr="006C7CE3">
        <w:rPr>
          <w:rFonts w:eastAsia="Times New Roman" w:cs="Times New Roman"/>
          <w:sz w:val="24"/>
          <w:szCs w:val="24"/>
          <w:lang w:eastAsia="ar-SA"/>
        </w:rPr>
        <w:t>Подрядчиком</w:t>
      </w:r>
      <w:r w:rsidRPr="006C7CE3">
        <w:rPr>
          <w:rFonts w:eastAsia="Times New Roman" w:cs="Times New Roman"/>
          <w:sz w:val="24"/>
          <w:szCs w:val="24"/>
          <w:lang w:eastAsia="ar-SA"/>
        </w:rPr>
        <w:t xml:space="preserve"> неустойки </w:t>
      </w:r>
      <w:r w:rsidR="00067A78" w:rsidRPr="006C7CE3">
        <w:rPr>
          <w:rFonts w:eastAsia="Times New Roman" w:cs="Times New Roman"/>
          <w:sz w:val="24"/>
          <w:szCs w:val="24"/>
          <w:lang w:eastAsia="ar-SA"/>
        </w:rPr>
        <w:t>за нарушение</w:t>
      </w:r>
      <w:r w:rsidRPr="006C7CE3">
        <w:rPr>
          <w:rFonts w:eastAsia="Times New Roman" w:cs="Times New Roman"/>
          <w:sz w:val="24"/>
          <w:szCs w:val="24"/>
          <w:lang w:eastAsia="ar-SA"/>
        </w:rPr>
        <w:t xml:space="preserve"> договорных обязательств:</w:t>
      </w:r>
    </w:p>
    <w:p w14:paraId="3ACA2D89" w14:textId="44015769" w:rsidR="00A32B4E" w:rsidRPr="006C7CE3" w:rsidRDefault="0080604A" w:rsidP="006E64D3">
      <w:pPr>
        <w:shd w:val="clear" w:color="auto" w:fill="FFFFFF"/>
        <w:tabs>
          <w:tab w:val="left" w:pos="1262"/>
        </w:tabs>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 xml:space="preserve">- </w:t>
      </w:r>
      <w:r w:rsidR="00A32B4E" w:rsidRPr="006C7CE3">
        <w:rPr>
          <w:rFonts w:eastAsia="Times New Roman" w:cs="Times New Roman"/>
          <w:sz w:val="24"/>
          <w:szCs w:val="24"/>
          <w:lang w:eastAsia="ar-SA"/>
        </w:rPr>
        <w:t xml:space="preserve">в случае нарушения обязательств по обеспечению беспрепятственного доступа на территорию </w:t>
      </w:r>
      <w:r w:rsidR="00590330" w:rsidRPr="006C7CE3">
        <w:rPr>
          <w:rFonts w:eastAsia="Times New Roman" w:cs="Times New Roman"/>
          <w:sz w:val="24"/>
          <w:szCs w:val="24"/>
          <w:lang w:eastAsia="ar-SA"/>
        </w:rPr>
        <w:t xml:space="preserve">места производства работ </w:t>
      </w:r>
      <w:r w:rsidR="00A32B4E" w:rsidRPr="006C7CE3">
        <w:rPr>
          <w:rFonts w:eastAsia="Times New Roman" w:cs="Times New Roman"/>
          <w:sz w:val="24"/>
          <w:szCs w:val="24"/>
          <w:lang w:eastAsia="ar-SA"/>
        </w:rPr>
        <w:t xml:space="preserve">уполномоченных лиц </w:t>
      </w:r>
      <w:r w:rsidR="00894FE0" w:rsidRPr="006C7CE3">
        <w:rPr>
          <w:rFonts w:eastAsia="Times New Roman" w:cs="Times New Roman"/>
          <w:sz w:val="24"/>
          <w:szCs w:val="24"/>
          <w:lang w:eastAsia="ar-SA"/>
        </w:rPr>
        <w:t>Заказчика</w:t>
      </w:r>
      <w:r w:rsidR="006D6B8E" w:rsidRPr="006C7CE3">
        <w:rPr>
          <w:rFonts w:eastAsia="Times New Roman" w:cs="Times New Roman"/>
          <w:sz w:val="24"/>
          <w:szCs w:val="24"/>
          <w:lang w:eastAsia="ar-SA"/>
        </w:rPr>
        <w:t>,</w:t>
      </w:r>
      <w:r w:rsidR="00A32B4E" w:rsidRPr="006C7CE3">
        <w:rPr>
          <w:rFonts w:eastAsia="Times New Roman" w:cs="Times New Roman"/>
          <w:sz w:val="24"/>
          <w:szCs w:val="24"/>
          <w:lang w:eastAsia="ar-SA"/>
        </w:rPr>
        <w:t xml:space="preserve"> </w:t>
      </w:r>
      <w:r w:rsidR="0004579D" w:rsidRPr="006C7CE3">
        <w:rPr>
          <w:rFonts w:cs="Times New Roman"/>
          <w:spacing w:val="-1"/>
          <w:sz w:val="24"/>
          <w:szCs w:val="24"/>
        </w:rPr>
        <w:t>Подрядчик</w:t>
      </w:r>
      <w:r w:rsidR="009F6DDB" w:rsidRPr="006C7CE3">
        <w:rPr>
          <w:rFonts w:cs="Times New Roman"/>
          <w:spacing w:val="-1"/>
          <w:sz w:val="24"/>
          <w:szCs w:val="24"/>
        </w:rPr>
        <w:t xml:space="preserve"> </w:t>
      </w:r>
      <w:r w:rsidR="00A32B4E" w:rsidRPr="006C7CE3">
        <w:rPr>
          <w:rFonts w:eastAsia="Times New Roman" w:cs="Times New Roman"/>
          <w:sz w:val="24"/>
          <w:szCs w:val="24"/>
          <w:lang w:eastAsia="ar-SA"/>
        </w:rPr>
        <w:t xml:space="preserve">уплачивает </w:t>
      </w:r>
      <w:r w:rsidR="00CB0239" w:rsidRPr="006C7CE3">
        <w:rPr>
          <w:rFonts w:eastAsia="Times New Roman" w:cs="Times New Roman"/>
          <w:sz w:val="24"/>
          <w:szCs w:val="24"/>
        </w:rPr>
        <w:t>Заказчик</w:t>
      </w:r>
      <w:r w:rsidR="00A32B4E" w:rsidRPr="006C7CE3">
        <w:rPr>
          <w:rFonts w:eastAsia="Times New Roman" w:cs="Times New Roman"/>
          <w:sz w:val="24"/>
          <w:szCs w:val="24"/>
          <w:lang w:eastAsia="ar-SA"/>
        </w:rPr>
        <w:t>у неустойку в размере 50 000 (пятидесяти тысяч) рублей за каждые сутки неосуществления допуска или воспрепятствования деятельности таких лиц;</w:t>
      </w:r>
    </w:p>
    <w:p w14:paraId="7941A254" w14:textId="5303E7C9" w:rsidR="002A42ED" w:rsidRPr="006C7CE3" w:rsidRDefault="002A42ED" w:rsidP="006E64D3">
      <w:pPr>
        <w:shd w:val="clear" w:color="auto" w:fill="FFFFFF"/>
        <w:tabs>
          <w:tab w:val="left" w:pos="1262"/>
        </w:tabs>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lastRenderedPageBreak/>
        <w:t xml:space="preserve">- </w:t>
      </w:r>
      <w:bookmarkStart w:id="133" w:name="_Hlk88811659"/>
      <w:r w:rsidRPr="006C7CE3">
        <w:rPr>
          <w:rFonts w:eastAsia="Times New Roman" w:cs="Times New Roman"/>
          <w:sz w:val="24"/>
          <w:szCs w:val="24"/>
          <w:lang w:eastAsia="ar-SA"/>
        </w:rPr>
        <w:t>в случае неисполнения или ненадлежащего исполнения предписаний</w:t>
      </w:r>
      <w:r w:rsidR="000A40B1" w:rsidRPr="006C7CE3">
        <w:rPr>
          <w:rFonts w:eastAsia="Times New Roman" w:cs="Times New Roman"/>
          <w:sz w:val="24"/>
          <w:szCs w:val="24"/>
          <w:lang w:eastAsia="ar-SA"/>
        </w:rPr>
        <w:t xml:space="preserve"> (требований)</w:t>
      </w:r>
      <w:r w:rsidRPr="006C7CE3">
        <w:rPr>
          <w:rFonts w:eastAsia="Times New Roman" w:cs="Times New Roman"/>
          <w:sz w:val="24"/>
          <w:szCs w:val="24"/>
          <w:lang w:eastAsia="ar-SA"/>
        </w:rPr>
        <w:t xml:space="preserve"> </w:t>
      </w:r>
      <w:r w:rsidR="00CB0239" w:rsidRPr="006C7CE3">
        <w:rPr>
          <w:rFonts w:eastAsia="Times New Roman" w:cs="Times New Roman"/>
          <w:sz w:val="24"/>
          <w:szCs w:val="24"/>
        </w:rPr>
        <w:t>Заказчик</w:t>
      </w:r>
      <w:r w:rsidRPr="006C7CE3">
        <w:rPr>
          <w:rFonts w:eastAsia="Times New Roman" w:cs="Times New Roman"/>
          <w:sz w:val="24"/>
          <w:szCs w:val="24"/>
          <w:lang w:eastAsia="ar-SA"/>
        </w:rPr>
        <w:t>а об устранении нарушений в установленные в соответствующих предписаниях</w:t>
      </w:r>
      <w:r w:rsidR="000A40B1" w:rsidRPr="006C7CE3">
        <w:rPr>
          <w:rFonts w:eastAsia="Times New Roman" w:cs="Times New Roman"/>
          <w:sz w:val="24"/>
          <w:szCs w:val="24"/>
          <w:lang w:eastAsia="ar-SA"/>
        </w:rPr>
        <w:t xml:space="preserve"> (требованиях)</w:t>
      </w:r>
      <w:r w:rsidRPr="006C7CE3">
        <w:rPr>
          <w:rFonts w:eastAsia="Times New Roman" w:cs="Times New Roman"/>
          <w:sz w:val="24"/>
          <w:szCs w:val="24"/>
          <w:lang w:eastAsia="ar-SA"/>
        </w:rPr>
        <w:t xml:space="preserve"> сроки, </w:t>
      </w:r>
      <w:r w:rsidR="0004579D" w:rsidRPr="006C7CE3">
        <w:rPr>
          <w:rFonts w:cs="Times New Roman"/>
          <w:spacing w:val="-1"/>
          <w:sz w:val="24"/>
          <w:szCs w:val="24"/>
        </w:rPr>
        <w:t>Подрядчик</w:t>
      </w:r>
      <w:r w:rsidR="009F6DDB" w:rsidRPr="006C7CE3">
        <w:rPr>
          <w:rFonts w:cs="Times New Roman"/>
          <w:spacing w:val="-1"/>
          <w:sz w:val="24"/>
          <w:szCs w:val="24"/>
        </w:rPr>
        <w:t xml:space="preserve"> </w:t>
      </w:r>
      <w:r w:rsidRPr="006C7CE3">
        <w:rPr>
          <w:rFonts w:eastAsia="Times New Roman" w:cs="Times New Roman"/>
          <w:sz w:val="24"/>
          <w:szCs w:val="24"/>
          <w:lang w:eastAsia="ar-SA"/>
        </w:rPr>
        <w:t xml:space="preserve">уплачивает </w:t>
      </w:r>
      <w:r w:rsidR="00CB0239" w:rsidRPr="006C7CE3">
        <w:rPr>
          <w:rFonts w:eastAsia="Times New Roman" w:cs="Times New Roman"/>
          <w:sz w:val="24"/>
          <w:szCs w:val="24"/>
        </w:rPr>
        <w:t>Заказчик</w:t>
      </w:r>
      <w:r w:rsidRPr="006C7CE3">
        <w:rPr>
          <w:rFonts w:eastAsia="Times New Roman" w:cs="Times New Roman"/>
          <w:sz w:val="24"/>
          <w:szCs w:val="24"/>
          <w:lang w:eastAsia="ar-SA"/>
        </w:rPr>
        <w:t xml:space="preserve">у неустойку в размере </w:t>
      </w:r>
      <w:r w:rsidR="00C73F53" w:rsidRPr="006C7CE3">
        <w:rPr>
          <w:rFonts w:eastAsia="Times New Roman" w:cs="Times New Roman"/>
          <w:sz w:val="24"/>
          <w:szCs w:val="24"/>
          <w:lang w:eastAsia="ar-SA"/>
        </w:rPr>
        <w:t>5</w:t>
      </w:r>
      <w:r w:rsidRPr="006C7CE3">
        <w:rPr>
          <w:rFonts w:eastAsia="Times New Roman" w:cs="Times New Roman"/>
          <w:sz w:val="24"/>
          <w:szCs w:val="24"/>
          <w:lang w:eastAsia="ar-SA"/>
        </w:rPr>
        <w:t>0 000 (</w:t>
      </w:r>
      <w:r w:rsidR="00C73F53" w:rsidRPr="006C7CE3">
        <w:rPr>
          <w:rFonts w:eastAsia="Times New Roman" w:cs="Times New Roman"/>
          <w:sz w:val="24"/>
          <w:szCs w:val="24"/>
          <w:lang w:eastAsia="ar-SA"/>
        </w:rPr>
        <w:t>пятьдесят</w:t>
      </w:r>
      <w:r w:rsidRPr="006C7CE3">
        <w:rPr>
          <w:rFonts w:eastAsia="Times New Roman" w:cs="Times New Roman"/>
          <w:sz w:val="24"/>
          <w:szCs w:val="24"/>
          <w:lang w:eastAsia="ar-SA"/>
        </w:rPr>
        <w:t xml:space="preserve"> тысяч) рублей за каждый день просрочки исполнения указанного обязательства.</w:t>
      </w:r>
    </w:p>
    <w:bookmarkEnd w:id="133"/>
    <w:p w14:paraId="65FD6E3E" w14:textId="02833ED9" w:rsidR="00A32B4E" w:rsidRPr="006C7CE3" w:rsidRDefault="00A32B4E" w:rsidP="006E64D3">
      <w:pPr>
        <w:pStyle w:val="ac"/>
        <w:ind w:left="-567" w:firstLine="567"/>
        <w:jc w:val="both"/>
        <w:rPr>
          <w:rFonts w:ascii="Times New Roman" w:eastAsia="Times New Roman" w:hAnsi="Times New Roman" w:cs="Times New Roman"/>
          <w:sz w:val="24"/>
          <w:szCs w:val="24"/>
          <w:lang w:eastAsia="ar-SA"/>
        </w:rPr>
      </w:pPr>
      <w:r w:rsidRPr="006C7CE3">
        <w:rPr>
          <w:rFonts w:ascii="Times New Roman" w:eastAsia="Times New Roman" w:hAnsi="Times New Roman" w:cs="Times New Roman"/>
          <w:sz w:val="24"/>
          <w:szCs w:val="24"/>
          <w:lang w:eastAsia="ar-SA"/>
        </w:rPr>
        <w:t xml:space="preserve">- </w:t>
      </w:r>
      <w:r w:rsidR="00C345A6" w:rsidRPr="006C7CE3">
        <w:rPr>
          <w:rFonts w:ascii="Times New Roman" w:eastAsia="Times New Roman" w:hAnsi="Times New Roman" w:cs="Times New Roman"/>
          <w:sz w:val="24"/>
          <w:szCs w:val="24"/>
          <w:lang w:eastAsia="ar-SA"/>
        </w:rPr>
        <w:t xml:space="preserve">в случае выявления нарушений требований к содержанию и организации работ на месте производства работ по Договору, установленных законодательством РФ и (или) условиями Договора, </w:t>
      </w:r>
      <w:r w:rsidR="0004579D" w:rsidRPr="006C7CE3">
        <w:rPr>
          <w:rFonts w:ascii="Times New Roman" w:hAnsi="Times New Roman" w:cs="Times New Roman"/>
          <w:spacing w:val="-1"/>
          <w:sz w:val="24"/>
          <w:szCs w:val="24"/>
        </w:rPr>
        <w:t>Подрядчик</w:t>
      </w:r>
      <w:r w:rsidR="009F6DDB" w:rsidRPr="006C7CE3">
        <w:rPr>
          <w:rFonts w:ascii="Times New Roman" w:hAnsi="Times New Roman" w:cs="Times New Roman"/>
          <w:spacing w:val="-1"/>
          <w:sz w:val="24"/>
          <w:szCs w:val="24"/>
        </w:rPr>
        <w:t xml:space="preserve"> </w:t>
      </w:r>
      <w:r w:rsidR="00C345A6" w:rsidRPr="006C7CE3">
        <w:rPr>
          <w:rFonts w:ascii="Times New Roman" w:eastAsia="Times New Roman" w:hAnsi="Times New Roman" w:cs="Times New Roman"/>
          <w:sz w:val="24"/>
          <w:szCs w:val="24"/>
          <w:lang w:eastAsia="ar-SA"/>
        </w:rPr>
        <w:t xml:space="preserve">уплачивает </w:t>
      </w:r>
      <w:r w:rsidR="00CB0239" w:rsidRPr="006C7CE3">
        <w:rPr>
          <w:rFonts w:ascii="Times New Roman" w:eastAsia="Times New Roman" w:hAnsi="Times New Roman" w:cs="Times New Roman"/>
          <w:sz w:val="24"/>
          <w:szCs w:val="24"/>
        </w:rPr>
        <w:t>Заказчик</w:t>
      </w:r>
      <w:r w:rsidR="00C345A6" w:rsidRPr="006C7CE3">
        <w:rPr>
          <w:rFonts w:ascii="Times New Roman" w:eastAsia="Times New Roman" w:hAnsi="Times New Roman" w:cs="Times New Roman"/>
          <w:sz w:val="24"/>
          <w:szCs w:val="24"/>
          <w:lang w:eastAsia="ar-SA"/>
        </w:rPr>
        <w:t xml:space="preserve">у неустойку в размере 50 000 (пятидесяти тысяч) рублей за каждый выявленный </w:t>
      </w:r>
      <w:r w:rsidR="00CB0239" w:rsidRPr="006C7CE3">
        <w:rPr>
          <w:rFonts w:ascii="Times New Roman" w:eastAsia="Times New Roman" w:hAnsi="Times New Roman" w:cs="Times New Roman"/>
          <w:sz w:val="24"/>
          <w:szCs w:val="24"/>
        </w:rPr>
        <w:t>Заказчик</w:t>
      </w:r>
      <w:r w:rsidR="00C345A6" w:rsidRPr="006C7CE3">
        <w:rPr>
          <w:rFonts w:ascii="Times New Roman" w:eastAsia="Times New Roman" w:hAnsi="Times New Roman" w:cs="Times New Roman"/>
          <w:sz w:val="24"/>
          <w:szCs w:val="24"/>
          <w:lang w:eastAsia="ar-SA"/>
        </w:rPr>
        <w:t>ом и (или) органами строительного надзора факт нарушения;</w:t>
      </w:r>
    </w:p>
    <w:p w14:paraId="467B38EF" w14:textId="000ECD4C" w:rsidR="00A32B4E" w:rsidRPr="006C7CE3" w:rsidRDefault="00A32B4E" w:rsidP="006E64D3">
      <w:pPr>
        <w:pStyle w:val="ac"/>
        <w:ind w:left="-567" w:firstLine="567"/>
        <w:jc w:val="both"/>
        <w:rPr>
          <w:rFonts w:ascii="Times New Roman" w:eastAsia="Times New Roman" w:hAnsi="Times New Roman" w:cs="Times New Roman"/>
          <w:sz w:val="24"/>
          <w:szCs w:val="24"/>
          <w:lang w:eastAsia="ar-SA"/>
        </w:rPr>
      </w:pPr>
      <w:r w:rsidRPr="006C7CE3">
        <w:rPr>
          <w:rFonts w:ascii="Times New Roman" w:eastAsia="Times New Roman" w:hAnsi="Times New Roman" w:cs="Times New Roman"/>
          <w:sz w:val="24"/>
          <w:szCs w:val="24"/>
          <w:lang w:eastAsia="ar-SA"/>
        </w:rPr>
        <w:t xml:space="preserve">- </w:t>
      </w:r>
      <w:bookmarkStart w:id="134" w:name="_Hlk88813369"/>
      <w:r w:rsidRPr="006C7CE3">
        <w:rPr>
          <w:rFonts w:ascii="Times New Roman" w:eastAsia="Times New Roman" w:hAnsi="Times New Roman" w:cs="Times New Roman"/>
          <w:sz w:val="24"/>
          <w:szCs w:val="24"/>
          <w:lang w:eastAsia="ar-SA"/>
        </w:rPr>
        <w:t xml:space="preserve">в случае нарушения обязательств по предоставлению </w:t>
      </w:r>
      <w:r w:rsidR="00CB0239" w:rsidRPr="006C7CE3">
        <w:rPr>
          <w:rFonts w:ascii="Times New Roman" w:eastAsia="Times New Roman" w:hAnsi="Times New Roman" w:cs="Times New Roman"/>
          <w:sz w:val="24"/>
          <w:szCs w:val="24"/>
        </w:rPr>
        <w:t>Заказчик</w:t>
      </w:r>
      <w:r w:rsidRPr="006C7CE3">
        <w:rPr>
          <w:rFonts w:ascii="Times New Roman" w:eastAsia="Times New Roman" w:hAnsi="Times New Roman" w:cs="Times New Roman"/>
          <w:sz w:val="24"/>
          <w:szCs w:val="24"/>
          <w:lang w:eastAsia="ar-SA"/>
        </w:rPr>
        <w:t xml:space="preserve">у предусмотренной Договором отчетности, а также при нарушении срока ее предоставления, </w:t>
      </w:r>
      <w:r w:rsidR="0004579D" w:rsidRPr="006C7CE3">
        <w:rPr>
          <w:rFonts w:ascii="Times New Roman" w:eastAsia="Times New Roman" w:hAnsi="Times New Roman" w:cs="Times New Roman"/>
          <w:sz w:val="24"/>
          <w:szCs w:val="24"/>
          <w:lang w:eastAsia="ar-SA"/>
        </w:rPr>
        <w:t>Подрядчик</w:t>
      </w:r>
      <w:r w:rsidR="00067A78" w:rsidRPr="006C7CE3">
        <w:rPr>
          <w:rFonts w:ascii="Times New Roman" w:eastAsia="Times New Roman" w:hAnsi="Times New Roman" w:cs="Times New Roman"/>
          <w:sz w:val="24"/>
          <w:szCs w:val="24"/>
          <w:lang w:eastAsia="ar-SA"/>
        </w:rPr>
        <w:t xml:space="preserve"> уплачивает</w:t>
      </w:r>
      <w:r w:rsidRPr="006C7CE3">
        <w:rPr>
          <w:rFonts w:ascii="Times New Roman" w:eastAsia="Times New Roman" w:hAnsi="Times New Roman" w:cs="Times New Roman"/>
          <w:sz w:val="24"/>
          <w:szCs w:val="24"/>
          <w:lang w:eastAsia="ar-SA"/>
        </w:rPr>
        <w:t xml:space="preserve"> </w:t>
      </w:r>
      <w:r w:rsidR="00CB0239" w:rsidRPr="006C7CE3">
        <w:rPr>
          <w:rFonts w:ascii="Times New Roman" w:eastAsia="Times New Roman" w:hAnsi="Times New Roman" w:cs="Times New Roman"/>
          <w:sz w:val="24"/>
          <w:szCs w:val="24"/>
        </w:rPr>
        <w:t>Заказчик</w:t>
      </w:r>
      <w:r w:rsidRPr="006C7CE3">
        <w:rPr>
          <w:rFonts w:ascii="Times New Roman" w:eastAsia="Times New Roman" w:hAnsi="Times New Roman" w:cs="Times New Roman"/>
          <w:sz w:val="24"/>
          <w:szCs w:val="24"/>
          <w:lang w:eastAsia="ar-SA"/>
        </w:rPr>
        <w:t>у неустойку в размере 10 000 (десяти тысяч) рублей за каждый день просрочки исполнения указанного обязательства;</w:t>
      </w:r>
    </w:p>
    <w:bookmarkEnd w:id="134"/>
    <w:p w14:paraId="0043FEB2" w14:textId="52E69482" w:rsidR="00A32B4E" w:rsidRPr="006C7CE3" w:rsidRDefault="00A32B4E" w:rsidP="006E64D3">
      <w:pPr>
        <w:pStyle w:val="ac"/>
        <w:ind w:left="-567" w:firstLine="567"/>
        <w:jc w:val="both"/>
        <w:rPr>
          <w:rFonts w:ascii="Times New Roman" w:eastAsia="Times New Roman" w:hAnsi="Times New Roman" w:cs="Times New Roman"/>
          <w:sz w:val="24"/>
          <w:szCs w:val="24"/>
          <w:lang w:eastAsia="ar-SA"/>
        </w:rPr>
      </w:pPr>
      <w:r w:rsidRPr="006C7CE3">
        <w:rPr>
          <w:rFonts w:ascii="Times New Roman" w:eastAsia="Times New Roman" w:hAnsi="Times New Roman" w:cs="Times New Roman"/>
          <w:sz w:val="24"/>
          <w:szCs w:val="24"/>
          <w:lang w:eastAsia="ar-SA"/>
        </w:rPr>
        <w:t xml:space="preserve">- в случае нарушения обязательств по обязательному информированию </w:t>
      </w:r>
      <w:r w:rsidR="00CB0239" w:rsidRPr="006C7CE3">
        <w:rPr>
          <w:rFonts w:ascii="Times New Roman" w:eastAsia="Times New Roman" w:hAnsi="Times New Roman" w:cs="Times New Roman"/>
          <w:sz w:val="24"/>
          <w:szCs w:val="24"/>
        </w:rPr>
        <w:t>Заказчик</w:t>
      </w:r>
      <w:r w:rsidRPr="006C7CE3">
        <w:rPr>
          <w:rFonts w:ascii="Times New Roman" w:eastAsia="Times New Roman" w:hAnsi="Times New Roman" w:cs="Times New Roman"/>
          <w:sz w:val="24"/>
          <w:szCs w:val="24"/>
          <w:lang w:eastAsia="ar-SA"/>
        </w:rPr>
        <w:t xml:space="preserve">а в случаях, предусмотренных Договором (при условии, что такое нарушение не подпадает под другие нарушения, указанные в настоящем пункте 9.10., </w:t>
      </w:r>
      <w:r w:rsidR="0004579D" w:rsidRPr="006C7CE3">
        <w:rPr>
          <w:rFonts w:ascii="Times New Roman" w:eastAsia="Times New Roman" w:hAnsi="Times New Roman" w:cs="Times New Roman"/>
          <w:sz w:val="24"/>
          <w:szCs w:val="24"/>
          <w:lang w:eastAsia="ar-SA"/>
        </w:rPr>
        <w:t>Подрядчик</w:t>
      </w:r>
      <w:r w:rsidRPr="006C7CE3">
        <w:rPr>
          <w:rFonts w:ascii="Times New Roman" w:eastAsia="Times New Roman" w:hAnsi="Times New Roman" w:cs="Times New Roman"/>
          <w:sz w:val="24"/>
          <w:szCs w:val="24"/>
          <w:lang w:eastAsia="ar-SA"/>
        </w:rPr>
        <w:t xml:space="preserve"> уплачивает </w:t>
      </w:r>
      <w:r w:rsidR="00CB0239" w:rsidRPr="006C7CE3">
        <w:rPr>
          <w:rFonts w:ascii="Times New Roman" w:eastAsia="Times New Roman" w:hAnsi="Times New Roman" w:cs="Times New Roman"/>
          <w:sz w:val="24"/>
          <w:szCs w:val="24"/>
        </w:rPr>
        <w:t>Заказчик</w:t>
      </w:r>
      <w:r w:rsidRPr="006C7CE3">
        <w:rPr>
          <w:rFonts w:ascii="Times New Roman" w:eastAsia="Times New Roman" w:hAnsi="Times New Roman" w:cs="Times New Roman"/>
          <w:sz w:val="24"/>
          <w:szCs w:val="24"/>
          <w:lang w:eastAsia="ar-SA"/>
        </w:rPr>
        <w:t>у неустойку в размере 50 000 (пятидесяти тысяч) рублей за каждый такой выявленный факт (случай);</w:t>
      </w:r>
    </w:p>
    <w:p w14:paraId="4B8EAC49" w14:textId="1A98C1F9" w:rsidR="00A32B4E" w:rsidRPr="006C7CE3" w:rsidRDefault="00A32B4E" w:rsidP="006E64D3">
      <w:pPr>
        <w:pStyle w:val="13"/>
        <w:tabs>
          <w:tab w:val="left" w:pos="0"/>
        </w:tabs>
        <w:spacing w:after="0" w:line="240" w:lineRule="auto"/>
        <w:ind w:left="-567" w:firstLine="567"/>
        <w:jc w:val="both"/>
        <w:rPr>
          <w:rFonts w:ascii="Times New Roman" w:eastAsia="Times New Roman" w:hAnsi="Times New Roman"/>
          <w:sz w:val="24"/>
          <w:szCs w:val="24"/>
          <w:lang w:eastAsia="ar-SA"/>
        </w:rPr>
      </w:pPr>
      <w:r w:rsidRPr="006C7CE3">
        <w:rPr>
          <w:rFonts w:ascii="Times New Roman" w:eastAsia="Times New Roman" w:hAnsi="Times New Roman"/>
          <w:sz w:val="24"/>
          <w:szCs w:val="24"/>
          <w:lang w:eastAsia="ar-SA"/>
        </w:rPr>
        <w:t xml:space="preserve">- в случае </w:t>
      </w:r>
      <w:proofErr w:type="spellStart"/>
      <w:r w:rsidRPr="006C7CE3">
        <w:rPr>
          <w:rFonts w:ascii="Times New Roman" w:eastAsia="Times New Roman" w:hAnsi="Times New Roman"/>
          <w:sz w:val="24"/>
          <w:szCs w:val="24"/>
          <w:lang w:eastAsia="ar-SA"/>
        </w:rPr>
        <w:t>непредоставления</w:t>
      </w:r>
      <w:proofErr w:type="spellEnd"/>
      <w:r w:rsidRPr="006C7CE3">
        <w:rPr>
          <w:rFonts w:ascii="Times New Roman" w:eastAsia="Times New Roman" w:hAnsi="Times New Roman"/>
          <w:sz w:val="24"/>
          <w:szCs w:val="24"/>
          <w:lang w:eastAsia="ar-SA"/>
        </w:rPr>
        <w:t xml:space="preserve"> информации по запросам </w:t>
      </w:r>
      <w:r w:rsidR="00CB0239" w:rsidRPr="006C7CE3">
        <w:rPr>
          <w:rFonts w:ascii="Times New Roman" w:eastAsia="Times New Roman" w:hAnsi="Times New Roman"/>
          <w:sz w:val="24"/>
          <w:szCs w:val="24"/>
        </w:rPr>
        <w:t>Заказчик</w:t>
      </w:r>
      <w:r w:rsidRPr="006C7CE3">
        <w:rPr>
          <w:rFonts w:ascii="Times New Roman" w:eastAsia="Times New Roman" w:hAnsi="Times New Roman"/>
          <w:sz w:val="24"/>
          <w:szCs w:val="24"/>
          <w:lang w:eastAsia="ar-SA"/>
        </w:rPr>
        <w:t xml:space="preserve">а, </w:t>
      </w:r>
      <w:r w:rsidR="00067A78" w:rsidRPr="006C7CE3">
        <w:rPr>
          <w:rFonts w:ascii="Times New Roman" w:eastAsia="Times New Roman" w:hAnsi="Times New Roman"/>
          <w:sz w:val="24"/>
          <w:szCs w:val="24"/>
          <w:lang w:eastAsia="ar-SA"/>
        </w:rPr>
        <w:t xml:space="preserve">направленным </w:t>
      </w:r>
      <w:r w:rsidR="006E64D3" w:rsidRPr="006C7CE3">
        <w:rPr>
          <w:rFonts w:ascii="Times New Roman" w:hAnsi="Times New Roman"/>
          <w:spacing w:val="-1"/>
          <w:sz w:val="24"/>
          <w:szCs w:val="24"/>
        </w:rPr>
        <w:t>Подрядчику</w:t>
      </w:r>
      <w:r w:rsidR="009F6DDB" w:rsidRPr="006C7CE3">
        <w:rPr>
          <w:rFonts w:ascii="Times New Roman" w:hAnsi="Times New Roman"/>
          <w:spacing w:val="-1"/>
          <w:sz w:val="24"/>
          <w:szCs w:val="24"/>
        </w:rPr>
        <w:t xml:space="preserve"> </w:t>
      </w:r>
      <w:r w:rsidRPr="006C7CE3">
        <w:rPr>
          <w:rFonts w:ascii="Times New Roman" w:eastAsia="Times New Roman" w:hAnsi="Times New Roman"/>
          <w:sz w:val="24"/>
          <w:szCs w:val="24"/>
          <w:lang w:eastAsia="ar-SA"/>
        </w:rPr>
        <w:t xml:space="preserve">в соответствии с положениями Договора, </w:t>
      </w:r>
      <w:r w:rsidR="0004579D" w:rsidRPr="006C7CE3">
        <w:rPr>
          <w:rFonts w:ascii="Times New Roman" w:hAnsi="Times New Roman"/>
          <w:spacing w:val="-1"/>
          <w:sz w:val="24"/>
          <w:szCs w:val="24"/>
        </w:rPr>
        <w:t>Подрядчик</w:t>
      </w:r>
      <w:r w:rsidR="009F6DDB" w:rsidRPr="006C7CE3">
        <w:rPr>
          <w:rFonts w:ascii="Times New Roman" w:hAnsi="Times New Roman"/>
          <w:spacing w:val="-1"/>
          <w:sz w:val="24"/>
          <w:szCs w:val="24"/>
        </w:rPr>
        <w:t xml:space="preserve"> </w:t>
      </w:r>
      <w:r w:rsidRPr="006C7CE3">
        <w:rPr>
          <w:rFonts w:ascii="Times New Roman" w:eastAsia="Times New Roman" w:hAnsi="Times New Roman"/>
          <w:sz w:val="24"/>
          <w:szCs w:val="24"/>
          <w:lang w:eastAsia="ar-SA"/>
        </w:rPr>
        <w:t xml:space="preserve">уплачивает </w:t>
      </w:r>
      <w:r w:rsidR="00CB0239" w:rsidRPr="006C7CE3">
        <w:rPr>
          <w:rFonts w:ascii="Times New Roman" w:eastAsia="Times New Roman" w:hAnsi="Times New Roman"/>
          <w:sz w:val="24"/>
          <w:szCs w:val="24"/>
        </w:rPr>
        <w:t>Заказчик</w:t>
      </w:r>
      <w:r w:rsidRPr="006C7CE3">
        <w:rPr>
          <w:rFonts w:ascii="Times New Roman" w:eastAsia="Times New Roman" w:hAnsi="Times New Roman"/>
          <w:sz w:val="24"/>
          <w:szCs w:val="24"/>
          <w:lang w:eastAsia="ar-SA"/>
        </w:rPr>
        <w:t xml:space="preserve">у неустойку в размере </w:t>
      </w:r>
      <w:r w:rsidR="00672A14" w:rsidRPr="006C7CE3">
        <w:rPr>
          <w:rFonts w:ascii="Times New Roman" w:eastAsia="Times New Roman" w:hAnsi="Times New Roman"/>
          <w:sz w:val="24"/>
          <w:szCs w:val="24"/>
          <w:lang w:eastAsia="ar-SA"/>
        </w:rPr>
        <w:t>5</w:t>
      </w:r>
      <w:r w:rsidR="004F7372" w:rsidRPr="006C7CE3">
        <w:rPr>
          <w:rFonts w:ascii="Times New Roman" w:eastAsia="Times New Roman" w:hAnsi="Times New Roman"/>
          <w:sz w:val="24"/>
          <w:szCs w:val="24"/>
          <w:lang w:eastAsia="ar-SA"/>
        </w:rPr>
        <w:t>0</w:t>
      </w:r>
      <w:r w:rsidRPr="006C7CE3">
        <w:rPr>
          <w:rFonts w:ascii="Times New Roman" w:eastAsia="Times New Roman" w:hAnsi="Times New Roman"/>
          <w:sz w:val="24"/>
          <w:szCs w:val="24"/>
          <w:lang w:eastAsia="ar-SA"/>
        </w:rPr>
        <w:t xml:space="preserve"> 000 (</w:t>
      </w:r>
      <w:r w:rsidR="00672A14" w:rsidRPr="006C7CE3">
        <w:rPr>
          <w:rFonts w:ascii="Times New Roman" w:eastAsia="Times New Roman" w:hAnsi="Times New Roman"/>
          <w:sz w:val="24"/>
          <w:szCs w:val="24"/>
          <w:lang w:eastAsia="ar-SA"/>
        </w:rPr>
        <w:t>пять</w:t>
      </w:r>
      <w:r w:rsidR="004F7372" w:rsidRPr="006C7CE3">
        <w:rPr>
          <w:rFonts w:ascii="Times New Roman" w:eastAsia="Times New Roman" w:hAnsi="Times New Roman"/>
          <w:sz w:val="24"/>
          <w:szCs w:val="24"/>
          <w:lang w:eastAsia="ar-SA"/>
        </w:rPr>
        <w:t>десят</w:t>
      </w:r>
      <w:r w:rsidRPr="006C7CE3">
        <w:rPr>
          <w:rFonts w:ascii="Times New Roman" w:eastAsia="Times New Roman" w:hAnsi="Times New Roman"/>
          <w:sz w:val="24"/>
          <w:szCs w:val="24"/>
          <w:lang w:eastAsia="ar-SA"/>
        </w:rPr>
        <w:t xml:space="preserve"> тысяч) рублей за каждый такой факт (случай);</w:t>
      </w:r>
    </w:p>
    <w:p w14:paraId="3B743A26" w14:textId="6425F0ED" w:rsidR="00A32B4E" w:rsidRPr="006C7CE3" w:rsidRDefault="00A32B4E" w:rsidP="006E64D3">
      <w:pPr>
        <w:pStyle w:val="ac"/>
        <w:ind w:left="-567" w:firstLine="567"/>
        <w:jc w:val="both"/>
        <w:rPr>
          <w:rFonts w:ascii="Times New Roman" w:eastAsia="Times New Roman" w:hAnsi="Times New Roman" w:cs="Times New Roman"/>
          <w:sz w:val="24"/>
          <w:szCs w:val="24"/>
          <w:lang w:eastAsia="ar-SA"/>
        </w:rPr>
      </w:pPr>
      <w:r w:rsidRPr="006C7CE3">
        <w:rPr>
          <w:rFonts w:ascii="Times New Roman" w:eastAsia="Times New Roman" w:hAnsi="Times New Roman" w:cs="Times New Roman"/>
          <w:sz w:val="24"/>
          <w:szCs w:val="24"/>
          <w:lang w:eastAsia="ar-SA"/>
        </w:rPr>
        <w:t xml:space="preserve">- в случае намеренного предоставления </w:t>
      </w:r>
      <w:r w:rsidR="0004579D" w:rsidRPr="006C7CE3">
        <w:rPr>
          <w:rFonts w:ascii="Times New Roman" w:eastAsia="Times New Roman" w:hAnsi="Times New Roman" w:cs="Times New Roman"/>
          <w:sz w:val="24"/>
          <w:szCs w:val="24"/>
          <w:lang w:eastAsia="ar-SA"/>
        </w:rPr>
        <w:t>Подрядчик</w:t>
      </w:r>
      <w:r w:rsidR="008658A9" w:rsidRPr="006C7CE3">
        <w:rPr>
          <w:rFonts w:ascii="Times New Roman" w:eastAsia="Times New Roman" w:hAnsi="Times New Roman" w:cs="Times New Roman"/>
          <w:sz w:val="24"/>
          <w:szCs w:val="24"/>
          <w:lang w:eastAsia="ar-SA"/>
        </w:rPr>
        <w:t>ом</w:t>
      </w:r>
      <w:r w:rsidRPr="006C7CE3">
        <w:rPr>
          <w:rFonts w:ascii="Times New Roman" w:eastAsia="Times New Roman" w:hAnsi="Times New Roman" w:cs="Times New Roman"/>
          <w:sz w:val="24"/>
          <w:szCs w:val="24"/>
          <w:lang w:eastAsia="ar-SA"/>
        </w:rPr>
        <w:t xml:space="preserve"> недостоверной информации </w:t>
      </w:r>
      <w:r w:rsidR="00067A78" w:rsidRPr="006C7CE3">
        <w:rPr>
          <w:rFonts w:ascii="Times New Roman" w:eastAsia="Times New Roman" w:hAnsi="Times New Roman" w:cs="Times New Roman"/>
          <w:sz w:val="24"/>
          <w:szCs w:val="24"/>
        </w:rPr>
        <w:t>Заказчик</w:t>
      </w:r>
      <w:r w:rsidR="00067A78" w:rsidRPr="006C7CE3">
        <w:rPr>
          <w:rFonts w:ascii="Times New Roman" w:eastAsia="Times New Roman" w:hAnsi="Times New Roman" w:cs="Times New Roman"/>
          <w:sz w:val="24"/>
          <w:szCs w:val="24"/>
          <w:lang w:eastAsia="ar-SA"/>
        </w:rPr>
        <w:t xml:space="preserve">у, </w:t>
      </w:r>
      <w:r w:rsidR="0004579D" w:rsidRPr="006C7CE3">
        <w:rPr>
          <w:rFonts w:ascii="Times New Roman" w:hAnsi="Times New Roman" w:cs="Times New Roman"/>
          <w:spacing w:val="-1"/>
          <w:sz w:val="24"/>
          <w:szCs w:val="24"/>
        </w:rPr>
        <w:t>Подрядчик</w:t>
      </w:r>
      <w:r w:rsidR="009F6DDB" w:rsidRPr="006C7CE3">
        <w:rPr>
          <w:rFonts w:ascii="Times New Roman" w:hAnsi="Times New Roman" w:cs="Times New Roman"/>
          <w:spacing w:val="-1"/>
          <w:sz w:val="24"/>
          <w:szCs w:val="24"/>
        </w:rPr>
        <w:t xml:space="preserve"> </w:t>
      </w:r>
      <w:r w:rsidRPr="006C7CE3">
        <w:rPr>
          <w:rFonts w:ascii="Times New Roman" w:eastAsia="Times New Roman" w:hAnsi="Times New Roman" w:cs="Times New Roman"/>
          <w:sz w:val="24"/>
          <w:szCs w:val="24"/>
          <w:lang w:eastAsia="ar-SA"/>
        </w:rPr>
        <w:t xml:space="preserve">уплачивает </w:t>
      </w:r>
      <w:r w:rsidR="00CB0239" w:rsidRPr="006C7CE3">
        <w:rPr>
          <w:rFonts w:ascii="Times New Roman" w:eastAsia="Times New Roman" w:hAnsi="Times New Roman" w:cs="Times New Roman"/>
          <w:sz w:val="24"/>
          <w:szCs w:val="24"/>
        </w:rPr>
        <w:t>Заказчик</w:t>
      </w:r>
      <w:r w:rsidRPr="006C7CE3">
        <w:rPr>
          <w:rFonts w:ascii="Times New Roman" w:eastAsia="Times New Roman" w:hAnsi="Times New Roman" w:cs="Times New Roman"/>
          <w:sz w:val="24"/>
          <w:szCs w:val="24"/>
          <w:lang w:eastAsia="ar-SA"/>
        </w:rPr>
        <w:t>у неустойку в размере 5</w:t>
      </w:r>
      <w:r w:rsidR="004F7372" w:rsidRPr="006C7CE3">
        <w:rPr>
          <w:rFonts w:ascii="Times New Roman" w:eastAsia="Times New Roman" w:hAnsi="Times New Roman" w:cs="Times New Roman"/>
          <w:sz w:val="24"/>
          <w:szCs w:val="24"/>
          <w:lang w:eastAsia="ar-SA"/>
        </w:rPr>
        <w:t>0</w:t>
      </w:r>
      <w:r w:rsidRPr="006C7CE3">
        <w:rPr>
          <w:rFonts w:ascii="Times New Roman" w:eastAsia="Times New Roman" w:hAnsi="Times New Roman" w:cs="Times New Roman"/>
          <w:sz w:val="24"/>
          <w:szCs w:val="24"/>
          <w:lang w:eastAsia="ar-SA"/>
        </w:rPr>
        <w:t xml:space="preserve"> 000 (</w:t>
      </w:r>
      <w:r w:rsidR="00672A14" w:rsidRPr="006C7CE3">
        <w:rPr>
          <w:rFonts w:ascii="Times New Roman" w:eastAsia="Times New Roman" w:hAnsi="Times New Roman" w:cs="Times New Roman"/>
          <w:sz w:val="24"/>
          <w:szCs w:val="24"/>
          <w:lang w:eastAsia="ar-SA"/>
        </w:rPr>
        <w:t>пять</w:t>
      </w:r>
      <w:r w:rsidR="004F7372" w:rsidRPr="006C7CE3">
        <w:rPr>
          <w:rFonts w:ascii="Times New Roman" w:eastAsia="Times New Roman" w:hAnsi="Times New Roman" w:cs="Times New Roman"/>
          <w:sz w:val="24"/>
          <w:szCs w:val="24"/>
          <w:lang w:eastAsia="ar-SA"/>
        </w:rPr>
        <w:t>десят</w:t>
      </w:r>
      <w:r w:rsidRPr="006C7CE3">
        <w:rPr>
          <w:rFonts w:ascii="Times New Roman" w:eastAsia="Times New Roman" w:hAnsi="Times New Roman" w:cs="Times New Roman"/>
          <w:sz w:val="24"/>
          <w:szCs w:val="24"/>
          <w:lang w:eastAsia="ar-SA"/>
        </w:rPr>
        <w:t xml:space="preserve"> тысяч) рублей за каждый такой выявленный факт (случай);</w:t>
      </w:r>
    </w:p>
    <w:p w14:paraId="72083219" w14:textId="44E4383E" w:rsidR="00A32B4E" w:rsidRPr="006C7CE3" w:rsidRDefault="00A32B4E" w:rsidP="006E64D3">
      <w:pPr>
        <w:pStyle w:val="ac"/>
        <w:ind w:left="-567" w:firstLine="567"/>
        <w:jc w:val="both"/>
        <w:rPr>
          <w:rFonts w:ascii="Times New Roman" w:eastAsia="Times New Roman" w:hAnsi="Times New Roman" w:cs="Times New Roman"/>
          <w:sz w:val="24"/>
          <w:szCs w:val="24"/>
          <w:lang w:eastAsia="ar-SA"/>
        </w:rPr>
      </w:pPr>
      <w:r w:rsidRPr="006C7CE3">
        <w:rPr>
          <w:rFonts w:ascii="Times New Roman" w:eastAsia="Times New Roman" w:hAnsi="Times New Roman" w:cs="Times New Roman"/>
          <w:sz w:val="24"/>
          <w:szCs w:val="24"/>
          <w:lang w:eastAsia="ar-SA"/>
        </w:rPr>
        <w:t xml:space="preserve">- в случае необоснованного </w:t>
      </w:r>
      <w:r w:rsidR="00067A78" w:rsidRPr="006C7CE3">
        <w:rPr>
          <w:rFonts w:ascii="Times New Roman" w:eastAsia="Times New Roman" w:hAnsi="Times New Roman" w:cs="Times New Roman"/>
          <w:sz w:val="24"/>
          <w:szCs w:val="24"/>
          <w:lang w:eastAsia="ar-SA"/>
        </w:rPr>
        <w:t xml:space="preserve">уклонения </w:t>
      </w:r>
      <w:r w:rsidR="0004579D" w:rsidRPr="006C7CE3">
        <w:rPr>
          <w:rFonts w:ascii="Times New Roman" w:hAnsi="Times New Roman" w:cs="Times New Roman"/>
          <w:spacing w:val="-1"/>
          <w:sz w:val="24"/>
          <w:szCs w:val="24"/>
        </w:rPr>
        <w:t>Подрядчика</w:t>
      </w:r>
      <w:r w:rsidR="009F6DDB" w:rsidRPr="006C7CE3">
        <w:rPr>
          <w:rFonts w:ascii="Times New Roman" w:hAnsi="Times New Roman" w:cs="Times New Roman"/>
          <w:spacing w:val="-1"/>
          <w:sz w:val="24"/>
          <w:szCs w:val="24"/>
        </w:rPr>
        <w:t xml:space="preserve"> </w:t>
      </w:r>
      <w:r w:rsidRPr="006C7CE3">
        <w:rPr>
          <w:rFonts w:ascii="Times New Roman" w:eastAsia="Times New Roman" w:hAnsi="Times New Roman" w:cs="Times New Roman"/>
          <w:sz w:val="24"/>
          <w:szCs w:val="24"/>
          <w:lang w:eastAsia="ar-SA"/>
        </w:rPr>
        <w:t xml:space="preserve">от подписания документации, в том числе, актов, предусмотренной Договором (в тех случаях, когда предусматривается его обязанность подписания соответствующих документов и отсутствуют основания, исчерпывающим образом определенные в Договоре, для </w:t>
      </w:r>
      <w:proofErr w:type="spellStart"/>
      <w:r w:rsidRPr="006C7CE3">
        <w:rPr>
          <w:rFonts w:ascii="Times New Roman" w:eastAsia="Times New Roman" w:hAnsi="Times New Roman" w:cs="Times New Roman"/>
          <w:sz w:val="24"/>
          <w:szCs w:val="24"/>
          <w:lang w:eastAsia="ar-SA"/>
        </w:rPr>
        <w:t>неподписания</w:t>
      </w:r>
      <w:proofErr w:type="spellEnd"/>
      <w:r w:rsidRPr="006C7CE3">
        <w:rPr>
          <w:rFonts w:ascii="Times New Roman" w:eastAsia="Times New Roman" w:hAnsi="Times New Roman" w:cs="Times New Roman"/>
          <w:sz w:val="24"/>
          <w:szCs w:val="24"/>
          <w:lang w:eastAsia="ar-SA"/>
        </w:rPr>
        <w:t xml:space="preserve"> соответствующих документов), </w:t>
      </w:r>
      <w:r w:rsidR="0004579D" w:rsidRPr="006C7CE3">
        <w:rPr>
          <w:rFonts w:ascii="Times New Roman" w:hAnsi="Times New Roman" w:cs="Times New Roman"/>
          <w:spacing w:val="-1"/>
          <w:sz w:val="24"/>
          <w:szCs w:val="24"/>
        </w:rPr>
        <w:t>Подрядчик</w:t>
      </w:r>
      <w:r w:rsidR="009F6DDB" w:rsidRPr="006C7CE3">
        <w:rPr>
          <w:rFonts w:ascii="Times New Roman" w:hAnsi="Times New Roman" w:cs="Times New Roman"/>
          <w:spacing w:val="-1"/>
          <w:sz w:val="24"/>
          <w:szCs w:val="24"/>
        </w:rPr>
        <w:t xml:space="preserve"> </w:t>
      </w:r>
      <w:r w:rsidRPr="006C7CE3">
        <w:rPr>
          <w:rFonts w:ascii="Times New Roman" w:eastAsia="Times New Roman" w:hAnsi="Times New Roman" w:cs="Times New Roman"/>
          <w:sz w:val="24"/>
          <w:szCs w:val="24"/>
          <w:lang w:eastAsia="ar-SA"/>
        </w:rPr>
        <w:t xml:space="preserve">уплачивает </w:t>
      </w:r>
      <w:r w:rsidR="00CB0239" w:rsidRPr="006C7CE3">
        <w:rPr>
          <w:rFonts w:ascii="Times New Roman" w:eastAsia="Times New Roman" w:hAnsi="Times New Roman" w:cs="Times New Roman"/>
          <w:sz w:val="24"/>
          <w:szCs w:val="24"/>
          <w:lang w:eastAsia="ar-SA"/>
        </w:rPr>
        <w:t>Заказчик</w:t>
      </w:r>
      <w:r w:rsidR="007017C6" w:rsidRPr="006C7CE3">
        <w:rPr>
          <w:rFonts w:ascii="Times New Roman" w:eastAsia="Times New Roman" w:hAnsi="Times New Roman" w:cs="Times New Roman"/>
          <w:sz w:val="24"/>
          <w:szCs w:val="24"/>
          <w:lang w:eastAsia="ar-SA"/>
        </w:rPr>
        <w:t xml:space="preserve">у </w:t>
      </w:r>
      <w:r w:rsidRPr="006C7CE3">
        <w:rPr>
          <w:rFonts w:ascii="Times New Roman" w:eastAsia="Times New Roman" w:hAnsi="Times New Roman" w:cs="Times New Roman"/>
          <w:sz w:val="24"/>
          <w:szCs w:val="24"/>
          <w:lang w:eastAsia="ar-SA"/>
        </w:rPr>
        <w:t>неустойку в размере 200 000 (двухсот тысяч) рублей за каждый такой факт (случай);</w:t>
      </w:r>
    </w:p>
    <w:p w14:paraId="3F76D581" w14:textId="024E72DA" w:rsidR="00A32B4E" w:rsidRPr="006C7CE3" w:rsidRDefault="00A32B4E" w:rsidP="006E64D3">
      <w:pPr>
        <w:pStyle w:val="ac"/>
        <w:ind w:left="-567" w:firstLine="567"/>
        <w:jc w:val="both"/>
        <w:rPr>
          <w:rFonts w:ascii="Times New Roman" w:eastAsia="Times New Roman" w:hAnsi="Times New Roman" w:cs="Times New Roman"/>
          <w:sz w:val="24"/>
          <w:szCs w:val="24"/>
          <w:lang w:eastAsia="ar-SA"/>
        </w:rPr>
      </w:pPr>
      <w:r w:rsidRPr="006C7CE3">
        <w:rPr>
          <w:rFonts w:ascii="Times New Roman" w:eastAsia="Times New Roman" w:hAnsi="Times New Roman" w:cs="Times New Roman"/>
          <w:sz w:val="24"/>
          <w:szCs w:val="24"/>
          <w:lang w:eastAsia="ar-SA"/>
        </w:rPr>
        <w:t xml:space="preserve">- в случае если в результате действий (бездействия) </w:t>
      </w:r>
      <w:r w:rsidR="0004579D" w:rsidRPr="006C7CE3">
        <w:rPr>
          <w:rFonts w:ascii="Times New Roman" w:hAnsi="Times New Roman" w:cs="Times New Roman"/>
          <w:spacing w:val="-1"/>
          <w:sz w:val="24"/>
          <w:szCs w:val="24"/>
        </w:rPr>
        <w:t>Подрядчика</w:t>
      </w:r>
      <w:r w:rsidR="009F6DDB" w:rsidRPr="006C7CE3">
        <w:rPr>
          <w:rFonts w:ascii="Times New Roman" w:hAnsi="Times New Roman" w:cs="Times New Roman"/>
          <w:spacing w:val="-1"/>
          <w:sz w:val="24"/>
          <w:szCs w:val="24"/>
        </w:rPr>
        <w:t xml:space="preserve"> </w:t>
      </w:r>
      <w:r w:rsidRPr="006C7CE3">
        <w:rPr>
          <w:rFonts w:ascii="Times New Roman" w:eastAsia="Times New Roman" w:hAnsi="Times New Roman" w:cs="Times New Roman"/>
          <w:sz w:val="24"/>
          <w:szCs w:val="24"/>
          <w:lang w:eastAsia="ar-SA"/>
        </w:rPr>
        <w:t xml:space="preserve">и (или) привлеченных им к работам по Договору организаций был причинен реальный ущерб третьим лицам, который в соответствии со вступившим в силу судебным решением, подлежит возмещению </w:t>
      </w:r>
      <w:r w:rsidR="00067A78" w:rsidRPr="006C7CE3">
        <w:rPr>
          <w:rFonts w:ascii="Times New Roman" w:eastAsia="Times New Roman" w:hAnsi="Times New Roman" w:cs="Times New Roman"/>
          <w:sz w:val="24"/>
          <w:szCs w:val="24"/>
          <w:lang w:eastAsia="ar-SA"/>
        </w:rPr>
        <w:t xml:space="preserve">Заказчиком, </w:t>
      </w:r>
      <w:r w:rsidR="0004579D" w:rsidRPr="006C7CE3">
        <w:rPr>
          <w:rFonts w:ascii="Times New Roman" w:hAnsi="Times New Roman" w:cs="Times New Roman"/>
          <w:spacing w:val="-1"/>
          <w:sz w:val="24"/>
          <w:szCs w:val="24"/>
        </w:rPr>
        <w:t>Подрядчик</w:t>
      </w:r>
      <w:r w:rsidR="009F6DDB" w:rsidRPr="006C7CE3">
        <w:rPr>
          <w:rFonts w:ascii="Times New Roman" w:hAnsi="Times New Roman" w:cs="Times New Roman"/>
          <w:spacing w:val="-1"/>
          <w:sz w:val="24"/>
          <w:szCs w:val="24"/>
        </w:rPr>
        <w:t xml:space="preserve"> </w:t>
      </w:r>
      <w:r w:rsidRPr="006C7CE3">
        <w:rPr>
          <w:rFonts w:ascii="Times New Roman" w:eastAsia="Times New Roman" w:hAnsi="Times New Roman" w:cs="Times New Roman"/>
          <w:sz w:val="24"/>
          <w:szCs w:val="24"/>
          <w:lang w:eastAsia="ar-SA"/>
        </w:rPr>
        <w:t xml:space="preserve">обязан компенсировать все понесенные </w:t>
      </w:r>
      <w:r w:rsidR="00CB0239" w:rsidRPr="006C7CE3">
        <w:rPr>
          <w:rFonts w:ascii="Times New Roman" w:eastAsia="Times New Roman" w:hAnsi="Times New Roman" w:cs="Times New Roman"/>
          <w:sz w:val="24"/>
          <w:szCs w:val="24"/>
          <w:lang w:eastAsia="ar-SA"/>
        </w:rPr>
        <w:t>Заказчик</w:t>
      </w:r>
      <w:r w:rsidRPr="006C7CE3">
        <w:rPr>
          <w:rFonts w:ascii="Times New Roman" w:eastAsia="Times New Roman" w:hAnsi="Times New Roman" w:cs="Times New Roman"/>
          <w:sz w:val="24"/>
          <w:szCs w:val="24"/>
          <w:lang w:eastAsia="ar-SA"/>
        </w:rPr>
        <w:t>ом расходы и убытки в связи с таким судебным решением;</w:t>
      </w:r>
    </w:p>
    <w:p w14:paraId="364948ED" w14:textId="33B72611" w:rsidR="004E4E24" w:rsidRPr="006C7CE3" w:rsidRDefault="00A32B4E" w:rsidP="006E64D3">
      <w:pPr>
        <w:shd w:val="clear" w:color="auto" w:fill="FFFFFF"/>
        <w:tabs>
          <w:tab w:val="left" w:pos="0"/>
        </w:tabs>
        <w:spacing w:after="0"/>
        <w:ind w:left="-567" w:firstLine="567"/>
        <w:rPr>
          <w:rFonts w:eastAsia="Lucida Sans Unicode" w:cs="Times New Roman"/>
          <w:kern w:val="2"/>
          <w:sz w:val="24"/>
          <w:szCs w:val="24"/>
        </w:rPr>
      </w:pPr>
      <w:r w:rsidRPr="006C7CE3">
        <w:rPr>
          <w:rFonts w:cs="Times New Roman"/>
          <w:sz w:val="24"/>
          <w:szCs w:val="24"/>
        </w:rPr>
        <w:t>-</w:t>
      </w:r>
      <w:r w:rsidR="004E4E24" w:rsidRPr="006C7CE3">
        <w:rPr>
          <w:rFonts w:eastAsia="Andale Sans UI" w:cs="Times New Roman"/>
          <w:kern w:val="2"/>
          <w:sz w:val="24"/>
          <w:szCs w:val="24"/>
        </w:rPr>
        <w:t xml:space="preserve"> за нарушение </w:t>
      </w:r>
      <w:r w:rsidR="0004579D" w:rsidRPr="006C7CE3">
        <w:rPr>
          <w:rFonts w:eastAsia="Andale Sans UI" w:cs="Times New Roman"/>
          <w:kern w:val="2"/>
          <w:sz w:val="24"/>
          <w:szCs w:val="24"/>
        </w:rPr>
        <w:t>Подрядчиком</w:t>
      </w:r>
      <w:r w:rsidR="004E4E24" w:rsidRPr="006C7CE3">
        <w:rPr>
          <w:rFonts w:eastAsia="Andale Sans UI" w:cs="Times New Roman"/>
          <w:kern w:val="2"/>
          <w:sz w:val="24"/>
          <w:szCs w:val="24"/>
        </w:rPr>
        <w:t xml:space="preserve"> срока начала и</w:t>
      </w:r>
      <w:r w:rsidR="00F1005F" w:rsidRPr="006C7CE3">
        <w:rPr>
          <w:rFonts w:eastAsia="Andale Sans UI" w:cs="Times New Roman"/>
          <w:kern w:val="2"/>
          <w:sz w:val="24"/>
          <w:szCs w:val="24"/>
        </w:rPr>
        <w:t>/или</w:t>
      </w:r>
      <w:r w:rsidR="004E4E24" w:rsidRPr="006C7CE3">
        <w:rPr>
          <w:rFonts w:eastAsia="Andale Sans UI" w:cs="Times New Roman"/>
          <w:kern w:val="2"/>
          <w:sz w:val="24"/>
          <w:szCs w:val="24"/>
        </w:rPr>
        <w:t xml:space="preserve"> окончания выполнения работ, в том числе промежуточных сроков выполнения работ (этапов работ), если такие сроки установлены настоящим Договором</w:t>
      </w:r>
      <w:r w:rsidR="00787486">
        <w:rPr>
          <w:rFonts w:eastAsia="Andale Sans UI" w:cs="Times New Roman"/>
          <w:kern w:val="2"/>
          <w:sz w:val="24"/>
          <w:szCs w:val="24"/>
        </w:rPr>
        <w:t>,</w:t>
      </w:r>
      <w:r w:rsidR="004E4E24" w:rsidRPr="006C7CE3">
        <w:rPr>
          <w:rFonts w:eastAsia="Andale Sans UI" w:cs="Times New Roman"/>
          <w:kern w:val="2"/>
          <w:sz w:val="24"/>
          <w:szCs w:val="24"/>
        </w:rPr>
        <w:t xml:space="preserve"> по настоящему Договору - 0,1 % от </w:t>
      </w:r>
      <w:r w:rsidR="00C73F53" w:rsidRPr="006C7CE3">
        <w:rPr>
          <w:rFonts w:eastAsia="Andale Sans UI" w:cs="Times New Roman"/>
          <w:kern w:val="2"/>
          <w:sz w:val="24"/>
          <w:szCs w:val="24"/>
        </w:rPr>
        <w:t>стоимости невыполненных в срок работ (этапа работ)</w:t>
      </w:r>
      <w:r w:rsidR="00590330" w:rsidRPr="006C7CE3">
        <w:rPr>
          <w:rFonts w:eastAsia="Andale Sans UI" w:cs="Times New Roman"/>
          <w:kern w:val="2"/>
          <w:sz w:val="24"/>
          <w:szCs w:val="24"/>
        </w:rPr>
        <w:t xml:space="preserve"> </w:t>
      </w:r>
      <w:r w:rsidR="004E4E24" w:rsidRPr="006C7CE3">
        <w:rPr>
          <w:rFonts w:eastAsia="Andale Sans UI" w:cs="Times New Roman"/>
          <w:kern w:val="2"/>
          <w:sz w:val="24"/>
          <w:szCs w:val="24"/>
        </w:rPr>
        <w:t>за каждый день просрочки</w:t>
      </w:r>
      <w:r w:rsidR="004E4E24" w:rsidRPr="006C7CE3">
        <w:rPr>
          <w:rFonts w:eastAsia="Lucida Sans Unicode" w:cs="Times New Roman"/>
          <w:kern w:val="2"/>
          <w:sz w:val="24"/>
          <w:szCs w:val="24"/>
        </w:rPr>
        <w:t>;</w:t>
      </w:r>
    </w:p>
    <w:p w14:paraId="347F8663" w14:textId="7CB952C7" w:rsidR="00A32B4E" w:rsidRPr="006C7CE3" w:rsidRDefault="00A32B4E" w:rsidP="006E64D3">
      <w:pPr>
        <w:shd w:val="clear" w:color="auto" w:fill="FFFFFF"/>
        <w:spacing w:after="0"/>
        <w:ind w:left="-567" w:firstLine="567"/>
        <w:rPr>
          <w:rFonts w:cs="Times New Roman"/>
          <w:sz w:val="24"/>
          <w:szCs w:val="24"/>
        </w:rPr>
      </w:pPr>
      <w:r w:rsidRPr="006C7CE3">
        <w:rPr>
          <w:rFonts w:cs="Times New Roman"/>
          <w:sz w:val="24"/>
          <w:szCs w:val="24"/>
        </w:rPr>
        <w:t xml:space="preserve">- за нарушение установленных </w:t>
      </w:r>
      <w:r w:rsidR="00CB0239" w:rsidRPr="006C7CE3">
        <w:rPr>
          <w:rFonts w:eastAsia="Times New Roman" w:cs="Times New Roman"/>
          <w:sz w:val="24"/>
          <w:szCs w:val="24"/>
          <w:lang w:eastAsia="ar-SA"/>
        </w:rPr>
        <w:t>Заказчик</w:t>
      </w:r>
      <w:r w:rsidRPr="006C7CE3">
        <w:rPr>
          <w:rFonts w:cs="Times New Roman"/>
          <w:sz w:val="24"/>
          <w:szCs w:val="24"/>
        </w:rPr>
        <w:t xml:space="preserve">ом сроков для устранения </w:t>
      </w:r>
      <w:r w:rsidR="0004579D" w:rsidRPr="006C7CE3">
        <w:rPr>
          <w:rFonts w:cs="Times New Roman"/>
          <w:sz w:val="24"/>
          <w:szCs w:val="24"/>
        </w:rPr>
        <w:t>Подрядчик</w:t>
      </w:r>
      <w:r w:rsidRPr="006C7CE3">
        <w:rPr>
          <w:rFonts w:cs="Times New Roman"/>
          <w:sz w:val="24"/>
          <w:szCs w:val="24"/>
        </w:rPr>
        <w:t xml:space="preserve"> дефектов, выявленных на Объекте в период гарантийного срока - 0,1 % (одна десятая процента) от </w:t>
      </w:r>
      <w:r w:rsidR="00C641B6" w:rsidRPr="006C7CE3">
        <w:rPr>
          <w:rFonts w:cs="Times New Roman"/>
          <w:sz w:val="24"/>
          <w:szCs w:val="24"/>
        </w:rPr>
        <w:t>стоимости работ</w:t>
      </w:r>
      <w:r w:rsidR="00EA7C7E" w:rsidRPr="006C7CE3">
        <w:rPr>
          <w:rFonts w:cs="Times New Roman"/>
          <w:sz w:val="24"/>
          <w:szCs w:val="24"/>
        </w:rPr>
        <w:t xml:space="preserve"> по устранению дефектов,</w:t>
      </w:r>
      <w:r w:rsidR="00FC5153" w:rsidRPr="006C7CE3">
        <w:rPr>
          <w:rFonts w:cs="Times New Roman"/>
          <w:sz w:val="24"/>
          <w:szCs w:val="24"/>
        </w:rPr>
        <w:t xml:space="preserve"> </w:t>
      </w:r>
      <w:r w:rsidRPr="006C7CE3">
        <w:rPr>
          <w:rFonts w:cs="Times New Roman"/>
          <w:sz w:val="24"/>
          <w:szCs w:val="24"/>
        </w:rPr>
        <w:t>за каждый день просрочки исполнения обязательств</w:t>
      </w:r>
      <w:r w:rsidR="00C641B6" w:rsidRPr="006C7CE3">
        <w:rPr>
          <w:rFonts w:cs="Times New Roman"/>
          <w:sz w:val="24"/>
          <w:szCs w:val="24"/>
        </w:rPr>
        <w:t>а</w:t>
      </w:r>
      <w:r w:rsidRPr="006C7CE3">
        <w:rPr>
          <w:rFonts w:cs="Times New Roman"/>
          <w:sz w:val="24"/>
          <w:szCs w:val="24"/>
        </w:rPr>
        <w:t>;</w:t>
      </w:r>
    </w:p>
    <w:p w14:paraId="1B535916" w14:textId="6CA99EAA" w:rsidR="00AF39BF" w:rsidRPr="006C7CE3" w:rsidRDefault="00AF39BF" w:rsidP="006E64D3">
      <w:pPr>
        <w:spacing w:after="0"/>
        <w:ind w:left="-567" w:firstLine="567"/>
        <w:rPr>
          <w:rFonts w:cs="Times New Roman"/>
          <w:sz w:val="24"/>
          <w:szCs w:val="24"/>
          <w:lang w:eastAsia="en-US"/>
        </w:rPr>
      </w:pPr>
      <w:r w:rsidRPr="006C7CE3">
        <w:rPr>
          <w:rFonts w:cs="Times New Roman"/>
          <w:sz w:val="24"/>
          <w:szCs w:val="24"/>
          <w:lang w:eastAsia="en-US"/>
        </w:rPr>
        <w:t>- за неисполнение и (или) ненадлежащее исполнение требований при выполнении работ обеспечения СТО АВТОДОР 4.1-2014 «Ограждение мест производства дорожных работ на автомобильных дорогах Государственной компании «Автодор»», несоблюдение (неисполнение) схемы ограждения мест производства работ – 5</w:t>
      </w:r>
      <w:r w:rsidR="00DB2C5E" w:rsidRPr="006C7CE3">
        <w:rPr>
          <w:rFonts w:cs="Times New Roman"/>
          <w:sz w:val="24"/>
          <w:szCs w:val="24"/>
          <w:lang w:eastAsia="en-US"/>
        </w:rPr>
        <w:t>0</w:t>
      </w:r>
      <w:r w:rsidRPr="006C7CE3">
        <w:rPr>
          <w:rFonts w:cs="Times New Roman"/>
          <w:sz w:val="24"/>
          <w:szCs w:val="24"/>
          <w:lang w:eastAsia="en-US"/>
        </w:rPr>
        <w:t xml:space="preserve"> 000 (пять</w:t>
      </w:r>
      <w:r w:rsidR="00DB2C5E" w:rsidRPr="006C7CE3">
        <w:rPr>
          <w:rFonts w:cs="Times New Roman"/>
          <w:sz w:val="24"/>
          <w:szCs w:val="24"/>
          <w:lang w:eastAsia="en-US"/>
        </w:rPr>
        <w:t>десят</w:t>
      </w:r>
      <w:r w:rsidRPr="006C7CE3">
        <w:rPr>
          <w:rFonts w:cs="Times New Roman"/>
          <w:sz w:val="24"/>
          <w:szCs w:val="24"/>
          <w:lang w:eastAsia="en-US"/>
        </w:rPr>
        <w:t xml:space="preserve"> тысяч) рублей за каждый случай; </w:t>
      </w:r>
    </w:p>
    <w:p w14:paraId="678D61A7" w14:textId="481577D5" w:rsidR="00A32B4E" w:rsidRPr="006C7CE3" w:rsidRDefault="00A32B4E"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z w:val="24"/>
          <w:szCs w:val="24"/>
        </w:rPr>
        <w:t xml:space="preserve">- за </w:t>
      </w:r>
      <w:proofErr w:type="spellStart"/>
      <w:r w:rsidRPr="006C7CE3">
        <w:rPr>
          <w:rFonts w:ascii="Times New Roman" w:hAnsi="Times New Roman" w:cs="Times New Roman"/>
          <w:sz w:val="24"/>
          <w:szCs w:val="24"/>
        </w:rPr>
        <w:t>неосвобождение</w:t>
      </w:r>
      <w:proofErr w:type="spellEnd"/>
      <w:r w:rsidR="00FC5153" w:rsidRPr="006C7CE3">
        <w:rPr>
          <w:rFonts w:ascii="Times New Roman" w:hAnsi="Times New Roman" w:cs="Times New Roman"/>
          <w:sz w:val="24"/>
          <w:szCs w:val="24"/>
        </w:rPr>
        <w:t xml:space="preserve"> </w:t>
      </w:r>
      <w:r w:rsidR="00661480" w:rsidRPr="006C7CE3">
        <w:rPr>
          <w:rFonts w:ascii="Times New Roman" w:hAnsi="Times New Roman" w:cs="Times New Roman"/>
          <w:sz w:val="24"/>
          <w:szCs w:val="24"/>
        </w:rPr>
        <w:t>м</w:t>
      </w:r>
      <w:r w:rsidRPr="006C7CE3">
        <w:rPr>
          <w:rFonts w:ascii="Times New Roman" w:hAnsi="Times New Roman" w:cs="Times New Roman"/>
          <w:sz w:val="24"/>
          <w:szCs w:val="24"/>
        </w:rPr>
        <w:t xml:space="preserve">еста производства работ </w:t>
      </w:r>
      <w:r w:rsidR="00661480" w:rsidRPr="006C7CE3">
        <w:rPr>
          <w:rFonts w:ascii="Times New Roman" w:hAnsi="Times New Roman" w:cs="Times New Roman"/>
          <w:sz w:val="24"/>
          <w:szCs w:val="24"/>
        </w:rPr>
        <w:t xml:space="preserve">по Договору </w:t>
      </w:r>
      <w:r w:rsidRPr="006C7CE3">
        <w:rPr>
          <w:rFonts w:ascii="Times New Roman" w:hAnsi="Times New Roman" w:cs="Times New Roman"/>
          <w:sz w:val="24"/>
          <w:szCs w:val="24"/>
        </w:rPr>
        <w:t>от принадлежащего ему имущества – 10 000 (десять тысяч) рублей за каждый день просрочки;</w:t>
      </w:r>
    </w:p>
    <w:p w14:paraId="35E83A81" w14:textId="644BDBFF" w:rsidR="00E91931" w:rsidRPr="006C7CE3" w:rsidRDefault="00E91931" w:rsidP="006E64D3">
      <w:pPr>
        <w:spacing w:after="0"/>
        <w:ind w:left="-567" w:firstLine="567"/>
        <w:rPr>
          <w:rFonts w:cs="Times New Roman"/>
          <w:sz w:val="24"/>
          <w:szCs w:val="24"/>
          <w:lang w:eastAsia="en-US"/>
        </w:rPr>
      </w:pPr>
      <w:r w:rsidRPr="006C7CE3">
        <w:rPr>
          <w:rFonts w:cs="Times New Roman"/>
          <w:sz w:val="24"/>
          <w:szCs w:val="24"/>
          <w:lang w:eastAsia="en-US"/>
        </w:rPr>
        <w:t xml:space="preserve">- за наступление в месте производства работ на Объекте ДТП, произошедшего в период выполнения работ по </w:t>
      </w:r>
      <w:r w:rsidR="00067A78" w:rsidRPr="006C7CE3">
        <w:rPr>
          <w:rFonts w:cs="Times New Roman"/>
          <w:sz w:val="24"/>
          <w:szCs w:val="24"/>
          <w:lang w:eastAsia="en-US"/>
        </w:rPr>
        <w:t xml:space="preserve">вине </w:t>
      </w:r>
      <w:r w:rsidR="0004579D" w:rsidRPr="006C7CE3">
        <w:rPr>
          <w:rFonts w:cs="Times New Roman"/>
          <w:spacing w:val="-1"/>
          <w:sz w:val="24"/>
          <w:szCs w:val="24"/>
        </w:rPr>
        <w:t>Подрядчика</w:t>
      </w:r>
      <w:r w:rsidRPr="006C7CE3">
        <w:rPr>
          <w:rFonts w:cs="Times New Roman"/>
          <w:sz w:val="24"/>
          <w:szCs w:val="24"/>
          <w:lang w:eastAsia="en-US"/>
        </w:rPr>
        <w:t xml:space="preserve">, в том числе связанного с несоблюдением схемы организации движения, ограждения и обустройства мест производства работ– 0,1% (одна десятая процента) от цены Договора за каждое ДТП; </w:t>
      </w:r>
    </w:p>
    <w:p w14:paraId="291943DA" w14:textId="4D43A937" w:rsidR="00A32B4E" w:rsidRPr="006C7CE3" w:rsidRDefault="00A32B4E" w:rsidP="006E64D3">
      <w:pPr>
        <w:spacing w:after="0"/>
        <w:ind w:left="-567" w:firstLine="567"/>
        <w:rPr>
          <w:rFonts w:cs="Times New Roman"/>
          <w:sz w:val="24"/>
          <w:szCs w:val="24"/>
        </w:rPr>
      </w:pPr>
      <w:r w:rsidRPr="006C7CE3">
        <w:rPr>
          <w:rFonts w:cs="Times New Roman"/>
          <w:sz w:val="24"/>
          <w:szCs w:val="24"/>
        </w:rPr>
        <w:lastRenderedPageBreak/>
        <w:t xml:space="preserve">- при установлении </w:t>
      </w:r>
      <w:r w:rsidR="00CB0239" w:rsidRPr="006C7CE3">
        <w:rPr>
          <w:rFonts w:eastAsia="Times New Roman" w:cs="Times New Roman"/>
          <w:sz w:val="24"/>
          <w:szCs w:val="24"/>
          <w:lang w:eastAsia="ar-SA"/>
        </w:rPr>
        <w:t>Заказчик</w:t>
      </w:r>
      <w:r w:rsidRPr="006C7CE3">
        <w:rPr>
          <w:rFonts w:cs="Times New Roman"/>
          <w:sz w:val="24"/>
          <w:szCs w:val="24"/>
        </w:rPr>
        <w:t xml:space="preserve">ом фактов нарушения качества работ, выполняемых </w:t>
      </w:r>
      <w:r w:rsidR="0004579D" w:rsidRPr="006C7CE3">
        <w:rPr>
          <w:rFonts w:cs="Times New Roman"/>
          <w:sz w:val="24"/>
          <w:szCs w:val="24"/>
        </w:rPr>
        <w:t>Подрядчиком</w:t>
      </w:r>
      <w:r w:rsidR="00C22B51" w:rsidRPr="006C7CE3">
        <w:rPr>
          <w:rFonts w:cs="Times New Roman"/>
          <w:sz w:val="24"/>
          <w:szCs w:val="24"/>
        </w:rPr>
        <w:t xml:space="preserve">, </w:t>
      </w:r>
      <w:r w:rsidRPr="006C7CE3">
        <w:rPr>
          <w:rFonts w:cs="Times New Roman"/>
          <w:sz w:val="24"/>
          <w:szCs w:val="24"/>
        </w:rPr>
        <w:t xml:space="preserve">подтвержденных соответствующими документами, </w:t>
      </w:r>
      <w:r w:rsidR="0004579D" w:rsidRPr="006C7CE3">
        <w:rPr>
          <w:rFonts w:cs="Times New Roman"/>
          <w:spacing w:val="-1"/>
          <w:sz w:val="24"/>
          <w:szCs w:val="24"/>
        </w:rPr>
        <w:t>Подрядчик</w:t>
      </w:r>
      <w:r w:rsidR="009F6DDB" w:rsidRPr="006C7CE3">
        <w:rPr>
          <w:rFonts w:cs="Times New Roman"/>
          <w:spacing w:val="-1"/>
          <w:sz w:val="24"/>
          <w:szCs w:val="24"/>
        </w:rPr>
        <w:t xml:space="preserve"> </w:t>
      </w:r>
      <w:r w:rsidRPr="006C7CE3">
        <w:rPr>
          <w:rFonts w:cs="Times New Roman"/>
          <w:sz w:val="24"/>
          <w:szCs w:val="24"/>
        </w:rPr>
        <w:t xml:space="preserve">уплачивает </w:t>
      </w:r>
      <w:r w:rsidR="00CB0239" w:rsidRPr="006C7CE3">
        <w:rPr>
          <w:rFonts w:eastAsia="Times New Roman" w:cs="Times New Roman"/>
          <w:sz w:val="24"/>
          <w:szCs w:val="24"/>
          <w:lang w:eastAsia="ar-SA"/>
        </w:rPr>
        <w:t>Заказчик</w:t>
      </w:r>
      <w:r w:rsidRPr="006C7CE3">
        <w:rPr>
          <w:rFonts w:cs="Times New Roman"/>
          <w:sz w:val="24"/>
          <w:szCs w:val="24"/>
        </w:rPr>
        <w:t xml:space="preserve">у 10 000 (десять тысяч) рублей за каждый выявленный факт нарушения. При этом основаниями для уплаты неустойки являются: двусторонний акт </w:t>
      </w:r>
      <w:r w:rsidR="00CB0239" w:rsidRPr="006C7CE3">
        <w:rPr>
          <w:rFonts w:eastAsia="Times New Roman" w:cs="Times New Roman"/>
          <w:sz w:val="24"/>
          <w:szCs w:val="24"/>
          <w:lang w:eastAsia="ar-SA"/>
        </w:rPr>
        <w:t>Заказчик</w:t>
      </w:r>
      <w:r w:rsidRPr="006C7CE3">
        <w:rPr>
          <w:rFonts w:cs="Times New Roman"/>
          <w:sz w:val="24"/>
          <w:szCs w:val="24"/>
        </w:rPr>
        <w:t xml:space="preserve">а и </w:t>
      </w:r>
      <w:r w:rsidR="0004579D" w:rsidRPr="006C7CE3">
        <w:rPr>
          <w:rFonts w:cs="Times New Roman"/>
          <w:spacing w:val="-1"/>
          <w:sz w:val="24"/>
          <w:szCs w:val="24"/>
        </w:rPr>
        <w:t>Подрядчика</w:t>
      </w:r>
      <w:r w:rsidR="009F6DDB" w:rsidRPr="006C7CE3">
        <w:rPr>
          <w:rFonts w:cs="Times New Roman"/>
          <w:spacing w:val="-1"/>
          <w:sz w:val="24"/>
          <w:szCs w:val="24"/>
        </w:rPr>
        <w:t xml:space="preserve"> </w:t>
      </w:r>
      <w:r w:rsidRPr="006C7CE3">
        <w:rPr>
          <w:rFonts w:cs="Times New Roman"/>
          <w:sz w:val="24"/>
          <w:szCs w:val="24"/>
        </w:rPr>
        <w:t xml:space="preserve">о выявленных нарушениях по качеству работ, либо 2 и более предписания </w:t>
      </w:r>
      <w:r w:rsidR="00CB0239" w:rsidRPr="006C7CE3">
        <w:rPr>
          <w:rFonts w:eastAsia="Times New Roman" w:cs="Times New Roman"/>
          <w:sz w:val="24"/>
          <w:szCs w:val="24"/>
          <w:lang w:eastAsia="ar-SA"/>
        </w:rPr>
        <w:t>Заказчик</w:t>
      </w:r>
      <w:r w:rsidRPr="006C7CE3">
        <w:rPr>
          <w:rFonts w:cs="Times New Roman"/>
          <w:sz w:val="24"/>
          <w:szCs w:val="24"/>
        </w:rPr>
        <w:t>а, выданные в порядке, предусмотренном Договором, либо 2 (два) и более предписания соответствующих органов в области строительного надзора, уполномоченных на выдачу таких предписаний</w:t>
      </w:r>
      <w:r w:rsidR="00C22B51" w:rsidRPr="006C7CE3">
        <w:rPr>
          <w:rFonts w:cs="Times New Roman"/>
          <w:sz w:val="24"/>
          <w:szCs w:val="24"/>
        </w:rPr>
        <w:t xml:space="preserve">; </w:t>
      </w:r>
    </w:p>
    <w:p w14:paraId="21469D9D" w14:textId="03656359" w:rsidR="00AF39BF" w:rsidRPr="006C7CE3" w:rsidRDefault="00AF39BF" w:rsidP="006E64D3">
      <w:pPr>
        <w:shd w:val="clear" w:color="auto" w:fill="FFFFFF"/>
        <w:tabs>
          <w:tab w:val="left" w:pos="0"/>
        </w:tabs>
        <w:spacing w:after="0"/>
        <w:ind w:left="-567" w:firstLine="567"/>
        <w:rPr>
          <w:rFonts w:eastAsia="Andale Sans UI" w:cs="Times New Roman"/>
          <w:kern w:val="2"/>
          <w:sz w:val="24"/>
          <w:szCs w:val="24"/>
        </w:rPr>
      </w:pPr>
      <w:r w:rsidRPr="006C7CE3">
        <w:rPr>
          <w:rFonts w:eastAsia="Andale Sans UI" w:cs="Times New Roman"/>
          <w:kern w:val="2"/>
          <w:sz w:val="24"/>
          <w:szCs w:val="24"/>
        </w:rPr>
        <w:t>- за невыполнение</w:t>
      </w:r>
      <w:r w:rsidR="00C22B51" w:rsidRPr="006C7CE3">
        <w:rPr>
          <w:rFonts w:eastAsia="Andale Sans UI" w:cs="Times New Roman"/>
          <w:kern w:val="2"/>
          <w:sz w:val="24"/>
          <w:szCs w:val="24"/>
        </w:rPr>
        <w:t xml:space="preserve"> </w:t>
      </w:r>
      <w:r w:rsidR="0004579D" w:rsidRPr="006C7CE3">
        <w:rPr>
          <w:rFonts w:eastAsia="Andale Sans UI" w:cs="Times New Roman"/>
          <w:kern w:val="2"/>
          <w:sz w:val="24"/>
          <w:szCs w:val="24"/>
        </w:rPr>
        <w:t>Подрядчиком</w:t>
      </w:r>
      <w:r w:rsidRPr="006C7CE3">
        <w:rPr>
          <w:rFonts w:eastAsia="Andale Sans UI" w:cs="Times New Roman"/>
          <w:kern w:val="2"/>
          <w:sz w:val="24"/>
          <w:szCs w:val="24"/>
        </w:rPr>
        <w:t xml:space="preserve"> любого обязательства, не имеющего денежной оценки – 50 000 (пятьдесят тысяч) рублей за каждый выявленный факт</w:t>
      </w:r>
      <w:r w:rsidR="00C22B51" w:rsidRPr="006C7CE3">
        <w:rPr>
          <w:rFonts w:eastAsia="Andale Sans UI" w:cs="Times New Roman"/>
          <w:kern w:val="2"/>
          <w:sz w:val="24"/>
          <w:szCs w:val="24"/>
        </w:rPr>
        <w:t>;</w:t>
      </w:r>
    </w:p>
    <w:p w14:paraId="2D1947A2" w14:textId="3BEC4F3D" w:rsidR="00A32B4E" w:rsidRPr="006C7CE3" w:rsidRDefault="00A32B4E" w:rsidP="006E64D3">
      <w:pPr>
        <w:pStyle w:val="ac"/>
        <w:ind w:left="-567" w:firstLine="567"/>
        <w:jc w:val="both"/>
        <w:rPr>
          <w:rFonts w:ascii="Times New Roman" w:hAnsi="Times New Roman" w:cs="Times New Roman"/>
          <w:bCs/>
          <w:sz w:val="24"/>
          <w:szCs w:val="24"/>
        </w:rPr>
      </w:pPr>
      <w:r w:rsidRPr="006C7CE3">
        <w:rPr>
          <w:rFonts w:ascii="Times New Roman" w:hAnsi="Times New Roman" w:cs="Times New Roman"/>
          <w:sz w:val="24"/>
          <w:szCs w:val="24"/>
        </w:rPr>
        <w:t>-</w:t>
      </w:r>
      <w:r w:rsidRPr="006C7CE3">
        <w:rPr>
          <w:rFonts w:ascii="Times New Roman" w:hAnsi="Times New Roman" w:cs="Times New Roman"/>
          <w:bCs/>
          <w:sz w:val="24"/>
          <w:szCs w:val="24"/>
        </w:rPr>
        <w:t xml:space="preserve"> по иным основаниям, предусмотренным законодательством Российской Федерации и Договором.</w:t>
      </w:r>
    </w:p>
    <w:p w14:paraId="3DDDE326" w14:textId="73A8B86A" w:rsidR="00A32B4E" w:rsidRPr="006C7CE3" w:rsidRDefault="00A32B4E" w:rsidP="006E64D3">
      <w:pPr>
        <w:pStyle w:val="ac"/>
        <w:ind w:left="-567" w:firstLine="567"/>
        <w:jc w:val="both"/>
        <w:rPr>
          <w:rFonts w:ascii="Times New Roman" w:eastAsia="Times New Roman" w:hAnsi="Times New Roman" w:cs="Times New Roman"/>
          <w:sz w:val="24"/>
          <w:szCs w:val="24"/>
          <w:lang w:eastAsia="ar-SA"/>
        </w:rPr>
      </w:pPr>
      <w:r w:rsidRPr="006C7CE3">
        <w:rPr>
          <w:rFonts w:ascii="Times New Roman" w:eastAsia="Times New Roman" w:hAnsi="Times New Roman" w:cs="Times New Roman"/>
          <w:sz w:val="24"/>
          <w:szCs w:val="24"/>
          <w:lang w:eastAsia="ar-SA"/>
        </w:rPr>
        <w:t xml:space="preserve">9.11. Штрафные санкции уплачиваются </w:t>
      </w:r>
      <w:r w:rsidR="0004579D" w:rsidRPr="006C7CE3">
        <w:rPr>
          <w:rFonts w:ascii="Times New Roman" w:eastAsia="Times New Roman" w:hAnsi="Times New Roman" w:cs="Times New Roman"/>
          <w:sz w:val="24"/>
          <w:szCs w:val="24"/>
          <w:lang w:eastAsia="ar-SA"/>
        </w:rPr>
        <w:t>Подрядчиком</w:t>
      </w:r>
      <w:r w:rsidRPr="006C7CE3">
        <w:rPr>
          <w:rFonts w:ascii="Times New Roman" w:eastAsia="Times New Roman" w:hAnsi="Times New Roman" w:cs="Times New Roman"/>
          <w:sz w:val="24"/>
          <w:szCs w:val="24"/>
          <w:lang w:eastAsia="ar-SA"/>
        </w:rPr>
        <w:t xml:space="preserve"> посредством перечисления взыскиваемых сумм на счет </w:t>
      </w:r>
      <w:r w:rsidR="00CB0239" w:rsidRPr="006C7CE3">
        <w:rPr>
          <w:rFonts w:ascii="Times New Roman" w:eastAsia="Times New Roman" w:hAnsi="Times New Roman" w:cs="Times New Roman"/>
          <w:sz w:val="24"/>
          <w:szCs w:val="24"/>
          <w:lang w:eastAsia="ar-SA"/>
        </w:rPr>
        <w:t>Заказчик</w:t>
      </w:r>
      <w:r w:rsidRPr="006C7CE3">
        <w:rPr>
          <w:rFonts w:ascii="Times New Roman" w:eastAsia="Times New Roman" w:hAnsi="Times New Roman" w:cs="Times New Roman"/>
          <w:sz w:val="24"/>
          <w:szCs w:val="24"/>
          <w:lang w:eastAsia="ar-SA"/>
        </w:rPr>
        <w:t xml:space="preserve">а, указанный в реквизитах Сторон, в течение 5 (пяти) рабочих дней с момента получения соответствующего требования </w:t>
      </w:r>
      <w:r w:rsidR="00CB0239" w:rsidRPr="006C7CE3">
        <w:rPr>
          <w:rFonts w:ascii="Times New Roman" w:eastAsia="Times New Roman" w:hAnsi="Times New Roman" w:cs="Times New Roman"/>
          <w:sz w:val="24"/>
          <w:szCs w:val="24"/>
          <w:lang w:eastAsia="ar-SA"/>
        </w:rPr>
        <w:t>Заказчик</w:t>
      </w:r>
      <w:r w:rsidRPr="006C7CE3">
        <w:rPr>
          <w:rFonts w:ascii="Times New Roman" w:eastAsia="Times New Roman" w:hAnsi="Times New Roman" w:cs="Times New Roman"/>
          <w:sz w:val="24"/>
          <w:szCs w:val="24"/>
          <w:lang w:eastAsia="ar-SA"/>
        </w:rPr>
        <w:t>а.</w:t>
      </w:r>
    </w:p>
    <w:p w14:paraId="046005B8" w14:textId="2AB7B1DF" w:rsidR="00A32B4E" w:rsidRPr="006C7CE3" w:rsidRDefault="00A32B4E" w:rsidP="006E64D3">
      <w:pPr>
        <w:shd w:val="clear" w:color="auto" w:fill="FFFFFF"/>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 xml:space="preserve">9.12. Применение предусмотренных настоящим разделом санкций не лишает </w:t>
      </w:r>
      <w:r w:rsidR="00CB0239" w:rsidRPr="006C7CE3">
        <w:rPr>
          <w:rFonts w:eastAsia="Times New Roman" w:cs="Times New Roman"/>
          <w:sz w:val="24"/>
          <w:szCs w:val="24"/>
          <w:lang w:eastAsia="ar-SA"/>
        </w:rPr>
        <w:t>Заказчик</w:t>
      </w:r>
      <w:r w:rsidRPr="006C7CE3">
        <w:rPr>
          <w:rFonts w:eastAsia="Times New Roman" w:cs="Times New Roman"/>
          <w:sz w:val="24"/>
          <w:szCs w:val="24"/>
          <w:lang w:eastAsia="ar-SA"/>
        </w:rPr>
        <w:t xml:space="preserve">а права требовать возмещения в полном объеме убытков, возникших в результате неисполнения (не надлежащего исполнения) </w:t>
      </w:r>
      <w:r w:rsidR="0004579D" w:rsidRPr="006C7CE3">
        <w:rPr>
          <w:rFonts w:eastAsia="Times New Roman" w:cs="Times New Roman"/>
          <w:sz w:val="24"/>
          <w:szCs w:val="24"/>
          <w:lang w:eastAsia="ar-SA"/>
        </w:rPr>
        <w:t>Подрядчиком</w:t>
      </w:r>
      <w:r w:rsidRPr="006C7CE3">
        <w:rPr>
          <w:rFonts w:eastAsia="Times New Roman" w:cs="Times New Roman"/>
          <w:sz w:val="24"/>
          <w:szCs w:val="24"/>
          <w:lang w:eastAsia="ar-SA"/>
        </w:rPr>
        <w:t xml:space="preserve"> своих обязательств.</w:t>
      </w:r>
    </w:p>
    <w:p w14:paraId="72C8204F" w14:textId="34DBD4B3" w:rsidR="00A32B4E" w:rsidRPr="006C7CE3" w:rsidRDefault="00A32B4E" w:rsidP="006E64D3">
      <w:pPr>
        <w:shd w:val="clear" w:color="auto" w:fill="FFFFFF"/>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9.13. Уплата неустоек (штрафа, пени), а также возмещение убытков не освобождает Стороны от исполнения своих обязательств в натуре.</w:t>
      </w:r>
    </w:p>
    <w:p w14:paraId="028C66F2" w14:textId="2B4A5490" w:rsidR="00A32B4E" w:rsidRPr="006C7CE3" w:rsidRDefault="00A32B4E" w:rsidP="006E64D3">
      <w:pPr>
        <w:pStyle w:val="Default"/>
        <w:autoSpaceDE/>
        <w:autoSpaceDN/>
        <w:adjustRightInd/>
        <w:ind w:left="-567" w:firstLine="567"/>
        <w:jc w:val="both"/>
        <w:rPr>
          <w:color w:val="auto"/>
          <w:lang w:eastAsia="ar-SA"/>
        </w:rPr>
      </w:pPr>
      <w:r w:rsidRPr="006C7CE3">
        <w:rPr>
          <w:color w:val="auto"/>
        </w:rPr>
        <w:t>9.14.</w:t>
      </w:r>
      <w:r w:rsidRPr="006C7CE3">
        <w:rPr>
          <w:rFonts w:eastAsia="Times New Roman"/>
          <w:color w:val="auto"/>
          <w:lang w:eastAsia="ar-SA"/>
        </w:rPr>
        <w:t xml:space="preserve"> </w:t>
      </w:r>
      <w:r w:rsidR="0004579D" w:rsidRPr="006C7CE3">
        <w:rPr>
          <w:color w:val="auto"/>
          <w:spacing w:val="-1"/>
        </w:rPr>
        <w:t>Подрядчик</w:t>
      </w:r>
      <w:r w:rsidR="009F6DDB" w:rsidRPr="006C7CE3">
        <w:rPr>
          <w:color w:val="auto"/>
          <w:spacing w:val="-1"/>
        </w:rPr>
        <w:t xml:space="preserve"> </w:t>
      </w:r>
      <w:r w:rsidRPr="006C7CE3">
        <w:rPr>
          <w:color w:val="auto"/>
          <w:lang w:eastAsia="ar-SA"/>
        </w:rPr>
        <w:t xml:space="preserve">несет ответственность за нарушение требований природоохранного законодательства при производстве работ по Договору. При этом, </w:t>
      </w:r>
      <w:r w:rsidR="00067A78" w:rsidRPr="006C7CE3">
        <w:rPr>
          <w:color w:val="auto"/>
          <w:lang w:eastAsia="ar-SA"/>
        </w:rPr>
        <w:t xml:space="preserve">если </w:t>
      </w:r>
      <w:r w:rsidR="006E64D3" w:rsidRPr="006C7CE3">
        <w:rPr>
          <w:color w:val="auto"/>
          <w:spacing w:val="-1"/>
        </w:rPr>
        <w:t>Подрядчику</w:t>
      </w:r>
      <w:r w:rsidR="009F6DDB" w:rsidRPr="006C7CE3">
        <w:rPr>
          <w:color w:val="auto"/>
          <w:spacing w:val="-1"/>
        </w:rPr>
        <w:t xml:space="preserve"> </w:t>
      </w:r>
      <w:r w:rsidRPr="006C7CE3">
        <w:rPr>
          <w:color w:val="auto"/>
          <w:lang w:eastAsia="ar-SA"/>
        </w:rPr>
        <w:t xml:space="preserve">выдано в установленном законом порядке предписание об устранения нарушения требований природоохранного законодательства, и </w:t>
      </w:r>
      <w:r w:rsidR="0004579D" w:rsidRPr="006C7CE3">
        <w:rPr>
          <w:color w:val="auto"/>
          <w:lang w:eastAsia="ar-SA"/>
        </w:rPr>
        <w:t>Подрядчик</w:t>
      </w:r>
      <w:r w:rsidRPr="006C7CE3">
        <w:rPr>
          <w:color w:val="auto"/>
          <w:lang w:eastAsia="ar-SA"/>
        </w:rPr>
        <w:t xml:space="preserve"> не соблю</w:t>
      </w:r>
      <w:r w:rsidR="00C30F2F" w:rsidRPr="006C7CE3">
        <w:rPr>
          <w:color w:val="auto"/>
          <w:lang w:eastAsia="ar-SA"/>
        </w:rPr>
        <w:t>л</w:t>
      </w:r>
      <w:r w:rsidRPr="006C7CE3">
        <w:rPr>
          <w:color w:val="auto"/>
          <w:lang w:eastAsia="ar-SA"/>
        </w:rPr>
        <w:t xml:space="preserve"> срок устранения такого нарушения, </w:t>
      </w:r>
      <w:r w:rsidR="00CB0239" w:rsidRPr="006C7CE3">
        <w:rPr>
          <w:rFonts w:eastAsia="Times New Roman"/>
          <w:color w:val="auto"/>
          <w:lang w:eastAsia="ar-SA"/>
        </w:rPr>
        <w:t>Заказчик</w:t>
      </w:r>
      <w:r w:rsidRPr="006C7CE3">
        <w:rPr>
          <w:color w:val="auto"/>
          <w:lang w:eastAsia="ar-SA"/>
        </w:rPr>
        <w:t xml:space="preserve"> вправе приостановить приемку работ до устранения </w:t>
      </w:r>
      <w:r w:rsidR="0004579D" w:rsidRPr="006C7CE3">
        <w:rPr>
          <w:color w:val="auto"/>
          <w:lang w:eastAsia="ar-SA"/>
        </w:rPr>
        <w:t>Подрядчик</w:t>
      </w:r>
      <w:r w:rsidRPr="006C7CE3">
        <w:rPr>
          <w:color w:val="auto"/>
          <w:lang w:eastAsia="ar-SA"/>
        </w:rPr>
        <w:t xml:space="preserve"> соответствующего нарушения.</w:t>
      </w:r>
    </w:p>
    <w:p w14:paraId="5F560949" w14:textId="707BB390" w:rsidR="000A40B1" w:rsidRPr="006C7CE3" w:rsidRDefault="00A32B4E" w:rsidP="006E64D3">
      <w:pPr>
        <w:pStyle w:val="Default"/>
        <w:autoSpaceDE/>
        <w:autoSpaceDN/>
        <w:adjustRightInd/>
        <w:ind w:left="-567" w:firstLine="567"/>
        <w:jc w:val="both"/>
        <w:rPr>
          <w:iCs/>
          <w:color w:val="auto"/>
          <w:lang w:eastAsia="ar-SA"/>
        </w:rPr>
      </w:pPr>
      <w:r w:rsidRPr="006C7CE3">
        <w:rPr>
          <w:color w:val="auto"/>
          <w:lang w:eastAsia="ar-SA"/>
        </w:rPr>
        <w:t>9.1</w:t>
      </w:r>
      <w:r w:rsidR="00F701DB" w:rsidRPr="006C7CE3">
        <w:rPr>
          <w:color w:val="auto"/>
          <w:lang w:eastAsia="ar-SA"/>
        </w:rPr>
        <w:t>5</w:t>
      </w:r>
      <w:r w:rsidRPr="006C7CE3">
        <w:rPr>
          <w:color w:val="auto"/>
          <w:lang w:eastAsia="ar-SA"/>
        </w:rPr>
        <w:t>.</w:t>
      </w:r>
      <w:r w:rsidR="00590330" w:rsidRPr="006C7CE3">
        <w:rPr>
          <w:color w:val="auto"/>
          <w:lang w:eastAsia="ar-SA"/>
        </w:rPr>
        <w:t xml:space="preserve"> </w:t>
      </w:r>
      <w:r w:rsidR="000A40B1" w:rsidRPr="006C7CE3">
        <w:rPr>
          <w:iCs/>
          <w:color w:val="auto"/>
          <w:lang w:eastAsia="ar-SA"/>
        </w:rPr>
        <w:t xml:space="preserve">В случае если в результате неисполнения или ненадлежащего исполнения </w:t>
      </w:r>
      <w:r w:rsidR="0004579D" w:rsidRPr="006C7CE3">
        <w:rPr>
          <w:iCs/>
          <w:color w:val="auto"/>
          <w:lang w:eastAsia="ar-SA"/>
        </w:rPr>
        <w:t>Подрядчиком</w:t>
      </w:r>
      <w:r w:rsidR="000A40B1" w:rsidRPr="006C7CE3">
        <w:rPr>
          <w:iCs/>
          <w:color w:val="auto"/>
          <w:lang w:eastAsia="ar-SA"/>
        </w:rPr>
        <w:t xml:space="preserve"> своих обязательств по настоящему Договору </w:t>
      </w:r>
      <w:r w:rsidR="00CB0239" w:rsidRPr="006C7CE3">
        <w:rPr>
          <w:rFonts w:eastAsia="Times New Roman"/>
          <w:color w:val="auto"/>
          <w:lang w:eastAsia="ar-SA"/>
        </w:rPr>
        <w:t>Заказчик</w:t>
      </w:r>
      <w:r w:rsidR="000A40B1" w:rsidRPr="006C7CE3">
        <w:rPr>
          <w:iCs/>
          <w:color w:val="auto"/>
          <w:lang w:eastAsia="ar-SA"/>
        </w:rPr>
        <w:t xml:space="preserve">у в связи с таким неисполнением были причинены убытки, то </w:t>
      </w:r>
      <w:r w:rsidR="0004579D" w:rsidRPr="006C7CE3">
        <w:rPr>
          <w:color w:val="auto"/>
          <w:spacing w:val="-1"/>
        </w:rPr>
        <w:t>Подрядчик</w:t>
      </w:r>
      <w:r w:rsidR="009F6DDB" w:rsidRPr="006C7CE3">
        <w:rPr>
          <w:color w:val="auto"/>
          <w:spacing w:val="-1"/>
        </w:rPr>
        <w:t xml:space="preserve"> </w:t>
      </w:r>
      <w:r w:rsidR="000A40B1" w:rsidRPr="006C7CE3">
        <w:rPr>
          <w:iCs/>
          <w:color w:val="auto"/>
          <w:lang w:eastAsia="ar-SA"/>
        </w:rPr>
        <w:t xml:space="preserve">возмещает </w:t>
      </w:r>
      <w:r w:rsidR="00CB0239" w:rsidRPr="006C7CE3">
        <w:rPr>
          <w:rFonts w:eastAsia="Times New Roman"/>
          <w:color w:val="auto"/>
          <w:lang w:eastAsia="ar-SA"/>
        </w:rPr>
        <w:t>Заказчик</w:t>
      </w:r>
      <w:r w:rsidR="000A40B1" w:rsidRPr="006C7CE3">
        <w:rPr>
          <w:iCs/>
          <w:color w:val="auto"/>
          <w:lang w:eastAsia="ar-SA"/>
        </w:rPr>
        <w:t xml:space="preserve">у причиненные таким неисполнением убытки, включая упущенную выгоду, в течении 15 (пятнадцати) календарных дней с момента предъявления такого требования и подтверждающих данное требование документов. </w:t>
      </w:r>
    </w:p>
    <w:p w14:paraId="02AF1848" w14:textId="77777777" w:rsidR="00C11026" w:rsidRPr="006C7CE3" w:rsidRDefault="00C11026" w:rsidP="006E64D3">
      <w:pPr>
        <w:pStyle w:val="Default"/>
        <w:autoSpaceDE/>
        <w:autoSpaceDN/>
        <w:adjustRightInd/>
        <w:ind w:left="-567" w:firstLine="567"/>
        <w:jc w:val="both"/>
        <w:rPr>
          <w:rFonts w:eastAsia="Times New Roman"/>
          <w:b/>
          <w:bCs/>
          <w:color w:val="auto"/>
          <w:lang w:eastAsia="ar-SA"/>
        </w:rPr>
      </w:pPr>
    </w:p>
    <w:p w14:paraId="124335B6" w14:textId="6BE9E9F7" w:rsidR="0081549B" w:rsidRPr="006C7CE3" w:rsidRDefault="00EE0AB6" w:rsidP="006E64D3">
      <w:pPr>
        <w:shd w:val="clear" w:color="auto" w:fill="FFFFFF"/>
        <w:spacing w:after="0"/>
        <w:ind w:left="-567" w:firstLine="567"/>
        <w:jc w:val="center"/>
        <w:rPr>
          <w:rFonts w:eastAsia="Times New Roman" w:cs="Times New Roman"/>
          <w:b/>
          <w:sz w:val="24"/>
          <w:szCs w:val="24"/>
          <w:lang w:eastAsia="ar-SA"/>
        </w:rPr>
      </w:pPr>
      <w:r w:rsidRPr="006C7CE3">
        <w:rPr>
          <w:rFonts w:eastAsia="Times New Roman" w:cs="Times New Roman"/>
          <w:b/>
          <w:sz w:val="24"/>
          <w:szCs w:val="24"/>
          <w:lang w:eastAsia="ar-SA"/>
        </w:rPr>
        <w:t>1</w:t>
      </w:r>
      <w:r w:rsidR="002379A9" w:rsidRPr="006C7CE3">
        <w:rPr>
          <w:rFonts w:eastAsia="Times New Roman" w:cs="Times New Roman"/>
          <w:b/>
          <w:sz w:val="24"/>
          <w:szCs w:val="24"/>
          <w:lang w:eastAsia="ar-SA"/>
        </w:rPr>
        <w:t>0</w:t>
      </w:r>
      <w:r w:rsidR="0081549B" w:rsidRPr="006C7CE3">
        <w:rPr>
          <w:rFonts w:eastAsia="Times New Roman" w:cs="Times New Roman"/>
          <w:b/>
          <w:sz w:val="24"/>
          <w:szCs w:val="24"/>
          <w:lang w:eastAsia="ar-SA"/>
        </w:rPr>
        <w:t>. СКРЫТЫЕ РАБОТЫ</w:t>
      </w:r>
    </w:p>
    <w:p w14:paraId="37703966" w14:textId="77389570" w:rsidR="00C11026" w:rsidRPr="006C7CE3" w:rsidRDefault="00C11026" w:rsidP="006E64D3">
      <w:pPr>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10.1.</w:t>
      </w:r>
      <w:r w:rsidRPr="006C7CE3">
        <w:rPr>
          <w:rFonts w:eastAsia="Times New Roman" w:cs="Times New Roman"/>
          <w:sz w:val="24"/>
          <w:szCs w:val="24"/>
          <w:lang w:eastAsia="ar-SA"/>
        </w:rPr>
        <w:tab/>
        <w:t xml:space="preserve">Работы, выполненные с надлежащим качеством и в соответствии с условиями Договора, должны после их освидетельствования приниматься </w:t>
      </w:r>
      <w:r w:rsidR="00CB0239" w:rsidRPr="006C7CE3">
        <w:rPr>
          <w:rFonts w:eastAsia="Times New Roman" w:cs="Times New Roman"/>
          <w:sz w:val="24"/>
          <w:szCs w:val="24"/>
          <w:lang w:eastAsia="ar-SA"/>
        </w:rPr>
        <w:t>Заказчик</w:t>
      </w:r>
      <w:r w:rsidR="00403A08" w:rsidRPr="006C7CE3">
        <w:rPr>
          <w:rFonts w:eastAsia="Times New Roman" w:cs="Times New Roman"/>
          <w:sz w:val="24"/>
          <w:szCs w:val="24"/>
          <w:lang w:eastAsia="ar-SA"/>
        </w:rPr>
        <w:t>ом</w:t>
      </w:r>
      <w:r w:rsidRPr="006C7CE3">
        <w:rPr>
          <w:rFonts w:eastAsia="Times New Roman" w:cs="Times New Roman"/>
          <w:sz w:val="24"/>
          <w:szCs w:val="24"/>
          <w:lang w:eastAsia="ar-SA"/>
        </w:rPr>
        <w:t xml:space="preserve">. </w:t>
      </w:r>
      <w:r w:rsidR="0004579D" w:rsidRPr="006C7CE3">
        <w:rPr>
          <w:rFonts w:cs="Times New Roman"/>
          <w:spacing w:val="-1"/>
          <w:sz w:val="24"/>
          <w:szCs w:val="24"/>
        </w:rPr>
        <w:t>Подрядчик</w:t>
      </w:r>
      <w:r w:rsidR="009F6DDB" w:rsidRPr="006C7CE3">
        <w:rPr>
          <w:rFonts w:cs="Times New Roman"/>
          <w:spacing w:val="-1"/>
          <w:sz w:val="24"/>
          <w:szCs w:val="24"/>
        </w:rPr>
        <w:t xml:space="preserve"> </w:t>
      </w:r>
      <w:r w:rsidRPr="006C7CE3">
        <w:rPr>
          <w:rFonts w:eastAsia="Times New Roman" w:cs="Times New Roman"/>
          <w:sz w:val="24"/>
          <w:szCs w:val="24"/>
          <w:lang w:eastAsia="ar-SA"/>
        </w:rPr>
        <w:t>приступает к выполнению последующих работ только после приемки (освидетельствования) работ с составлением Акта освидетельствования</w:t>
      </w:r>
      <w:r w:rsidR="00E74ABA" w:rsidRPr="006C7CE3">
        <w:rPr>
          <w:rFonts w:eastAsia="Times New Roman" w:cs="Times New Roman"/>
          <w:sz w:val="24"/>
          <w:szCs w:val="24"/>
          <w:lang w:eastAsia="ar-SA"/>
        </w:rPr>
        <w:t xml:space="preserve"> скрытых</w:t>
      </w:r>
      <w:r w:rsidRPr="006C7CE3">
        <w:rPr>
          <w:rFonts w:eastAsia="Times New Roman" w:cs="Times New Roman"/>
          <w:sz w:val="24"/>
          <w:szCs w:val="24"/>
          <w:lang w:eastAsia="ar-SA"/>
        </w:rPr>
        <w:t xml:space="preserve"> работ (Приложение №</w:t>
      </w:r>
      <w:r w:rsidR="0040153A" w:rsidRPr="006C7CE3">
        <w:rPr>
          <w:rFonts w:eastAsia="Times New Roman" w:cs="Times New Roman"/>
          <w:sz w:val="24"/>
          <w:szCs w:val="24"/>
          <w:lang w:eastAsia="ar-SA"/>
        </w:rPr>
        <w:t xml:space="preserve"> </w:t>
      </w:r>
      <w:r w:rsidR="006934F3" w:rsidRPr="006C7CE3">
        <w:rPr>
          <w:rFonts w:eastAsia="Times New Roman" w:cs="Times New Roman"/>
          <w:sz w:val="24"/>
          <w:szCs w:val="24"/>
          <w:lang w:eastAsia="ar-SA"/>
        </w:rPr>
        <w:t>6</w:t>
      </w:r>
      <w:r w:rsidR="00590330" w:rsidRPr="006C7CE3">
        <w:rPr>
          <w:rFonts w:eastAsia="Times New Roman" w:cs="Times New Roman"/>
          <w:sz w:val="24"/>
          <w:szCs w:val="24"/>
          <w:lang w:eastAsia="ar-SA"/>
        </w:rPr>
        <w:t xml:space="preserve"> </w:t>
      </w:r>
      <w:r w:rsidRPr="006C7CE3">
        <w:rPr>
          <w:rFonts w:eastAsia="Times New Roman" w:cs="Times New Roman"/>
          <w:sz w:val="24"/>
          <w:szCs w:val="24"/>
          <w:lang w:eastAsia="ar-SA"/>
        </w:rPr>
        <w:t xml:space="preserve">к Договору). </w:t>
      </w:r>
      <w:r w:rsidR="0004579D" w:rsidRPr="006C7CE3">
        <w:rPr>
          <w:rFonts w:cs="Times New Roman"/>
          <w:spacing w:val="-1"/>
          <w:sz w:val="24"/>
          <w:szCs w:val="24"/>
        </w:rPr>
        <w:t>Подрядчик</w:t>
      </w:r>
      <w:r w:rsidR="009F6DDB" w:rsidRPr="006C7CE3">
        <w:rPr>
          <w:rFonts w:cs="Times New Roman"/>
          <w:spacing w:val="-1"/>
          <w:sz w:val="24"/>
          <w:szCs w:val="24"/>
        </w:rPr>
        <w:t xml:space="preserve"> </w:t>
      </w:r>
      <w:r w:rsidRPr="006C7CE3">
        <w:rPr>
          <w:rFonts w:eastAsia="Times New Roman" w:cs="Times New Roman"/>
          <w:sz w:val="24"/>
          <w:szCs w:val="24"/>
          <w:lang w:eastAsia="ar-SA"/>
        </w:rPr>
        <w:t xml:space="preserve">в письменном виде не менее чем за 3 (трое) суток до проведения освидетельствования выполненных работ, уведомляет </w:t>
      </w:r>
      <w:r w:rsidR="00CB0239" w:rsidRPr="006C7CE3">
        <w:rPr>
          <w:rFonts w:eastAsia="Times New Roman" w:cs="Times New Roman"/>
          <w:sz w:val="24"/>
          <w:szCs w:val="24"/>
          <w:lang w:eastAsia="ar-SA"/>
        </w:rPr>
        <w:t>Заказчик</w:t>
      </w:r>
      <w:r w:rsidRPr="006C7CE3">
        <w:rPr>
          <w:rFonts w:eastAsia="Times New Roman" w:cs="Times New Roman"/>
          <w:sz w:val="24"/>
          <w:szCs w:val="24"/>
          <w:lang w:eastAsia="ar-SA"/>
        </w:rPr>
        <w:t>а о необходимости проведения приемки.</w:t>
      </w:r>
    </w:p>
    <w:p w14:paraId="18613184" w14:textId="23077995" w:rsidR="00C22B51" w:rsidRPr="006C7CE3" w:rsidRDefault="000219E4" w:rsidP="006E64D3">
      <w:pPr>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10.1.</w:t>
      </w:r>
      <w:r w:rsidR="00EA7C7E" w:rsidRPr="006C7CE3">
        <w:rPr>
          <w:rFonts w:eastAsia="Times New Roman" w:cs="Times New Roman"/>
          <w:sz w:val="24"/>
          <w:szCs w:val="24"/>
          <w:lang w:eastAsia="ar-SA"/>
        </w:rPr>
        <w:t>1</w:t>
      </w:r>
      <w:r w:rsidRPr="006C7CE3">
        <w:rPr>
          <w:rFonts w:eastAsia="Times New Roman" w:cs="Times New Roman"/>
          <w:sz w:val="24"/>
          <w:szCs w:val="24"/>
          <w:lang w:eastAsia="ar-SA"/>
        </w:rPr>
        <w:t xml:space="preserve">. </w:t>
      </w:r>
      <w:bookmarkStart w:id="135" w:name="_Toc306337224"/>
      <w:bookmarkStart w:id="136" w:name="_Toc306338119"/>
      <w:bookmarkStart w:id="137" w:name="_Toc306338698"/>
      <w:r w:rsidRPr="006C7CE3">
        <w:rPr>
          <w:rFonts w:eastAsia="Times New Roman" w:cs="Times New Roman"/>
          <w:sz w:val="24"/>
          <w:szCs w:val="24"/>
          <w:lang w:eastAsia="ar-SA"/>
        </w:rPr>
        <w:t xml:space="preserve">В случае неявки представителя </w:t>
      </w:r>
      <w:r w:rsidR="00CB0239" w:rsidRPr="006C7CE3">
        <w:rPr>
          <w:rFonts w:eastAsia="Times New Roman" w:cs="Times New Roman"/>
          <w:sz w:val="24"/>
          <w:szCs w:val="24"/>
          <w:lang w:eastAsia="ar-SA"/>
        </w:rPr>
        <w:t>Заказчик</w:t>
      </w:r>
      <w:r w:rsidR="00403A08" w:rsidRPr="006C7CE3">
        <w:rPr>
          <w:rFonts w:eastAsia="Times New Roman" w:cs="Times New Roman"/>
          <w:sz w:val="24"/>
          <w:szCs w:val="24"/>
          <w:lang w:eastAsia="ar-SA"/>
        </w:rPr>
        <w:t xml:space="preserve">а </w:t>
      </w:r>
      <w:r w:rsidRPr="006C7CE3">
        <w:rPr>
          <w:rFonts w:eastAsia="Times New Roman" w:cs="Times New Roman"/>
          <w:sz w:val="24"/>
          <w:szCs w:val="24"/>
          <w:lang w:eastAsia="ar-SA"/>
        </w:rPr>
        <w:t xml:space="preserve">на освидетельствование скрытых </w:t>
      </w:r>
      <w:r w:rsidR="00067A78" w:rsidRPr="006C7CE3">
        <w:rPr>
          <w:rFonts w:eastAsia="Times New Roman" w:cs="Times New Roman"/>
          <w:sz w:val="24"/>
          <w:szCs w:val="24"/>
          <w:lang w:eastAsia="ar-SA"/>
        </w:rPr>
        <w:t xml:space="preserve">работ, </w:t>
      </w:r>
      <w:r w:rsidR="0004579D" w:rsidRPr="006C7CE3">
        <w:rPr>
          <w:rFonts w:cs="Times New Roman"/>
          <w:spacing w:val="-1"/>
          <w:sz w:val="24"/>
          <w:szCs w:val="24"/>
        </w:rPr>
        <w:t>Подрядчик</w:t>
      </w:r>
      <w:r w:rsidR="009F6DDB" w:rsidRPr="006C7CE3">
        <w:rPr>
          <w:rFonts w:cs="Times New Roman"/>
          <w:spacing w:val="-1"/>
          <w:sz w:val="24"/>
          <w:szCs w:val="24"/>
        </w:rPr>
        <w:t xml:space="preserve"> </w:t>
      </w:r>
      <w:r w:rsidRPr="006C7CE3">
        <w:rPr>
          <w:rFonts w:eastAsia="Times New Roman" w:cs="Times New Roman"/>
          <w:sz w:val="24"/>
          <w:szCs w:val="24"/>
          <w:lang w:eastAsia="ar-SA"/>
        </w:rPr>
        <w:t xml:space="preserve">вправе осуществить приемку самостоятельно с отметкой о неявке представителей </w:t>
      </w:r>
      <w:r w:rsidR="00CB0239" w:rsidRPr="006C7CE3">
        <w:rPr>
          <w:rFonts w:eastAsia="Times New Roman" w:cs="Times New Roman"/>
          <w:sz w:val="24"/>
          <w:szCs w:val="24"/>
          <w:lang w:eastAsia="ar-SA"/>
        </w:rPr>
        <w:t>Заказчик</w:t>
      </w:r>
      <w:r w:rsidR="00993578" w:rsidRPr="006C7CE3">
        <w:rPr>
          <w:rFonts w:eastAsia="Times New Roman" w:cs="Times New Roman"/>
          <w:sz w:val="24"/>
          <w:szCs w:val="24"/>
          <w:lang w:eastAsia="ar-SA"/>
        </w:rPr>
        <w:t>а</w:t>
      </w:r>
      <w:r w:rsidRPr="006C7CE3">
        <w:rPr>
          <w:rFonts w:eastAsia="Times New Roman" w:cs="Times New Roman"/>
          <w:sz w:val="24"/>
          <w:szCs w:val="24"/>
          <w:lang w:eastAsia="ar-SA"/>
        </w:rPr>
        <w:t xml:space="preserve"> и ссылкой на номер и дату извещения (уведомления) о необходимости проведения освидетельствования, а также со ссылкой на доказательство </w:t>
      </w:r>
      <w:r w:rsidR="0026370D" w:rsidRPr="006C7CE3">
        <w:rPr>
          <w:rFonts w:eastAsia="Times New Roman" w:cs="Times New Roman"/>
          <w:sz w:val="24"/>
          <w:szCs w:val="24"/>
          <w:lang w:eastAsia="ar-SA"/>
        </w:rPr>
        <w:t xml:space="preserve">заблаговременного </w:t>
      </w:r>
      <w:r w:rsidRPr="006C7CE3">
        <w:rPr>
          <w:rFonts w:eastAsia="Times New Roman" w:cs="Times New Roman"/>
          <w:sz w:val="24"/>
          <w:szCs w:val="24"/>
          <w:lang w:eastAsia="ar-SA"/>
        </w:rPr>
        <w:t xml:space="preserve">получения </w:t>
      </w:r>
      <w:r w:rsidR="00CB0239" w:rsidRPr="006C7CE3">
        <w:rPr>
          <w:rFonts w:eastAsia="Times New Roman" w:cs="Times New Roman"/>
          <w:sz w:val="24"/>
          <w:szCs w:val="24"/>
          <w:lang w:eastAsia="ar-SA"/>
        </w:rPr>
        <w:t>Заказчик</w:t>
      </w:r>
      <w:r w:rsidR="00993578" w:rsidRPr="006C7CE3">
        <w:rPr>
          <w:rFonts w:eastAsia="Times New Roman" w:cs="Times New Roman"/>
          <w:sz w:val="24"/>
          <w:szCs w:val="24"/>
          <w:lang w:eastAsia="ar-SA"/>
        </w:rPr>
        <w:t>ом</w:t>
      </w:r>
      <w:r w:rsidRPr="006C7CE3">
        <w:rPr>
          <w:rFonts w:eastAsia="Times New Roman" w:cs="Times New Roman"/>
          <w:sz w:val="24"/>
          <w:szCs w:val="24"/>
          <w:lang w:eastAsia="ar-SA"/>
        </w:rPr>
        <w:t xml:space="preserve"> соответствующего уведомления.</w:t>
      </w:r>
      <w:bookmarkEnd w:id="135"/>
      <w:bookmarkEnd w:id="136"/>
      <w:bookmarkEnd w:id="137"/>
      <w:r w:rsidR="00C22B51" w:rsidRPr="006C7CE3">
        <w:rPr>
          <w:rFonts w:eastAsia="Times New Roman" w:cs="Times New Roman"/>
          <w:sz w:val="24"/>
          <w:szCs w:val="24"/>
          <w:lang w:eastAsia="ar-SA"/>
        </w:rPr>
        <w:tab/>
      </w:r>
    </w:p>
    <w:p w14:paraId="06A8A045" w14:textId="7B9558DE" w:rsidR="00C11026" w:rsidRPr="006C7CE3" w:rsidRDefault="00C11026" w:rsidP="006E64D3">
      <w:pPr>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10.2.</w:t>
      </w:r>
      <w:r w:rsidR="00C22B51" w:rsidRPr="006C7CE3">
        <w:rPr>
          <w:rFonts w:eastAsia="Times New Roman" w:cs="Times New Roman"/>
          <w:sz w:val="24"/>
          <w:szCs w:val="24"/>
          <w:lang w:eastAsia="ar-SA"/>
        </w:rPr>
        <w:t xml:space="preserve"> </w:t>
      </w:r>
      <w:r w:rsidRPr="006C7CE3">
        <w:rPr>
          <w:rFonts w:eastAsia="Times New Roman" w:cs="Times New Roman"/>
          <w:sz w:val="24"/>
          <w:szCs w:val="24"/>
          <w:lang w:eastAsia="ar-SA"/>
        </w:rPr>
        <w:t xml:space="preserve">В случае если представителем </w:t>
      </w:r>
      <w:r w:rsidR="00CB0239" w:rsidRPr="006C7CE3">
        <w:rPr>
          <w:rFonts w:eastAsia="Times New Roman" w:cs="Times New Roman"/>
          <w:sz w:val="24"/>
          <w:szCs w:val="24"/>
          <w:lang w:eastAsia="ar-SA"/>
        </w:rPr>
        <w:t>Заказчик</w:t>
      </w:r>
      <w:r w:rsidRPr="006C7CE3">
        <w:rPr>
          <w:rFonts w:eastAsia="Times New Roman" w:cs="Times New Roman"/>
          <w:sz w:val="24"/>
          <w:szCs w:val="24"/>
          <w:lang w:eastAsia="ar-SA"/>
        </w:rPr>
        <w:t xml:space="preserve">а внесены замечания по выполненным работам в Журнал производства работ, то выполнение последующих работ на этом участке </w:t>
      </w:r>
      <w:r w:rsidR="0004579D" w:rsidRPr="006C7CE3">
        <w:rPr>
          <w:rFonts w:eastAsia="Times New Roman" w:cs="Times New Roman"/>
          <w:sz w:val="24"/>
          <w:szCs w:val="24"/>
          <w:lang w:eastAsia="ar-SA"/>
        </w:rPr>
        <w:t>Подрядчик</w:t>
      </w:r>
      <w:r w:rsidRPr="006C7CE3">
        <w:rPr>
          <w:rFonts w:eastAsia="Times New Roman" w:cs="Times New Roman"/>
          <w:sz w:val="24"/>
          <w:szCs w:val="24"/>
          <w:lang w:eastAsia="ar-SA"/>
        </w:rPr>
        <w:t xml:space="preserve"> без письменного разрешения </w:t>
      </w:r>
      <w:r w:rsidR="00CB0239" w:rsidRPr="006C7CE3">
        <w:rPr>
          <w:rFonts w:eastAsia="Times New Roman" w:cs="Times New Roman"/>
          <w:sz w:val="24"/>
          <w:szCs w:val="24"/>
          <w:lang w:eastAsia="ar-SA"/>
        </w:rPr>
        <w:t>Заказчик</w:t>
      </w:r>
      <w:r w:rsidRPr="006C7CE3">
        <w:rPr>
          <w:rFonts w:eastAsia="Times New Roman" w:cs="Times New Roman"/>
          <w:sz w:val="24"/>
          <w:szCs w:val="24"/>
          <w:lang w:eastAsia="ar-SA"/>
        </w:rPr>
        <w:t>а не допускается.</w:t>
      </w:r>
    </w:p>
    <w:p w14:paraId="0E1919C3" w14:textId="016BA47E" w:rsidR="00C11026" w:rsidRPr="006C7CE3" w:rsidRDefault="00C11026" w:rsidP="006E64D3">
      <w:pPr>
        <w:shd w:val="clear" w:color="auto" w:fill="FFFFFF"/>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 xml:space="preserve">Если работы выполнены без подтверждения (освидетельствования) представителя </w:t>
      </w:r>
      <w:r w:rsidR="00CB0239" w:rsidRPr="006C7CE3">
        <w:rPr>
          <w:rFonts w:eastAsia="Times New Roman" w:cs="Times New Roman"/>
          <w:sz w:val="24"/>
          <w:szCs w:val="24"/>
          <w:lang w:eastAsia="ar-SA"/>
        </w:rPr>
        <w:t>Заказчик</w:t>
      </w:r>
      <w:r w:rsidRPr="006C7CE3">
        <w:rPr>
          <w:rFonts w:eastAsia="Times New Roman" w:cs="Times New Roman"/>
          <w:sz w:val="24"/>
          <w:szCs w:val="24"/>
          <w:lang w:eastAsia="ar-SA"/>
        </w:rPr>
        <w:t xml:space="preserve">а (представитель </w:t>
      </w:r>
      <w:r w:rsidR="00CB0239" w:rsidRPr="006C7CE3">
        <w:rPr>
          <w:rFonts w:eastAsia="Times New Roman" w:cs="Times New Roman"/>
          <w:sz w:val="24"/>
          <w:szCs w:val="24"/>
          <w:lang w:eastAsia="ar-SA"/>
        </w:rPr>
        <w:t>Заказчик</w:t>
      </w:r>
      <w:r w:rsidRPr="006C7CE3">
        <w:rPr>
          <w:rFonts w:eastAsia="Times New Roman" w:cs="Times New Roman"/>
          <w:sz w:val="24"/>
          <w:szCs w:val="24"/>
          <w:lang w:eastAsia="ar-SA"/>
        </w:rPr>
        <w:t xml:space="preserve">а не был </w:t>
      </w:r>
      <w:r w:rsidR="00C30F2F" w:rsidRPr="006C7CE3">
        <w:rPr>
          <w:rFonts w:eastAsia="Times New Roman" w:cs="Times New Roman"/>
          <w:sz w:val="24"/>
          <w:szCs w:val="24"/>
          <w:lang w:eastAsia="ar-SA"/>
        </w:rPr>
        <w:t>про</w:t>
      </w:r>
      <w:r w:rsidRPr="006C7CE3">
        <w:rPr>
          <w:rFonts w:eastAsia="Times New Roman" w:cs="Times New Roman"/>
          <w:sz w:val="24"/>
          <w:szCs w:val="24"/>
          <w:lang w:eastAsia="ar-SA"/>
        </w:rPr>
        <w:t xml:space="preserve">информирован об этом или </w:t>
      </w:r>
      <w:r w:rsidR="00C30F2F" w:rsidRPr="006C7CE3">
        <w:rPr>
          <w:rFonts w:eastAsia="Times New Roman" w:cs="Times New Roman"/>
          <w:sz w:val="24"/>
          <w:szCs w:val="24"/>
          <w:lang w:eastAsia="ar-SA"/>
        </w:rPr>
        <w:t>про</w:t>
      </w:r>
      <w:r w:rsidRPr="006C7CE3">
        <w:rPr>
          <w:rFonts w:eastAsia="Times New Roman" w:cs="Times New Roman"/>
          <w:sz w:val="24"/>
          <w:szCs w:val="24"/>
          <w:lang w:eastAsia="ar-SA"/>
        </w:rPr>
        <w:t xml:space="preserve">информирован с опозданием), то по требованию </w:t>
      </w:r>
      <w:r w:rsidR="006D6B8E" w:rsidRPr="006C7CE3">
        <w:rPr>
          <w:rFonts w:eastAsia="Times New Roman" w:cs="Times New Roman"/>
          <w:sz w:val="24"/>
          <w:szCs w:val="24"/>
          <w:lang w:eastAsia="ar-SA"/>
        </w:rPr>
        <w:t xml:space="preserve">Заказчика </w:t>
      </w:r>
      <w:r w:rsidR="0004579D" w:rsidRPr="006C7CE3">
        <w:rPr>
          <w:rFonts w:cs="Times New Roman"/>
          <w:spacing w:val="-1"/>
          <w:sz w:val="24"/>
          <w:szCs w:val="24"/>
        </w:rPr>
        <w:t>Подрядчик</w:t>
      </w:r>
      <w:r w:rsidR="009F6DDB" w:rsidRPr="006C7CE3">
        <w:rPr>
          <w:rFonts w:cs="Times New Roman"/>
          <w:spacing w:val="-1"/>
          <w:sz w:val="24"/>
          <w:szCs w:val="24"/>
        </w:rPr>
        <w:t xml:space="preserve"> </w:t>
      </w:r>
      <w:r w:rsidRPr="006C7CE3">
        <w:rPr>
          <w:rFonts w:eastAsia="Times New Roman" w:cs="Times New Roman"/>
          <w:sz w:val="24"/>
          <w:szCs w:val="24"/>
          <w:lang w:eastAsia="ar-SA"/>
        </w:rPr>
        <w:t xml:space="preserve">за свой счет обязуется открыть доступ к любой части работ, не прошедших приемку представителем </w:t>
      </w:r>
      <w:r w:rsidR="00CB0239" w:rsidRPr="006C7CE3">
        <w:rPr>
          <w:rFonts w:eastAsia="Times New Roman" w:cs="Times New Roman"/>
          <w:sz w:val="24"/>
          <w:szCs w:val="24"/>
          <w:lang w:eastAsia="ar-SA"/>
        </w:rPr>
        <w:t>Заказчик</w:t>
      </w:r>
      <w:r w:rsidRPr="006C7CE3">
        <w:rPr>
          <w:rFonts w:eastAsia="Times New Roman" w:cs="Times New Roman"/>
          <w:sz w:val="24"/>
          <w:szCs w:val="24"/>
          <w:lang w:eastAsia="ar-SA"/>
        </w:rPr>
        <w:t>а.</w:t>
      </w:r>
    </w:p>
    <w:p w14:paraId="73FE0522" w14:textId="234F90AC" w:rsidR="00C11026" w:rsidRPr="006C7CE3" w:rsidRDefault="00C11026"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z w:val="24"/>
          <w:szCs w:val="24"/>
        </w:rPr>
        <w:t xml:space="preserve">В случае невозможности обеспечить доступ к требуемой части работ, выполненных без подтверждения (освидетельствования) представителя </w:t>
      </w:r>
      <w:r w:rsidR="00CB0239" w:rsidRPr="006C7CE3">
        <w:rPr>
          <w:rFonts w:ascii="Times New Roman" w:eastAsia="Times New Roman" w:hAnsi="Times New Roman" w:cs="Times New Roman"/>
          <w:sz w:val="24"/>
          <w:szCs w:val="24"/>
          <w:lang w:eastAsia="ar-SA"/>
        </w:rPr>
        <w:t>Заказчик</w:t>
      </w:r>
      <w:r w:rsidRPr="006C7CE3">
        <w:rPr>
          <w:rFonts w:ascii="Times New Roman" w:hAnsi="Times New Roman" w:cs="Times New Roman"/>
          <w:sz w:val="24"/>
          <w:szCs w:val="24"/>
        </w:rPr>
        <w:t xml:space="preserve">а (представитель </w:t>
      </w:r>
      <w:r w:rsidR="00CB0239" w:rsidRPr="006C7CE3">
        <w:rPr>
          <w:rFonts w:ascii="Times New Roman" w:eastAsia="Times New Roman" w:hAnsi="Times New Roman" w:cs="Times New Roman"/>
          <w:sz w:val="24"/>
          <w:szCs w:val="24"/>
          <w:lang w:eastAsia="ar-SA"/>
        </w:rPr>
        <w:t>Заказчик</w:t>
      </w:r>
      <w:r w:rsidRPr="006C7CE3">
        <w:rPr>
          <w:rFonts w:ascii="Times New Roman" w:hAnsi="Times New Roman" w:cs="Times New Roman"/>
          <w:sz w:val="24"/>
          <w:szCs w:val="24"/>
        </w:rPr>
        <w:t xml:space="preserve">а не </w:t>
      </w:r>
      <w:r w:rsidRPr="006C7CE3">
        <w:rPr>
          <w:rFonts w:ascii="Times New Roman" w:hAnsi="Times New Roman" w:cs="Times New Roman"/>
          <w:sz w:val="24"/>
          <w:szCs w:val="24"/>
        </w:rPr>
        <w:lastRenderedPageBreak/>
        <w:t xml:space="preserve">был </w:t>
      </w:r>
      <w:r w:rsidR="00C30F2F" w:rsidRPr="006C7CE3">
        <w:rPr>
          <w:rFonts w:ascii="Times New Roman" w:hAnsi="Times New Roman" w:cs="Times New Roman"/>
          <w:sz w:val="24"/>
          <w:szCs w:val="24"/>
        </w:rPr>
        <w:t>про</w:t>
      </w:r>
      <w:r w:rsidRPr="006C7CE3">
        <w:rPr>
          <w:rFonts w:ascii="Times New Roman" w:hAnsi="Times New Roman" w:cs="Times New Roman"/>
          <w:sz w:val="24"/>
          <w:szCs w:val="24"/>
        </w:rPr>
        <w:t xml:space="preserve">информирован об этом или </w:t>
      </w:r>
      <w:r w:rsidR="00C30F2F" w:rsidRPr="006C7CE3">
        <w:rPr>
          <w:rFonts w:ascii="Times New Roman" w:hAnsi="Times New Roman" w:cs="Times New Roman"/>
          <w:sz w:val="24"/>
          <w:szCs w:val="24"/>
        </w:rPr>
        <w:t>про</w:t>
      </w:r>
      <w:r w:rsidRPr="006C7CE3">
        <w:rPr>
          <w:rFonts w:ascii="Times New Roman" w:hAnsi="Times New Roman" w:cs="Times New Roman"/>
          <w:sz w:val="24"/>
          <w:szCs w:val="24"/>
        </w:rPr>
        <w:t xml:space="preserve">информирован с опозданием), данные работы считаются выполненными за счет </w:t>
      </w:r>
      <w:r w:rsidR="00067A78" w:rsidRPr="006C7CE3">
        <w:rPr>
          <w:rFonts w:ascii="Times New Roman" w:hAnsi="Times New Roman" w:cs="Times New Roman"/>
          <w:sz w:val="24"/>
          <w:szCs w:val="24"/>
        </w:rPr>
        <w:t xml:space="preserve">средств </w:t>
      </w:r>
      <w:r w:rsidR="0004579D" w:rsidRPr="006C7CE3">
        <w:rPr>
          <w:rFonts w:ascii="Times New Roman" w:hAnsi="Times New Roman" w:cs="Times New Roman"/>
          <w:sz w:val="24"/>
          <w:szCs w:val="24"/>
        </w:rPr>
        <w:t>Подрядчика</w:t>
      </w:r>
      <w:r w:rsidR="009F6DDB" w:rsidRPr="006C7CE3">
        <w:rPr>
          <w:rFonts w:ascii="Times New Roman" w:hAnsi="Times New Roman" w:cs="Times New Roman"/>
          <w:sz w:val="24"/>
          <w:szCs w:val="24"/>
        </w:rPr>
        <w:t xml:space="preserve"> </w:t>
      </w:r>
      <w:r w:rsidRPr="006C7CE3">
        <w:rPr>
          <w:rFonts w:ascii="Times New Roman" w:hAnsi="Times New Roman" w:cs="Times New Roman"/>
          <w:sz w:val="24"/>
          <w:szCs w:val="24"/>
        </w:rPr>
        <w:t xml:space="preserve">и не подлежат оплате </w:t>
      </w:r>
      <w:r w:rsidR="00CB0239" w:rsidRPr="006C7CE3">
        <w:rPr>
          <w:rFonts w:ascii="Times New Roman" w:hAnsi="Times New Roman" w:cs="Times New Roman"/>
          <w:sz w:val="24"/>
          <w:szCs w:val="24"/>
        </w:rPr>
        <w:t>Заказчик</w:t>
      </w:r>
      <w:r w:rsidRPr="006C7CE3">
        <w:rPr>
          <w:rFonts w:ascii="Times New Roman" w:hAnsi="Times New Roman" w:cs="Times New Roman"/>
          <w:sz w:val="24"/>
          <w:szCs w:val="24"/>
        </w:rPr>
        <w:t>ом, о чем составляется соответствующий Акт.</w:t>
      </w:r>
    </w:p>
    <w:p w14:paraId="7317EB80" w14:textId="4F1E6239" w:rsidR="00C9263E" w:rsidRPr="006C7CE3" w:rsidRDefault="00C9263E"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z w:val="24"/>
          <w:szCs w:val="24"/>
        </w:rPr>
        <w:t xml:space="preserve">10.3. </w:t>
      </w:r>
      <w:bookmarkStart w:id="138" w:name="_Toc306337228"/>
      <w:bookmarkStart w:id="139" w:name="_Toc306338123"/>
      <w:bookmarkStart w:id="140" w:name="_Toc306338702"/>
      <w:r w:rsidRPr="006C7CE3">
        <w:rPr>
          <w:rFonts w:ascii="Times New Roman" w:hAnsi="Times New Roman" w:cs="Times New Roman"/>
          <w:sz w:val="24"/>
          <w:szCs w:val="24"/>
        </w:rPr>
        <w:t>Освидетельствование и приемка скрытых работ, ответственных конструкций после проверки правильности их выполнения в натуре и проверки исполнительной документации</w:t>
      </w:r>
      <w:r w:rsidR="00F1005F" w:rsidRPr="006C7CE3">
        <w:rPr>
          <w:rFonts w:ascii="Times New Roman" w:hAnsi="Times New Roman" w:cs="Times New Roman"/>
          <w:sz w:val="24"/>
          <w:szCs w:val="24"/>
        </w:rPr>
        <w:t>,</w:t>
      </w:r>
      <w:r w:rsidRPr="006C7CE3">
        <w:rPr>
          <w:rFonts w:ascii="Times New Roman" w:hAnsi="Times New Roman" w:cs="Times New Roman"/>
          <w:sz w:val="24"/>
          <w:szCs w:val="24"/>
        </w:rPr>
        <w:t xml:space="preserve"> оформляется Актом освидетельствования скрытых работ</w:t>
      </w:r>
      <w:r w:rsidR="00F1005F" w:rsidRPr="006C7CE3">
        <w:rPr>
          <w:rFonts w:ascii="Times New Roman" w:hAnsi="Times New Roman" w:cs="Times New Roman"/>
          <w:sz w:val="24"/>
          <w:szCs w:val="24"/>
        </w:rPr>
        <w:t xml:space="preserve"> и</w:t>
      </w:r>
      <w:r w:rsidRPr="006C7CE3">
        <w:rPr>
          <w:rFonts w:ascii="Times New Roman" w:hAnsi="Times New Roman" w:cs="Times New Roman"/>
          <w:sz w:val="24"/>
          <w:szCs w:val="24"/>
        </w:rPr>
        <w:t xml:space="preserve"> </w:t>
      </w:r>
      <w:r w:rsidR="00285D08" w:rsidRPr="006C7CE3">
        <w:rPr>
          <w:rFonts w:ascii="Times New Roman" w:hAnsi="Times New Roman" w:cs="Times New Roman"/>
          <w:sz w:val="24"/>
          <w:szCs w:val="24"/>
        </w:rPr>
        <w:t>А</w:t>
      </w:r>
      <w:r w:rsidRPr="006C7CE3">
        <w:rPr>
          <w:rFonts w:ascii="Times New Roman" w:hAnsi="Times New Roman" w:cs="Times New Roman"/>
          <w:sz w:val="24"/>
          <w:szCs w:val="24"/>
        </w:rPr>
        <w:t xml:space="preserve">ктом освидетельствования ответственных </w:t>
      </w:r>
      <w:r w:rsidR="00285D08" w:rsidRPr="006C7CE3">
        <w:rPr>
          <w:rFonts w:ascii="Times New Roman" w:hAnsi="Times New Roman" w:cs="Times New Roman"/>
          <w:sz w:val="24"/>
          <w:szCs w:val="24"/>
        </w:rPr>
        <w:t>к</w:t>
      </w:r>
      <w:r w:rsidRPr="006C7CE3">
        <w:rPr>
          <w:rFonts w:ascii="Times New Roman" w:hAnsi="Times New Roman" w:cs="Times New Roman"/>
          <w:sz w:val="24"/>
          <w:szCs w:val="24"/>
        </w:rPr>
        <w:t>онструкций.</w:t>
      </w:r>
      <w:bookmarkEnd w:id="138"/>
      <w:bookmarkEnd w:id="139"/>
      <w:bookmarkEnd w:id="140"/>
    </w:p>
    <w:p w14:paraId="77B27AF8" w14:textId="1F9FC391" w:rsidR="00C11026" w:rsidRPr="006C7CE3" w:rsidRDefault="00C11026" w:rsidP="006E64D3">
      <w:pPr>
        <w:pStyle w:val="ac"/>
        <w:ind w:left="-567" w:firstLine="567"/>
        <w:jc w:val="both"/>
        <w:rPr>
          <w:rFonts w:ascii="Times New Roman" w:hAnsi="Times New Roman" w:cs="Times New Roman"/>
          <w:sz w:val="24"/>
          <w:szCs w:val="24"/>
        </w:rPr>
      </w:pPr>
      <w:r w:rsidRPr="006C7CE3">
        <w:rPr>
          <w:rFonts w:ascii="Times New Roman" w:eastAsia="Times New Roman" w:hAnsi="Times New Roman" w:cs="Times New Roman"/>
          <w:sz w:val="24"/>
          <w:szCs w:val="24"/>
          <w:lang w:eastAsia="ar-SA"/>
        </w:rPr>
        <w:t>10</w:t>
      </w:r>
      <w:r w:rsidRPr="006C7CE3">
        <w:rPr>
          <w:rFonts w:ascii="Times New Roman" w:hAnsi="Times New Roman" w:cs="Times New Roman"/>
          <w:sz w:val="24"/>
          <w:szCs w:val="24"/>
        </w:rPr>
        <w:t>.</w:t>
      </w:r>
      <w:r w:rsidR="00FE442D" w:rsidRPr="006C7CE3">
        <w:rPr>
          <w:rFonts w:ascii="Times New Roman" w:hAnsi="Times New Roman" w:cs="Times New Roman"/>
          <w:sz w:val="24"/>
          <w:szCs w:val="24"/>
        </w:rPr>
        <w:t>4</w:t>
      </w:r>
      <w:r w:rsidRPr="006C7CE3">
        <w:rPr>
          <w:rFonts w:ascii="Times New Roman" w:hAnsi="Times New Roman" w:cs="Times New Roman"/>
          <w:sz w:val="24"/>
          <w:szCs w:val="24"/>
        </w:rPr>
        <w:t>. В Актах освидетельствования</w:t>
      </w:r>
      <w:r w:rsidR="0026370D" w:rsidRPr="006C7CE3">
        <w:rPr>
          <w:rFonts w:ascii="Times New Roman" w:hAnsi="Times New Roman" w:cs="Times New Roman"/>
          <w:sz w:val="24"/>
          <w:szCs w:val="24"/>
        </w:rPr>
        <w:t xml:space="preserve"> скрытых</w:t>
      </w:r>
      <w:r w:rsidRPr="006C7CE3">
        <w:rPr>
          <w:rFonts w:ascii="Times New Roman" w:hAnsi="Times New Roman" w:cs="Times New Roman"/>
          <w:sz w:val="24"/>
          <w:szCs w:val="24"/>
        </w:rPr>
        <w:t xml:space="preserve"> работ за отчетный период должны быть приведены данные о типе, объемах, качестве и геометрических размерах выполненных конструктивных элементов, их точное местоположение, ссылки на соответствующую исполнительную документацию (в том числе на специальные журналы утвержденного образца). К Актам освидетельствования работ должны быть приложены исполнительные схемы и ведомости, результаты инструментальных измерений и другие документы, подтверждающие качество выполненных работ.</w:t>
      </w:r>
    </w:p>
    <w:p w14:paraId="15246479" w14:textId="5F642301" w:rsidR="00C11026" w:rsidRPr="006C7CE3" w:rsidRDefault="00C11026"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z w:val="24"/>
          <w:szCs w:val="24"/>
        </w:rPr>
        <w:t>10.</w:t>
      </w:r>
      <w:r w:rsidR="00FE442D" w:rsidRPr="006C7CE3">
        <w:rPr>
          <w:rFonts w:ascii="Times New Roman" w:hAnsi="Times New Roman" w:cs="Times New Roman"/>
          <w:sz w:val="24"/>
          <w:szCs w:val="24"/>
        </w:rPr>
        <w:t>5</w:t>
      </w:r>
      <w:r w:rsidRPr="006C7CE3">
        <w:rPr>
          <w:rFonts w:ascii="Times New Roman" w:hAnsi="Times New Roman" w:cs="Times New Roman"/>
          <w:sz w:val="24"/>
          <w:szCs w:val="24"/>
        </w:rPr>
        <w:t>. Акты освидетельствования</w:t>
      </w:r>
      <w:r w:rsidR="00E74ABA" w:rsidRPr="006C7CE3">
        <w:rPr>
          <w:rFonts w:ascii="Times New Roman" w:hAnsi="Times New Roman" w:cs="Times New Roman"/>
          <w:sz w:val="24"/>
          <w:szCs w:val="24"/>
        </w:rPr>
        <w:t xml:space="preserve"> скрытых</w:t>
      </w:r>
      <w:r w:rsidRPr="006C7CE3">
        <w:rPr>
          <w:rFonts w:ascii="Times New Roman" w:hAnsi="Times New Roman" w:cs="Times New Roman"/>
          <w:sz w:val="24"/>
          <w:szCs w:val="24"/>
        </w:rPr>
        <w:t xml:space="preserve"> работ считаются оформленными, если они подписаны уполномоченными </w:t>
      </w:r>
      <w:r w:rsidR="0015700D" w:rsidRPr="006C7CE3">
        <w:rPr>
          <w:rFonts w:ascii="Times New Roman" w:hAnsi="Times New Roman" w:cs="Times New Roman"/>
          <w:sz w:val="24"/>
          <w:szCs w:val="24"/>
        </w:rPr>
        <w:t xml:space="preserve">представителями </w:t>
      </w:r>
      <w:r w:rsidR="0004579D" w:rsidRPr="006C7CE3">
        <w:rPr>
          <w:rFonts w:ascii="Times New Roman" w:hAnsi="Times New Roman" w:cs="Times New Roman"/>
          <w:spacing w:val="-1"/>
          <w:sz w:val="24"/>
          <w:szCs w:val="24"/>
        </w:rPr>
        <w:t>Подрядчика</w:t>
      </w:r>
      <w:r w:rsidR="0015707C" w:rsidRPr="006C7CE3">
        <w:rPr>
          <w:rFonts w:ascii="Times New Roman" w:hAnsi="Times New Roman" w:cs="Times New Roman"/>
          <w:spacing w:val="-1"/>
          <w:sz w:val="24"/>
          <w:szCs w:val="24"/>
        </w:rPr>
        <w:t xml:space="preserve"> и</w:t>
      </w:r>
      <w:r w:rsidRPr="006C7CE3">
        <w:rPr>
          <w:rFonts w:ascii="Times New Roman" w:hAnsi="Times New Roman" w:cs="Times New Roman"/>
          <w:sz w:val="24"/>
          <w:szCs w:val="24"/>
        </w:rPr>
        <w:t xml:space="preserve"> </w:t>
      </w:r>
      <w:r w:rsidR="00CB0239" w:rsidRPr="006C7CE3">
        <w:rPr>
          <w:rFonts w:ascii="Times New Roman" w:hAnsi="Times New Roman" w:cs="Times New Roman"/>
          <w:sz w:val="24"/>
          <w:szCs w:val="24"/>
        </w:rPr>
        <w:t>Заказчик</w:t>
      </w:r>
      <w:r w:rsidR="00403A08" w:rsidRPr="006C7CE3">
        <w:rPr>
          <w:rFonts w:ascii="Times New Roman" w:hAnsi="Times New Roman" w:cs="Times New Roman"/>
          <w:sz w:val="24"/>
          <w:szCs w:val="24"/>
        </w:rPr>
        <w:t>а</w:t>
      </w:r>
      <w:r w:rsidRPr="006C7CE3">
        <w:rPr>
          <w:rFonts w:ascii="Times New Roman" w:hAnsi="Times New Roman" w:cs="Times New Roman"/>
          <w:sz w:val="24"/>
          <w:szCs w:val="24"/>
        </w:rPr>
        <w:t xml:space="preserve">.   </w:t>
      </w:r>
    </w:p>
    <w:p w14:paraId="302F2A7C" w14:textId="508026FA" w:rsidR="00C11026" w:rsidRPr="006C7CE3" w:rsidRDefault="00C11026"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z w:val="24"/>
          <w:szCs w:val="24"/>
        </w:rPr>
        <w:t>10.</w:t>
      </w:r>
      <w:r w:rsidR="00FE442D" w:rsidRPr="006C7CE3">
        <w:rPr>
          <w:rFonts w:ascii="Times New Roman" w:hAnsi="Times New Roman" w:cs="Times New Roman"/>
          <w:sz w:val="24"/>
          <w:szCs w:val="24"/>
        </w:rPr>
        <w:t>6</w:t>
      </w:r>
      <w:r w:rsidRPr="006C7CE3">
        <w:rPr>
          <w:rFonts w:ascii="Times New Roman" w:hAnsi="Times New Roman" w:cs="Times New Roman"/>
          <w:sz w:val="24"/>
          <w:szCs w:val="24"/>
        </w:rPr>
        <w:t>. Акты освидетельствования работ составляются в четырех экземплярах.</w:t>
      </w:r>
    </w:p>
    <w:p w14:paraId="1C7D9730" w14:textId="460F3564" w:rsidR="00C11026" w:rsidRPr="006C7CE3" w:rsidRDefault="00C11026"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z w:val="24"/>
          <w:szCs w:val="24"/>
        </w:rPr>
        <w:t>10.</w:t>
      </w:r>
      <w:r w:rsidR="00FE442D" w:rsidRPr="006C7CE3">
        <w:rPr>
          <w:rFonts w:ascii="Times New Roman" w:hAnsi="Times New Roman" w:cs="Times New Roman"/>
          <w:sz w:val="24"/>
          <w:szCs w:val="24"/>
        </w:rPr>
        <w:t>7</w:t>
      </w:r>
      <w:r w:rsidRPr="006C7CE3">
        <w:rPr>
          <w:rFonts w:ascii="Times New Roman" w:hAnsi="Times New Roman" w:cs="Times New Roman"/>
          <w:sz w:val="24"/>
          <w:szCs w:val="24"/>
        </w:rPr>
        <w:t xml:space="preserve">. Каждому акту освидетельствования работ присваивается номер, акт регистрируется в Общем журнале работ на Объекте. </w:t>
      </w:r>
    </w:p>
    <w:p w14:paraId="191DD280" w14:textId="54A481AA" w:rsidR="00C11026" w:rsidRPr="006C7CE3" w:rsidRDefault="00C11026"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z w:val="24"/>
          <w:szCs w:val="24"/>
        </w:rPr>
        <w:t>10.</w:t>
      </w:r>
      <w:r w:rsidR="00FE442D" w:rsidRPr="006C7CE3">
        <w:rPr>
          <w:rFonts w:ascii="Times New Roman" w:hAnsi="Times New Roman" w:cs="Times New Roman"/>
          <w:sz w:val="24"/>
          <w:szCs w:val="24"/>
        </w:rPr>
        <w:t>8</w:t>
      </w:r>
      <w:r w:rsidRPr="006C7CE3">
        <w:rPr>
          <w:rFonts w:ascii="Times New Roman" w:hAnsi="Times New Roman" w:cs="Times New Roman"/>
          <w:sz w:val="24"/>
          <w:szCs w:val="24"/>
        </w:rPr>
        <w:t>. Один комплект исполнительной документации, включая Акты освидетельствования</w:t>
      </w:r>
      <w:r w:rsidR="00E74ABA" w:rsidRPr="006C7CE3">
        <w:rPr>
          <w:rFonts w:ascii="Times New Roman" w:hAnsi="Times New Roman" w:cs="Times New Roman"/>
          <w:sz w:val="24"/>
          <w:szCs w:val="24"/>
        </w:rPr>
        <w:t xml:space="preserve"> скрытых</w:t>
      </w:r>
      <w:r w:rsidRPr="006C7CE3">
        <w:rPr>
          <w:rFonts w:ascii="Times New Roman" w:hAnsi="Times New Roman" w:cs="Times New Roman"/>
          <w:sz w:val="24"/>
          <w:szCs w:val="24"/>
        </w:rPr>
        <w:t xml:space="preserve"> работ, по каждой оплачиваемой </w:t>
      </w:r>
      <w:r w:rsidR="00CB0239" w:rsidRPr="006C7CE3">
        <w:rPr>
          <w:rFonts w:ascii="Times New Roman" w:hAnsi="Times New Roman" w:cs="Times New Roman"/>
          <w:sz w:val="24"/>
          <w:szCs w:val="24"/>
        </w:rPr>
        <w:t>Заказчик</w:t>
      </w:r>
      <w:r w:rsidRPr="006C7CE3">
        <w:rPr>
          <w:rFonts w:ascii="Times New Roman" w:hAnsi="Times New Roman" w:cs="Times New Roman"/>
          <w:sz w:val="24"/>
          <w:szCs w:val="24"/>
        </w:rPr>
        <w:t xml:space="preserve">ом работе, остается у </w:t>
      </w:r>
      <w:r w:rsidR="0004579D" w:rsidRPr="006C7CE3">
        <w:rPr>
          <w:rFonts w:ascii="Times New Roman" w:hAnsi="Times New Roman" w:cs="Times New Roman"/>
          <w:spacing w:val="-1"/>
          <w:sz w:val="24"/>
          <w:szCs w:val="24"/>
        </w:rPr>
        <w:t>Подрядчика</w:t>
      </w:r>
      <w:r w:rsidRPr="006C7CE3">
        <w:rPr>
          <w:rFonts w:ascii="Times New Roman" w:hAnsi="Times New Roman" w:cs="Times New Roman"/>
          <w:sz w:val="24"/>
          <w:szCs w:val="24"/>
        </w:rPr>
        <w:t>, а остальные три комплекта исполнительной документации, включая Акты освидетельствования</w:t>
      </w:r>
      <w:r w:rsidR="00E74ABA" w:rsidRPr="006C7CE3">
        <w:rPr>
          <w:rFonts w:ascii="Times New Roman" w:hAnsi="Times New Roman" w:cs="Times New Roman"/>
          <w:sz w:val="24"/>
          <w:szCs w:val="24"/>
        </w:rPr>
        <w:t xml:space="preserve"> скрытых</w:t>
      </w:r>
      <w:r w:rsidRPr="006C7CE3">
        <w:rPr>
          <w:rFonts w:ascii="Times New Roman" w:hAnsi="Times New Roman" w:cs="Times New Roman"/>
          <w:sz w:val="24"/>
          <w:szCs w:val="24"/>
        </w:rPr>
        <w:t xml:space="preserve"> работ по каждой оплачиваемой </w:t>
      </w:r>
      <w:r w:rsidR="00CB0239" w:rsidRPr="006C7CE3">
        <w:rPr>
          <w:rFonts w:ascii="Times New Roman" w:hAnsi="Times New Roman" w:cs="Times New Roman"/>
          <w:sz w:val="24"/>
          <w:szCs w:val="24"/>
        </w:rPr>
        <w:t>Заказчик</w:t>
      </w:r>
      <w:r w:rsidRPr="006C7CE3">
        <w:rPr>
          <w:rFonts w:ascii="Times New Roman" w:hAnsi="Times New Roman" w:cs="Times New Roman"/>
          <w:sz w:val="24"/>
          <w:szCs w:val="24"/>
        </w:rPr>
        <w:t xml:space="preserve">ом работе, остаются у </w:t>
      </w:r>
      <w:r w:rsidR="00CB0239" w:rsidRPr="006C7CE3">
        <w:rPr>
          <w:rFonts w:ascii="Times New Roman" w:hAnsi="Times New Roman" w:cs="Times New Roman"/>
          <w:sz w:val="24"/>
          <w:szCs w:val="24"/>
        </w:rPr>
        <w:t>Заказчик</w:t>
      </w:r>
      <w:r w:rsidRPr="006C7CE3">
        <w:rPr>
          <w:rFonts w:ascii="Times New Roman" w:hAnsi="Times New Roman" w:cs="Times New Roman"/>
          <w:sz w:val="24"/>
          <w:szCs w:val="24"/>
        </w:rPr>
        <w:t>а.</w:t>
      </w:r>
    </w:p>
    <w:p w14:paraId="2821259C" w14:textId="77777777" w:rsidR="00C11026" w:rsidRPr="006C7CE3" w:rsidRDefault="00C11026" w:rsidP="006E64D3">
      <w:pPr>
        <w:shd w:val="clear" w:color="auto" w:fill="FFFFFF"/>
        <w:spacing w:after="0"/>
        <w:ind w:left="-567" w:firstLine="567"/>
        <w:rPr>
          <w:rFonts w:eastAsia="Times New Roman" w:cs="Times New Roman"/>
          <w:b/>
          <w:sz w:val="24"/>
          <w:szCs w:val="24"/>
          <w:lang w:eastAsia="ar-SA"/>
        </w:rPr>
      </w:pPr>
    </w:p>
    <w:p w14:paraId="1AAC927D" w14:textId="77777777" w:rsidR="0081549B" w:rsidRPr="006C7CE3" w:rsidRDefault="0081549B" w:rsidP="006E64D3">
      <w:pPr>
        <w:shd w:val="clear" w:color="auto" w:fill="FFFFFF"/>
        <w:spacing w:after="0"/>
        <w:ind w:left="-567" w:firstLine="567"/>
        <w:contextualSpacing/>
        <w:jc w:val="center"/>
        <w:rPr>
          <w:rFonts w:eastAsia="Times New Roman" w:cs="Times New Roman"/>
          <w:b/>
          <w:bCs/>
          <w:sz w:val="24"/>
          <w:szCs w:val="24"/>
          <w:lang w:eastAsia="ar-SA"/>
        </w:rPr>
      </w:pPr>
      <w:r w:rsidRPr="006C7CE3">
        <w:rPr>
          <w:rFonts w:eastAsia="Times New Roman" w:cs="Times New Roman"/>
          <w:b/>
          <w:bCs/>
          <w:sz w:val="24"/>
          <w:szCs w:val="24"/>
          <w:lang w:eastAsia="ar-SA"/>
        </w:rPr>
        <w:t>1</w:t>
      </w:r>
      <w:r w:rsidR="002379A9" w:rsidRPr="006C7CE3">
        <w:rPr>
          <w:rFonts w:eastAsia="Times New Roman" w:cs="Times New Roman"/>
          <w:b/>
          <w:bCs/>
          <w:sz w:val="24"/>
          <w:szCs w:val="24"/>
          <w:lang w:eastAsia="ar-SA"/>
        </w:rPr>
        <w:t>1</w:t>
      </w:r>
      <w:r w:rsidRPr="006C7CE3">
        <w:rPr>
          <w:rFonts w:eastAsia="Times New Roman" w:cs="Times New Roman"/>
          <w:b/>
          <w:bCs/>
          <w:sz w:val="24"/>
          <w:szCs w:val="24"/>
          <w:lang w:eastAsia="ar-SA"/>
        </w:rPr>
        <w:t>. РАСПРЕДЕЛЕНИЕ РИСКОВ</w:t>
      </w:r>
    </w:p>
    <w:p w14:paraId="697C7D74" w14:textId="29E793FB" w:rsidR="00E91931" w:rsidRPr="006C7CE3" w:rsidRDefault="000C045E" w:rsidP="006E64D3">
      <w:pPr>
        <w:pStyle w:val="Default"/>
        <w:autoSpaceDE/>
        <w:autoSpaceDN/>
        <w:adjustRightInd/>
        <w:ind w:left="-567" w:firstLine="567"/>
        <w:jc w:val="both"/>
        <w:rPr>
          <w:color w:val="auto"/>
          <w:spacing w:val="-1"/>
        </w:rPr>
      </w:pPr>
      <w:r w:rsidRPr="006C7CE3">
        <w:rPr>
          <w:rFonts w:eastAsia="Andale Sans UI"/>
          <w:color w:val="auto"/>
          <w:kern w:val="2"/>
        </w:rPr>
        <w:t>11.1.</w:t>
      </w:r>
      <w:r w:rsidR="00E91931" w:rsidRPr="006C7CE3">
        <w:rPr>
          <w:color w:val="auto"/>
        </w:rPr>
        <w:t xml:space="preserve"> С момента передачи строительной площадки/места</w:t>
      </w:r>
      <w:r w:rsidR="00462FE4" w:rsidRPr="006C7CE3">
        <w:rPr>
          <w:color w:val="auto"/>
        </w:rPr>
        <w:t xml:space="preserve"> </w:t>
      </w:r>
      <w:r w:rsidR="00E91931" w:rsidRPr="006C7CE3">
        <w:rPr>
          <w:color w:val="auto"/>
        </w:rPr>
        <w:t xml:space="preserve">производства работ </w:t>
      </w:r>
      <w:r w:rsidR="00462FE4" w:rsidRPr="006C7CE3">
        <w:rPr>
          <w:rFonts w:eastAsia="Andale Sans UI"/>
          <w:bCs/>
          <w:iCs/>
          <w:color w:val="auto"/>
          <w:kern w:val="2"/>
        </w:rPr>
        <w:t>по монтажу и пуско-наладке оборудования</w:t>
      </w:r>
      <w:r w:rsidR="00462FE4" w:rsidRPr="006C7CE3">
        <w:rPr>
          <w:color w:val="auto"/>
        </w:rPr>
        <w:t xml:space="preserve"> </w:t>
      </w:r>
      <w:r w:rsidR="00E91931" w:rsidRPr="006C7CE3">
        <w:rPr>
          <w:color w:val="auto"/>
        </w:rPr>
        <w:t xml:space="preserve">от </w:t>
      </w:r>
      <w:r w:rsidR="00CB0239" w:rsidRPr="006C7CE3">
        <w:rPr>
          <w:color w:val="auto"/>
        </w:rPr>
        <w:t>Заказчик</w:t>
      </w:r>
      <w:r w:rsidR="00E91931" w:rsidRPr="006C7CE3">
        <w:rPr>
          <w:color w:val="auto"/>
        </w:rPr>
        <w:t xml:space="preserve">а </w:t>
      </w:r>
      <w:r w:rsidR="006E64D3" w:rsidRPr="006C7CE3">
        <w:rPr>
          <w:color w:val="auto"/>
          <w:spacing w:val="-1"/>
        </w:rPr>
        <w:t>Подрядчику</w:t>
      </w:r>
      <w:r w:rsidR="009F6DDB" w:rsidRPr="006C7CE3">
        <w:rPr>
          <w:color w:val="auto"/>
          <w:spacing w:val="-1"/>
        </w:rPr>
        <w:t xml:space="preserve"> </w:t>
      </w:r>
      <w:r w:rsidR="00E91931" w:rsidRPr="006C7CE3">
        <w:rPr>
          <w:color w:val="auto"/>
        </w:rPr>
        <w:t xml:space="preserve">и до сдачи </w:t>
      </w:r>
      <w:r w:rsidR="00CB0239" w:rsidRPr="006C7CE3">
        <w:rPr>
          <w:color w:val="auto"/>
        </w:rPr>
        <w:t>Заказчик</w:t>
      </w:r>
      <w:r w:rsidR="00E91931" w:rsidRPr="006C7CE3">
        <w:rPr>
          <w:color w:val="auto"/>
        </w:rPr>
        <w:t xml:space="preserve">у работ по Договору риск случайной гибели или случайного повреждения результата выполненных по Договору работ </w:t>
      </w:r>
      <w:r w:rsidR="0015700D" w:rsidRPr="006C7CE3">
        <w:rPr>
          <w:color w:val="auto"/>
        </w:rPr>
        <w:t xml:space="preserve">несет </w:t>
      </w:r>
      <w:r w:rsidR="0004579D" w:rsidRPr="006C7CE3">
        <w:rPr>
          <w:color w:val="auto"/>
          <w:spacing w:val="-1"/>
        </w:rPr>
        <w:t>Подрядчик</w:t>
      </w:r>
      <w:r w:rsidR="00E91931" w:rsidRPr="006C7CE3">
        <w:rPr>
          <w:color w:val="auto"/>
        </w:rPr>
        <w:t>.</w:t>
      </w:r>
    </w:p>
    <w:p w14:paraId="74F3496F" w14:textId="3424DDE0" w:rsidR="00FF370B" w:rsidRPr="006C7CE3" w:rsidRDefault="00FF370B" w:rsidP="006E64D3">
      <w:pPr>
        <w:pStyle w:val="ac"/>
        <w:ind w:left="-567" w:firstLine="567"/>
        <w:jc w:val="both"/>
        <w:rPr>
          <w:rFonts w:ascii="Times New Roman" w:hAnsi="Times New Roman" w:cs="Times New Roman"/>
          <w:sz w:val="24"/>
          <w:szCs w:val="24"/>
        </w:rPr>
      </w:pPr>
    </w:p>
    <w:p w14:paraId="34550C67" w14:textId="77777777" w:rsidR="0081549B" w:rsidRPr="006C7CE3" w:rsidRDefault="0081549B" w:rsidP="006E64D3">
      <w:pPr>
        <w:shd w:val="clear" w:color="auto" w:fill="FFFFFF"/>
        <w:tabs>
          <w:tab w:val="left" w:pos="1258"/>
        </w:tabs>
        <w:spacing w:after="0"/>
        <w:ind w:left="-567" w:firstLine="567"/>
        <w:contextualSpacing/>
        <w:jc w:val="center"/>
        <w:rPr>
          <w:rFonts w:eastAsia="Times New Roman" w:cs="Times New Roman"/>
          <w:b/>
          <w:bCs/>
          <w:sz w:val="24"/>
          <w:szCs w:val="24"/>
          <w:lang w:eastAsia="ar-SA"/>
        </w:rPr>
      </w:pPr>
      <w:r w:rsidRPr="006C7CE3">
        <w:rPr>
          <w:rFonts w:eastAsia="Times New Roman" w:cs="Times New Roman"/>
          <w:b/>
          <w:bCs/>
          <w:sz w:val="24"/>
          <w:szCs w:val="24"/>
          <w:lang w:eastAsia="ar-SA"/>
        </w:rPr>
        <w:t>1</w:t>
      </w:r>
      <w:r w:rsidR="002379A9" w:rsidRPr="006C7CE3">
        <w:rPr>
          <w:rFonts w:eastAsia="Times New Roman" w:cs="Times New Roman"/>
          <w:b/>
          <w:bCs/>
          <w:sz w:val="24"/>
          <w:szCs w:val="24"/>
          <w:lang w:eastAsia="ar-SA"/>
        </w:rPr>
        <w:t>2</w:t>
      </w:r>
      <w:r w:rsidRPr="006C7CE3">
        <w:rPr>
          <w:rFonts w:eastAsia="Times New Roman" w:cs="Times New Roman"/>
          <w:b/>
          <w:bCs/>
          <w:sz w:val="24"/>
          <w:szCs w:val="24"/>
          <w:lang w:eastAsia="ar-SA"/>
        </w:rPr>
        <w:t>. ОБСТОЯТЕЛЬСТВА НЕПРЕОДОЛИМОЙ СИЛЫ</w:t>
      </w:r>
    </w:p>
    <w:p w14:paraId="3DC9A69B" w14:textId="761EBA14" w:rsidR="00DF1D72" w:rsidRPr="006C7CE3" w:rsidRDefault="00DF1D72"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z w:val="24"/>
          <w:szCs w:val="24"/>
        </w:rPr>
        <w:t>1</w:t>
      </w:r>
      <w:r w:rsidR="00211BBE" w:rsidRPr="006C7CE3">
        <w:rPr>
          <w:rFonts w:ascii="Times New Roman" w:hAnsi="Times New Roman" w:cs="Times New Roman"/>
          <w:sz w:val="24"/>
          <w:szCs w:val="24"/>
        </w:rPr>
        <w:t>2</w:t>
      </w:r>
      <w:r w:rsidRPr="006C7CE3">
        <w:rPr>
          <w:rFonts w:ascii="Times New Roman" w:hAnsi="Times New Roman" w:cs="Times New Roman"/>
          <w:sz w:val="24"/>
          <w:szCs w:val="24"/>
        </w:rPr>
        <w:t>.1. Стороны освобождаются от ответственности за частичное или полное неисполнение обязательств по Договору, если оно явилось следствием обстоятельств непреодолимой силы, как они определены ч. 3 ст. 401 Гражданского кодекса РФ, на время действия этих обстоятельств, если эти обстоятельства негативно и непосредственно повлияли на исполнение Договора.</w:t>
      </w:r>
    </w:p>
    <w:p w14:paraId="7C096451" w14:textId="5D9AD9B9" w:rsidR="00DF1D72" w:rsidRPr="006C7CE3" w:rsidRDefault="00DF1D72"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z w:val="24"/>
          <w:szCs w:val="24"/>
        </w:rPr>
        <w:t>1</w:t>
      </w:r>
      <w:r w:rsidR="00211BBE" w:rsidRPr="006C7CE3">
        <w:rPr>
          <w:rFonts w:ascii="Times New Roman" w:hAnsi="Times New Roman" w:cs="Times New Roman"/>
          <w:sz w:val="24"/>
          <w:szCs w:val="24"/>
        </w:rPr>
        <w:t>2</w:t>
      </w:r>
      <w:r w:rsidRPr="006C7CE3">
        <w:rPr>
          <w:rFonts w:ascii="Times New Roman" w:hAnsi="Times New Roman" w:cs="Times New Roman"/>
          <w:sz w:val="24"/>
          <w:szCs w:val="24"/>
        </w:rPr>
        <w:t>.2. Если в результате обстоятельств непреодолимой силы Объекту был нанесен значительный, по мнению одной из Сторон, ущерб, то эта Сторона обязана уведомить об этом другую в 2-хдневный срок. Далее Стороны обязаны обсудить целесообразность дальнейшего продолжения веления работ на Объекте и в случае необходимости заключить дополнительное соглашение с указанием порядка ведения работ, в том числе изменения сроков окончания отдельных видов работ, без изменения даты окончания работ, которое с момента его подписания становится неотъемлемой частью Договора, либо инициировать процедуру расторжения Договора.</w:t>
      </w:r>
    </w:p>
    <w:p w14:paraId="73887977" w14:textId="77777777" w:rsidR="00462FE4" w:rsidRPr="006C7CE3" w:rsidRDefault="00462FE4" w:rsidP="006E64D3">
      <w:pPr>
        <w:pStyle w:val="ac"/>
        <w:ind w:left="-567" w:firstLine="567"/>
        <w:jc w:val="center"/>
        <w:rPr>
          <w:rFonts w:ascii="Times New Roman" w:hAnsi="Times New Roman" w:cs="Times New Roman"/>
          <w:sz w:val="24"/>
          <w:szCs w:val="24"/>
        </w:rPr>
      </w:pPr>
    </w:p>
    <w:p w14:paraId="1CFCA99E" w14:textId="77777777" w:rsidR="006900A0" w:rsidRPr="006C7CE3" w:rsidRDefault="006900A0" w:rsidP="006E64D3">
      <w:pPr>
        <w:shd w:val="clear" w:color="auto" w:fill="FFFFFF"/>
        <w:tabs>
          <w:tab w:val="left" w:pos="480"/>
        </w:tabs>
        <w:spacing w:after="0"/>
        <w:ind w:left="-567" w:firstLine="567"/>
        <w:jc w:val="center"/>
        <w:rPr>
          <w:rFonts w:eastAsia="Times New Roman" w:cs="Times New Roman"/>
          <w:b/>
          <w:bCs/>
          <w:sz w:val="24"/>
          <w:szCs w:val="24"/>
          <w:lang w:eastAsia="ar-SA"/>
        </w:rPr>
      </w:pPr>
      <w:r w:rsidRPr="006C7CE3">
        <w:rPr>
          <w:rFonts w:eastAsia="Times New Roman" w:cs="Times New Roman"/>
          <w:b/>
          <w:sz w:val="24"/>
          <w:szCs w:val="24"/>
          <w:lang w:eastAsia="ar-SA"/>
        </w:rPr>
        <w:t>13.</w:t>
      </w:r>
      <w:r w:rsidRPr="006C7CE3">
        <w:rPr>
          <w:rFonts w:eastAsia="Times New Roman" w:cs="Times New Roman"/>
          <w:b/>
          <w:bCs/>
          <w:sz w:val="24"/>
          <w:szCs w:val="24"/>
          <w:lang w:eastAsia="ar-SA"/>
        </w:rPr>
        <w:t xml:space="preserve"> ГАРАНТИИ КАЧЕСТВА ПО СДАННЫМ РАБОТАМ</w:t>
      </w:r>
    </w:p>
    <w:p w14:paraId="0A49E3E1" w14:textId="6A614121" w:rsidR="00F24D7D" w:rsidRPr="006C7CE3" w:rsidRDefault="000C045E" w:rsidP="006E64D3">
      <w:pPr>
        <w:spacing w:after="0"/>
        <w:ind w:left="-567" w:firstLine="567"/>
        <w:rPr>
          <w:rFonts w:eastAsia="Andale Sans UI" w:cs="Times New Roman"/>
          <w:kern w:val="2"/>
          <w:sz w:val="24"/>
          <w:szCs w:val="24"/>
        </w:rPr>
      </w:pPr>
      <w:r w:rsidRPr="006C7CE3">
        <w:rPr>
          <w:rFonts w:eastAsia="Andale Sans UI" w:cs="Times New Roman"/>
          <w:kern w:val="2"/>
          <w:sz w:val="24"/>
          <w:szCs w:val="24"/>
        </w:rPr>
        <w:t>13.1.</w:t>
      </w:r>
      <w:r w:rsidR="00FC5153" w:rsidRPr="006C7CE3">
        <w:rPr>
          <w:rFonts w:eastAsia="Andale Sans UI" w:cs="Times New Roman"/>
          <w:kern w:val="2"/>
          <w:sz w:val="24"/>
          <w:szCs w:val="24"/>
        </w:rPr>
        <w:t xml:space="preserve"> </w:t>
      </w:r>
      <w:r w:rsidRPr="006C7CE3">
        <w:rPr>
          <w:rFonts w:eastAsia="Andale Sans UI" w:cs="Times New Roman"/>
          <w:kern w:val="2"/>
          <w:sz w:val="24"/>
          <w:szCs w:val="24"/>
        </w:rPr>
        <w:t xml:space="preserve">Гарантии качества распространяются на </w:t>
      </w:r>
      <w:r w:rsidR="00462FE4" w:rsidRPr="006C7CE3">
        <w:rPr>
          <w:rFonts w:eastAsia="Andale Sans UI" w:cs="Times New Roman"/>
          <w:kern w:val="2"/>
          <w:sz w:val="24"/>
          <w:szCs w:val="24"/>
        </w:rPr>
        <w:t xml:space="preserve">весь объем оборудования, поставляемого в соответствии с настоящим Договором, а также </w:t>
      </w:r>
      <w:r w:rsidRPr="006C7CE3">
        <w:rPr>
          <w:rFonts w:eastAsia="Andale Sans UI" w:cs="Times New Roman"/>
          <w:kern w:val="2"/>
          <w:sz w:val="24"/>
          <w:szCs w:val="24"/>
        </w:rPr>
        <w:t xml:space="preserve">работы и конструктивные элементы, выполненные </w:t>
      </w:r>
      <w:r w:rsidR="0004579D" w:rsidRPr="006C7CE3">
        <w:rPr>
          <w:rFonts w:eastAsia="Andale Sans UI" w:cs="Times New Roman"/>
          <w:kern w:val="2"/>
          <w:sz w:val="24"/>
          <w:szCs w:val="24"/>
        </w:rPr>
        <w:t>Подрядчиком</w:t>
      </w:r>
      <w:r w:rsidRPr="006C7CE3">
        <w:rPr>
          <w:rFonts w:eastAsia="Andale Sans UI" w:cs="Times New Roman"/>
          <w:kern w:val="2"/>
          <w:sz w:val="24"/>
          <w:szCs w:val="24"/>
        </w:rPr>
        <w:t xml:space="preserve"> по Договору. </w:t>
      </w:r>
      <w:r w:rsidR="0004579D" w:rsidRPr="006C7CE3">
        <w:rPr>
          <w:rFonts w:cs="Times New Roman"/>
          <w:spacing w:val="-1"/>
          <w:sz w:val="24"/>
          <w:szCs w:val="24"/>
        </w:rPr>
        <w:t>Подрядчик</w:t>
      </w:r>
      <w:r w:rsidR="009F6DDB" w:rsidRPr="006C7CE3">
        <w:rPr>
          <w:rFonts w:cs="Times New Roman"/>
          <w:spacing w:val="-1"/>
          <w:sz w:val="24"/>
          <w:szCs w:val="24"/>
        </w:rPr>
        <w:t xml:space="preserve"> </w:t>
      </w:r>
      <w:r w:rsidRPr="006C7CE3">
        <w:rPr>
          <w:rFonts w:eastAsia="Andale Sans UI" w:cs="Times New Roman"/>
          <w:kern w:val="2"/>
          <w:sz w:val="24"/>
          <w:szCs w:val="24"/>
        </w:rPr>
        <w:t>несет ответственность за недостатки (дефекты), обнаруженные в пределах гарантийного срока, указанного в п. 13.2. настоящего Договора, если не докажет, что они произошли вследствие нормального износа результата работ по настоящему Договору или его частей.</w:t>
      </w:r>
    </w:p>
    <w:p w14:paraId="472822A0" w14:textId="1601983E" w:rsidR="00F24D7D" w:rsidRPr="006C7CE3" w:rsidRDefault="00F24D7D" w:rsidP="006E64D3">
      <w:pPr>
        <w:pStyle w:val="aa"/>
        <w:numPr>
          <w:ilvl w:val="1"/>
          <w:numId w:val="18"/>
        </w:numPr>
        <w:spacing w:after="0"/>
        <w:ind w:left="-567" w:firstLine="567"/>
        <w:jc w:val="both"/>
        <w:rPr>
          <w:rFonts w:ascii="Times New Roman" w:eastAsia="Andale Sans UI" w:hAnsi="Times New Roman" w:cs="Times New Roman"/>
          <w:kern w:val="2"/>
          <w:sz w:val="24"/>
          <w:szCs w:val="24"/>
        </w:rPr>
      </w:pPr>
      <w:r w:rsidRPr="006C7CE3">
        <w:rPr>
          <w:rFonts w:ascii="Times New Roman" w:hAnsi="Times New Roman" w:cs="Times New Roman"/>
          <w:sz w:val="24"/>
          <w:szCs w:val="24"/>
        </w:rPr>
        <w:t xml:space="preserve">Гарантийный срок выполненных работ – 12 </w:t>
      </w:r>
      <w:r w:rsidR="001F6E31">
        <w:rPr>
          <w:rFonts w:ascii="Times New Roman" w:hAnsi="Times New Roman" w:cs="Times New Roman"/>
          <w:sz w:val="24"/>
          <w:szCs w:val="24"/>
        </w:rPr>
        <w:t xml:space="preserve">(двенадцать) </w:t>
      </w:r>
      <w:r w:rsidRPr="006C7CE3">
        <w:rPr>
          <w:rFonts w:ascii="Times New Roman" w:hAnsi="Times New Roman" w:cs="Times New Roman"/>
          <w:sz w:val="24"/>
          <w:szCs w:val="24"/>
        </w:rPr>
        <w:t xml:space="preserve">месяцев с момента подписания сторонами акта о приемке выполненных работ по форме КС-2. Гарантии качества </w:t>
      </w:r>
      <w:r w:rsidRPr="006C7CE3">
        <w:rPr>
          <w:rFonts w:ascii="Times New Roman" w:hAnsi="Times New Roman" w:cs="Times New Roman"/>
          <w:sz w:val="24"/>
          <w:szCs w:val="24"/>
        </w:rPr>
        <w:lastRenderedPageBreak/>
        <w:t>распространяются на все материалы, оборудование, конструктивные элементы и работы, выполненные Подрядчиком по договору.</w:t>
      </w:r>
    </w:p>
    <w:p w14:paraId="05F32622" w14:textId="504AE477" w:rsidR="00F24D7D" w:rsidRPr="006C7CE3" w:rsidRDefault="00F24D7D" w:rsidP="006E64D3">
      <w:pPr>
        <w:pStyle w:val="aa"/>
        <w:numPr>
          <w:ilvl w:val="1"/>
          <w:numId w:val="18"/>
        </w:numPr>
        <w:spacing w:after="0"/>
        <w:ind w:left="-567" w:firstLine="567"/>
        <w:jc w:val="both"/>
        <w:rPr>
          <w:rFonts w:ascii="Times New Roman" w:eastAsia="Andale Sans UI" w:hAnsi="Times New Roman" w:cs="Times New Roman"/>
          <w:kern w:val="2"/>
          <w:sz w:val="24"/>
          <w:szCs w:val="24"/>
        </w:rPr>
      </w:pPr>
      <w:r w:rsidRPr="006C7CE3">
        <w:rPr>
          <w:rFonts w:ascii="Times New Roman" w:hAnsi="Times New Roman" w:cs="Times New Roman"/>
          <w:sz w:val="24"/>
          <w:szCs w:val="24"/>
        </w:rPr>
        <w:t xml:space="preserve">На все предлагаемые к поставке компоненты и оборудование должна предоставляться гарантия не менее </w:t>
      </w:r>
      <w:r w:rsidR="001F6E31">
        <w:rPr>
          <w:rFonts w:ascii="Times New Roman" w:hAnsi="Times New Roman" w:cs="Times New Roman"/>
          <w:sz w:val="24"/>
          <w:szCs w:val="24"/>
        </w:rPr>
        <w:t>12</w:t>
      </w:r>
      <w:r w:rsidRPr="006C7CE3">
        <w:rPr>
          <w:rFonts w:ascii="Times New Roman" w:hAnsi="Times New Roman" w:cs="Times New Roman"/>
          <w:sz w:val="24"/>
          <w:szCs w:val="24"/>
        </w:rPr>
        <w:t xml:space="preserve"> (</w:t>
      </w:r>
      <w:r w:rsidR="001F6E31">
        <w:rPr>
          <w:rFonts w:ascii="Times New Roman" w:hAnsi="Times New Roman" w:cs="Times New Roman"/>
          <w:sz w:val="24"/>
          <w:szCs w:val="24"/>
        </w:rPr>
        <w:t>двенадцати</w:t>
      </w:r>
      <w:r w:rsidRPr="006C7CE3">
        <w:rPr>
          <w:rFonts w:ascii="Times New Roman" w:hAnsi="Times New Roman" w:cs="Times New Roman"/>
          <w:sz w:val="24"/>
          <w:szCs w:val="24"/>
        </w:rPr>
        <w:t xml:space="preserve">) </w:t>
      </w:r>
      <w:r w:rsidR="001F6E31">
        <w:rPr>
          <w:rFonts w:ascii="Times New Roman" w:hAnsi="Times New Roman" w:cs="Times New Roman"/>
          <w:sz w:val="24"/>
          <w:szCs w:val="24"/>
        </w:rPr>
        <w:t xml:space="preserve">месяцев </w:t>
      </w:r>
      <w:r w:rsidRPr="006C7CE3">
        <w:rPr>
          <w:rFonts w:ascii="Times New Roman" w:hAnsi="Times New Roman" w:cs="Times New Roman"/>
          <w:sz w:val="24"/>
          <w:szCs w:val="24"/>
        </w:rPr>
        <w:t xml:space="preserve">после проведения пуско-наладочных работ и приемки объекта в эксплуатацию. </w:t>
      </w:r>
    </w:p>
    <w:p w14:paraId="5C0AAC68" w14:textId="02931AE3" w:rsidR="00F24D7D" w:rsidRPr="006C7CE3" w:rsidRDefault="00F24D7D" w:rsidP="006E64D3">
      <w:pPr>
        <w:pStyle w:val="aa"/>
        <w:tabs>
          <w:tab w:val="left" w:pos="993"/>
        </w:tabs>
        <w:spacing w:after="0"/>
        <w:ind w:left="-567" w:firstLine="567"/>
        <w:jc w:val="both"/>
        <w:rPr>
          <w:rFonts w:ascii="Times New Roman" w:hAnsi="Times New Roman" w:cs="Times New Roman"/>
          <w:sz w:val="24"/>
          <w:szCs w:val="24"/>
        </w:rPr>
      </w:pPr>
      <w:r w:rsidRPr="006C7CE3">
        <w:rPr>
          <w:rFonts w:ascii="Times New Roman" w:hAnsi="Times New Roman" w:cs="Times New Roman"/>
          <w:sz w:val="24"/>
          <w:szCs w:val="24"/>
        </w:rPr>
        <w:t xml:space="preserve">13.4 Гарантийное обслуживание поставляемого оборудования должно осуществляться без дополнительных расходов со стороны Заказчика. </w:t>
      </w:r>
    </w:p>
    <w:p w14:paraId="20850B9E" w14:textId="03C2ACF5" w:rsidR="00F24D7D" w:rsidRPr="006C7CE3" w:rsidRDefault="00F24D7D" w:rsidP="006E64D3">
      <w:pPr>
        <w:pStyle w:val="aa"/>
        <w:numPr>
          <w:ilvl w:val="1"/>
          <w:numId w:val="19"/>
        </w:numPr>
        <w:tabs>
          <w:tab w:val="left" w:pos="142"/>
        </w:tabs>
        <w:spacing w:after="0"/>
        <w:ind w:left="-567" w:firstLine="567"/>
        <w:jc w:val="both"/>
        <w:rPr>
          <w:rFonts w:ascii="Times New Roman" w:hAnsi="Times New Roman" w:cs="Times New Roman"/>
          <w:sz w:val="24"/>
          <w:szCs w:val="24"/>
        </w:rPr>
      </w:pPr>
      <w:r w:rsidRPr="006C7CE3">
        <w:rPr>
          <w:rFonts w:ascii="Times New Roman" w:hAnsi="Times New Roman" w:cs="Times New Roman"/>
          <w:sz w:val="24"/>
          <w:szCs w:val="24"/>
        </w:rPr>
        <w:t xml:space="preserve">Запасные части, которые Подрядчик будет устанавливать на оборудование в течение гарантийного срока, должны быть произведены и сертифицированы тем же производителем, что и исходные комплектующие и иметь не худшие функциональные характеристики. </w:t>
      </w:r>
    </w:p>
    <w:p w14:paraId="2B1B6D37" w14:textId="57B5F36F" w:rsidR="00F24D7D" w:rsidRDefault="00F24D7D" w:rsidP="006E64D3">
      <w:pPr>
        <w:pStyle w:val="aa"/>
        <w:numPr>
          <w:ilvl w:val="1"/>
          <w:numId w:val="19"/>
        </w:numPr>
        <w:tabs>
          <w:tab w:val="left" w:pos="142"/>
        </w:tabs>
        <w:spacing w:after="0"/>
        <w:ind w:left="-567" w:firstLine="567"/>
        <w:jc w:val="both"/>
        <w:rPr>
          <w:rFonts w:ascii="Times New Roman" w:hAnsi="Times New Roman" w:cs="Times New Roman"/>
          <w:sz w:val="24"/>
          <w:szCs w:val="24"/>
        </w:rPr>
      </w:pPr>
      <w:r w:rsidRPr="006C7CE3">
        <w:rPr>
          <w:rFonts w:ascii="Times New Roman" w:hAnsi="Times New Roman" w:cs="Times New Roman"/>
          <w:sz w:val="24"/>
          <w:szCs w:val="24"/>
        </w:rPr>
        <w:t>Оборудование должно быть смонтировано в строгом соответствии с нормативно-правовыми актами о техническом регулировании, а результат монтажа оборудования должен иметь гарантию производителя.</w:t>
      </w:r>
    </w:p>
    <w:p w14:paraId="7A48D7D7" w14:textId="6302F695" w:rsidR="0007380D" w:rsidRPr="002568C3" w:rsidRDefault="0007380D" w:rsidP="002568C3">
      <w:pPr>
        <w:pStyle w:val="aa"/>
        <w:numPr>
          <w:ilvl w:val="1"/>
          <w:numId w:val="19"/>
        </w:numPr>
        <w:spacing w:after="0" w:line="240" w:lineRule="auto"/>
        <w:ind w:left="-567" w:firstLine="567"/>
        <w:jc w:val="both"/>
        <w:rPr>
          <w:rFonts w:eastAsia="Andale Sans UI" w:cs="Times New Roman"/>
          <w:kern w:val="2"/>
          <w:sz w:val="24"/>
          <w:szCs w:val="24"/>
        </w:rPr>
      </w:pPr>
      <w:r w:rsidRPr="004144B5">
        <w:rPr>
          <w:rFonts w:ascii="Times New Roman" w:hAnsi="Times New Roman" w:cs="Times New Roman"/>
          <w:sz w:val="24"/>
          <w:szCs w:val="24"/>
        </w:rPr>
        <w:t>При обнаружении в период гарантийного срока недостатков в оборудовании и/или приборах оборудования, если эти недостатки не позволят продолжить нормальную эксплуатацию приборов оборудования, Подрядчик устраняет недостатки. При этом гарантийный срок продлевается на период устранения недостатков. Подрядчик обязан устранять брак, выявленный в Оборудование, в течение 5 (Пяти) рабочих дней с момента получения извещения о выявлении имеющегося брака путем замены соответствующего оборудования. В случае поставки Оборудования ненадлежащего качества Подрядчик обязан не позднее 5 (Пяти) рабочих дней за свой счет произвести замену соответственно некачественного Оборудования на качественное.</w:t>
      </w:r>
    </w:p>
    <w:p w14:paraId="0DE6C04A" w14:textId="2A7343CE" w:rsidR="00F33641" w:rsidRPr="006C7CE3" w:rsidRDefault="00403784" w:rsidP="006E64D3">
      <w:pPr>
        <w:spacing w:after="0"/>
        <w:ind w:left="-567" w:firstLine="567"/>
        <w:rPr>
          <w:rFonts w:eastAsia="Andale Sans UI" w:cs="Times New Roman"/>
          <w:kern w:val="2"/>
          <w:sz w:val="24"/>
          <w:szCs w:val="24"/>
        </w:rPr>
      </w:pPr>
      <w:r w:rsidRPr="006C7CE3">
        <w:rPr>
          <w:rFonts w:eastAsia="Times New Roman" w:cs="Times New Roman"/>
          <w:kern w:val="2"/>
          <w:sz w:val="24"/>
          <w:szCs w:val="24"/>
          <w:lang w:eastAsia="ar-SA"/>
        </w:rPr>
        <w:t>13.</w:t>
      </w:r>
      <w:r w:rsidR="0007380D">
        <w:rPr>
          <w:rFonts w:eastAsia="Times New Roman" w:cs="Times New Roman"/>
          <w:kern w:val="2"/>
          <w:sz w:val="24"/>
          <w:szCs w:val="24"/>
          <w:lang w:eastAsia="ar-SA"/>
        </w:rPr>
        <w:t>8</w:t>
      </w:r>
      <w:r w:rsidRPr="006C7CE3">
        <w:rPr>
          <w:rFonts w:eastAsia="Times New Roman" w:cs="Times New Roman"/>
          <w:kern w:val="2"/>
          <w:sz w:val="24"/>
          <w:szCs w:val="24"/>
          <w:lang w:eastAsia="ar-SA"/>
        </w:rPr>
        <w:t xml:space="preserve">. </w:t>
      </w:r>
      <w:r w:rsidRPr="006C7CE3">
        <w:rPr>
          <w:rFonts w:eastAsia="Andale Sans UI" w:cs="Times New Roman"/>
          <w:kern w:val="2"/>
          <w:sz w:val="24"/>
          <w:szCs w:val="24"/>
        </w:rPr>
        <w:t>Датой исполнения обязательств по устранению дефектов, выявленных в гарантийный период, является дата подписания сторонами акта об устранении выявленных дефектов</w:t>
      </w:r>
      <w:r w:rsidRPr="006C7CE3">
        <w:rPr>
          <w:rFonts w:eastAsia="Andale Sans UI" w:cs="Times New Roman"/>
          <w:spacing w:val="-1"/>
          <w:kern w:val="2"/>
          <w:sz w:val="24"/>
          <w:szCs w:val="24"/>
        </w:rPr>
        <w:t>.</w:t>
      </w:r>
    </w:p>
    <w:p w14:paraId="4271362E" w14:textId="22FCF48E" w:rsidR="00403784" w:rsidRPr="006C7CE3" w:rsidRDefault="00403784" w:rsidP="006E64D3">
      <w:pPr>
        <w:spacing w:after="0"/>
        <w:ind w:left="-567" w:firstLine="567"/>
        <w:rPr>
          <w:rFonts w:eastAsia="Andale Sans UI" w:cs="Times New Roman"/>
          <w:kern w:val="2"/>
          <w:sz w:val="24"/>
          <w:szCs w:val="24"/>
        </w:rPr>
      </w:pPr>
      <w:r w:rsidRPr="006C7CE3">
        <w:rPr>
          <w:rFonts w:eastAsia="Andale Sans UI" w:cs="Times New Roman"/>
          <w:kern w:val="2"/>
          <w:sz w:val="24"/>
          <w:szCs w:val="24"/>
        </w:rPr>
        <w:t>13.</w:t>
      </w:r>
      <w:r w:rsidR="0007380D">
        <w:rPr>
          <w:rFonts w:eastAsia="Andale Sans UI" w:cs="Times New Roman"/>
          <w:kern w:val="2"/>
          <w:sz w:val="24"/>
          <w:szCs w:val="24"/>
        </w:rPr>
        <w:t>9</w:t>
      </w:r>
      <w:r w:rsidRPr="006C7CE3">
        <w:rPr>
          <w:rFonts w:eastAsia="Andale Sans UI" w:cs="Times New Roman"/>
          <w:kern w:val="2"/>
          <w:sz w:val="24"/>
          <w:szCs w:val="24"/>
        </w:rPr>
        <w:t xml:space="preserve">. В случае невыполнения или несвоевременного выполнения </w:t>
      </w:r>
      <w:r w:rsidR="0004579D" w:rsidRPr="006C7CE3">
        <w:rPr>
          <w:rFonts w:eastAsia="Andale Sans UI" w:cs="Times New Roman"/>
          <w:kern w:val="2"/>
          <w:sz w:val="24"/>
          <w:szCs w:val="24"/>
        </w:rPr>
        <w:t>Подрядчиком</w:t>
      </w:r>
      <w:r w:rsidRPr="006C7CE3">
        <w:rPr>
          <w:rFonts w:eastAsia="Andale Sans UI" w:cs="Times New Roman"/>
          <w:kern w:val="2"/>
          <w:sz w:val="24"/>
          <w:szCs w:val="24"/>
        </w:rPr>
        <w:t xml:space="preserve"> Требования </w:t>
      </w:r>
      <w:r w:rsidR="00CB0239" w:rsidRPr="006C7CE3">
        <w:rPr>
          <w:rFonts w:cs="Times New Roman"/>
          <w:sz w:val="24"/>
          <w:szCs w:val="24"/>
        </w:rPr>
        <w:t>Заказчик</w:t>
      </w:r>
      <w:r w:rsidRPr="006C7CE3">
        <w:rPr>
          <w:rFonts w:eastAsia="Andale Sans UI" w:cs="Times New Roman"/>
          <w:kern w:val="2"/>
          <w:sz w:val="24"/>
          <w:szCs w:val="24"/>
        </w:rPr>
        <w:t xml:space="preserve">а об устранении дефектов, </w:t>
      </w:r>
      <w:r w:rsidR="00CB0239" w:rsidRPr="006C7CE3">
        <w:rPr>
          <w:rFonts w:cs="Times New Roman"/>
          <w:sz w:val="24"/>
          <w:szCs w:val="24"/>
        </w:rPr>
        <w:t>Заказчик</w:t>
      </w:r>
      <w:r w:rsidRPr="006C7CE3">
        <w:rPr>
          <w:rFonts w:eastAsia="Andale Sans UI" w:cs="Times New Roman"/>
          <w:kern w:val="2"/>
          <w:sz w:val="24"/>
          <w:szCs w:val="24"/>
        </w:rPr>
        <w:t xml:space="preserve"> имеет право начислить и взыскать неустойку (пеню, штраф) за просрочку исполнения гарантийных обязательств в размерах, установленных разделом 9 настоящего Договора. Неустойка (штраф, пеня) оплачивается </w:t>
      </w:r>
      <w:r w:rsidR="0004579D" w:rsidRPr="006C7CE3">
        <w:rPr>
          <w:rFonts w:eastAsia="Andale Sans UI" w:cs="Times New Roman"/>
          <w:kern w:val="2"/>
          <w:sz w:val="24"/>
          <w:szCs w:val="24"/>
        </w:rPr>
        <w:t>Подрядчиком</w:t>
      </w:r>
      <w:r w:rsidR="00F33641" w:rsidRPr="006C7CE3">
        <w:rPr>
          <w:rFonts w:eastAsia="Andale Sans UI" w:cs="Times New Roman"/>
          <w:kern w:val="2"/>
          <w:sz w:val="24"/>
          <w:szCs w:val="24"/>
        </w:rPr>
        <w:t xml:space="preserve"> </w:t>
      </w:r>
      <w:r w:rsidRPr="006C7CE3">
        <w:rPr>
          <w:rFonts w:eastAsia="Andale Sans UI" w:cs="Times New Roman"/>
          <w:kern w:val="2"/>
          <w:sz w:val="24"/>
          <w:szCs w:val="24"/>
        </w:rPr>
        <w:t xml:space="preserve">по дату фактического устранения выявленных дефектов. При этом, устранение выявленных дефектов силами </w:t>
      </w:r>
      <w:r w:rsidR="00CB0239" w:rsidRPr="006C7CE3">
        <w:rPr>
          <w:rFonts w:cs="Times New Roman"/>
          <w:sz w:val="24"/>
          <w:szCs w:val="24"/>
        </w:rPr>
        <w:t>Заказчик</w:t>
      </w:r>
      <w:r w:rsidRPr="006C7CE3">
        <w:rPr>
          <w:rFonts w:eastAsia="Andale Sans UI" w:cs="Times New Roman"/>
          <w:kern w:val="2"/>
          <w:sz w:val="24"/>
          <w:szCs w:val="24"/>
        </w:rPr>
        <w:t>а или привлеченным им третьим лицом не освобождает</w:t>
      </w:r>
      <w:r w:rsidR="00F33641" w:rsidRPr="006C7CE3">
        <w:rPr>
          <w:rFonts w:eastAsia="Andale Sans UI" w:cs="Times New Roman"/>
          <w:kern w:val="2"/>
          <w:sz w:val="24"/>
          <w:szCs w:val="24"/>
        </w:rPr>
        <w:t xml:space="preserve"> </w:t>
      </w:r>
      <w:r w:rsidR="0004579D" w:rsidRPr="006C7CE3">
        <w:rPr>
          <w:rFonts w:cs="Times New Roman"/>
          <w:spacing w:val="-1"/>
          <w:sz w:val="24"/>
          <w:szCs w:val="24"/>
        </w:rPr>
        <w:t>Подрядчика</w:t>
      </w:r>
      <w:r w:rsidR="00C30D1B" w:rsidRPr="006C7CE3">
        <w:rPr>
          <w:rFonts w:cs="Times New Roman"/>
          <w:spacing w:val="-1"/>
          <w:sz w:val="24"/>
          <w:szCs w:val="24"/>
        </w:rPr>
        <w:t xml:space="preserve"> </w:t>
      </w:r>
      <w:r w:rsidRPr="006C7CE3">
        <w:rPr>
          <w:rFonts w:eastAsia="Andale Sans UI" w:cs="Times New Roman"/>
          <w:kern w:val="2"/>
          <w:sz w:val="24"/>
          <w:szCs w:val="24"/>
        </w:rPr>
        <w:t xml:space="preserve">от ответственности за просрочку исполнения таких обязательств </w:t>
      </w:r>
      <w:r w:rsidR="0004579D" w:rsidRPr="006C7CE3">
        <w:rPr>
          <w:rFonts w:eastAsia="Andale Sans UI" w:cs="Times New Roman"/>
          <w:kern w:val="2"/>
          <w:sz w:val="24"/>
          <w:szCs w:val="24"/>
        </w:rPr>
        <w:t>Подрядчиком</w:t>
      </w:r>
      <w:r w:rsidRPr="006C7CE3">
        <w:rPr>
          <w:rFonts w:eastAsia="Andale Sans UI" w:cs="Times New Roman"/>
          <w:kern w:val="2"/>
          <w:sz w:val="24"/>
          <w:szCs w:val="24"/>
        </w:rPr>
        <w:t xml:space="preserve"> до момента устранения дефектов, в том числе силами </w:t>
      </w:r>
      <w:r w:rsidR="00CB0239" w:rsidRPr="006C7CE3">
        <w:rPr>
          <w:rFonts w:cs="Times New Roman"/>
          <w:sz w:val="24"/>
          <w:szCs w:val="24"/>
        </w:rPr>
        <w:t>Заказчик</w:t>
      </w:r>
      <w:r w:rsidRPr="006C7CE3">
        <w:rPr>
          <w:rFonts w:eastAsia="Andale Sans UI" w:cs="Times New Roman"/>
          <w:kern w:val="2"/>
          <w:sz w:val="24"/>
          <w:szCs w:val="24"/>
        </w:rPr>
        <w:t>а или привлеченной им сторонней организации.</w:t>
      </w:r>
    </w:p>
    <w:p w14:paraId="6D0FACAE" w14:textId="77777777" w:rsidR="00462FE4" w:rsidRPr="006C7CE3" w:rsidRDefault="00462FE4" w:rsidP="006E64D3">
      <w:pPr>
        <w:spacing w:after="0"/>
        <w:ind w:left="-567" w:firstLine="567"/>
        <w:rPr>
          <w:rFonts w:eastAsia="Andale Sans UI" w:cs="Times New Roman"/>
          <w:kern w:val="2"/>
          <w:sz w:val="24"/>
          <w:szCs w:val="24"/>
        </w:rPr>
      </w:pPr>
    </w:p>
    <w:p w14:paraId="75FF0DF4" w14:textId="40A55732" w:rsidR="00462FE4" w:rsidRPr="006C7CE3" w:rsidRDefault="0081549B" w:rsidP="006E64D3">
      <w:pPr>
        <w:spacing w:after="0"/>
        <w:ind w:left="-567" w:firstLine="567"/>
        <w:jc w:val="center"/>
        <w:rPr>
          <w:rFonts w:eastAsia="Times New Roman" w:cs="Times New Roman"/>
          <w:b/>
          <w:bCs/>
          <w:sz w:val="24"/>
          <w:szCs w:val="24"/>
          <w:lang w:eastAsia="ar-SA"/>
        </w:rPr>
      </w:pPr>
      <w:r w:rsidRPr="006C7CE3">
        <w:rPr>
          <w:rFonts w:eastAsia="Times New Roman" w:cs="Times New Roman"/>
          <w:b/>
          <w:bCs/>
          <w:sz w:val="24"/>
          <w:szCs w:val="24"/>
          <w:lang w:eastAsia="ar-SA"/>
        </w:rPr>
        <w:t>1</w:t>
      </w:r>
      <w:r w:rsidR="003426FE" w:rsidRPr="006C7CE3">
        <w:rPr>
          <w:rFonts w:eastAsia="Times New Roman" w:cs="Times New Roman"/>
          <w:b/>
          <w:bCs/>
          <w:sz w:val="24"/>
          <w:szCs w:val="24"/>
          <w:lang w:eastAsia="ar-SA"/>
        </w:rPr>
        <w:t>4</w:t>
      </w:r>
      <w:r w:rsidRPr="006C7CE3">
        <w:rPr>
          <w:rFonts w:eastAsia="Times New Roman" w:cs="Times New Roman"/>
          <w:b/>
          <w:bCs/>
          <w:sz w:val="24"/>
          <w:szCs w:val="24"/>
          <w:lang w:eastAsia="ar-SA"/>
        </w:rPr>
        <w:t>. ПОРЯДОК РАСТОРЖЕНИЯ ДОГОВОРА</w:t>
      </w:r>
    </w:p>
    <w:p w14:paraId="7A12D01D" w14:textId="6F736F72" w:rsidR="00462FE4" w:rsidRPr="006C7CE3" w:rsidRDefault="00C11026" w:rsidP="006E64D3">
      <w:pPr>
        <w:spacing w:after="0"/>
        <w:ind w:left="-567" w:firstLine="567"/>
        <w:rPr>
          <w:rFonts w:eastAsia="Times New Roman" w:cs="Times New Roman"/>
          <w:sz w:val="24"/>
          <w:szCs w:val="24"/>
          <w:lang w:eastAsia="ar-SA"/>
        </w:rPr>
      </w:pPr>
      <w:r w:rsidRPr="006C7CE3">
        <w:rPr>
          <w:rFonts w:eastAsia="Times New Roman" w:cs="Times New Roman"/>
          <w:bCs/>
          <w:sz w:val="24"/>
          <w:szCs w:val="24"/>
          <w:lang w:eastAsia="ar-SA"/>
        </w:rPr>
        <w:t>14.1. Расторжение Договора возможно в соответствии с условиями Договора и действующим законодательством Российской Федерации.</w:t>
      </w:r>
    </w:p>
    <w:p w14:paraId="5BC98450" w14:textId="2F3716D3" w:rsidR="009408FF" w:rsidRPr="006C7CE3" w:rsidRDefault="00C11026" w:rsidP="006E64D3">
      <w:pPr>
        <w:spacing w:after="0"/>
        <w:ind w:left="-567" w:firstLine="567"/>
        <w:rPr>
          <w:rFonts w:cs="Times New Roman"/>
          <w:sz w:val="24"/>
          <w:szCs w:val="24"/>
        </w:rPr>
      </w:pPr>
      <w:r w:rsidRPr="006C7CE3">
        <w:rPr>
          <w:rFonts w:eastAsia="Times New Roman" w:cs="Times New Roman"/>
          <w:sz w:val="24"/>
          <w:szCs w:val="24"/>
          <w:lang w:eastAsia="ar-SA"/>
        </w:rPr>
        <w:t xml:space="preserve">14.2. </w:t>
      </w:r>
      <w:r w:rsidR="00CB0239" w:rsidRPr="006C7CE3">
        <w:rPr>
          <w:rFonts w:cs="Times New Roman"/>
          <w:sz w:val="24"/>
          <w:szCs w:val="24"/>
        </w:rPr>
        <w:t>Заказчик</w:t>
      </w:r>
      <w:r w:rsidRPr="006C7CE3">
        <w:rPr>
          <w:rFonts w:eastAsia="Times New Roman" w:cs="Times New Roman"/>
          <w:sz w:val="24"/>
          <w:szCs w:val="24"/>
          <w:lang w:eastAsia="ar-SA"/>
        </w:rPr>
        <w:t xml:space="preserve"> вправе в одностороннем внесудебном порядке отказаться от исполнения настоящего Договора в следующих случаях:</w:t>
      </w:r>
    </w:p>
    <w:p w14:paraId="4BBE6E68" w14:textId="33B9E6AF" w:rsidR="009408FF" w:rsidRPr="006C7CE3" w:rsidRDefault="00C11026" w:rsidP="006E64D3">
      <w:pPr>
        <w:spacing w:after="0"/>
        <w:ind w:left="-567" w:firstLine="567"/>
        <w:rPr>
          <w:rFonts w:cs="Times New Roman"/>
          <w:bCs/>
          <w:sz w:val="24"/>
          <w:szCs w:val="24"/>
        </w:rPr>
      </w:pPr>
      <w:r w:rsidRPr="006C7CE3">
        <w:rPr>
          <w:rFonts w:cs="Times New Roman"/>
          <w:sz w:val="24"/>
          <w:szCs w:val="24"/>
        </w:rPr>
        <w:t xml:space="preserve">- задержки (нарушения срока) </w:t>
      </w:r>
      <w:r w:rsidR="0004579D" w:rsidRPr="006C7CE3">
        <w:rPr>
          <w:rFonts w:cs="Times New Roman"/>
          <w:sz w:val="24"/>
          <w:szCs w:val="24"/>
        </w:rPr>
        <w:t>Подрядчиком</w:t>
      </w:r>
      <w:r w:rsidRPr="006C7CE3">
        <w:rPr>
          <w:rFonts w:cs="Times New Roman"/>
          <w:sz w:val="24"/>
          <w:szCs w:val="24"/>
        </w:rPr>
        <w:t xml:space="preserve"> начала или окончания выполнения работ</w:t>
      </w:r>
      <w:r w:rsidR="000C045E" w:rsidRPr="006C7CE3">
        <w:rPr>
          <w:rFonts w:cs="Times New Roman"/>
          <w:sz w:val="24"/>
          <w:szCs w:val="24"/>
        </w:rPr>
        <w:t xml:space="preserve"> (этапа работ)</w:t>
      </w:r>
      <w:r w:rsidRPr="006C7CE3">
        <w:rPr>
          <w:rFonts w:cs="Times New Roman"/>
          <w:sz w:val="24"/>
          <w:szCs w:val="24"/>
        </w:rPr>
        <w:t>, предусмотренных Договором</w:t>
      </w:r>
      <w:r w:rsidR="000C045E" w:rsidRPr="006C7CE3">
        <w:rPr>
          <w:rFonts w:cs="Times New Roman"/>
          <w:sz w:val="24"/>
          <w:szCs w:val="24"/>
        </w:rPr>
        <w:t>,</w:t>
      </w:r>
      <w:r w:rsidRPr="006C7CE3">
        <w:rPr>
          <w:rFonts w:cs="Times New Roman"/>
          <w:sz w:val="24"/>
          <w:szCs w:val="24"/>
        </w:rPr>
        <w:t xml:space="preserve"> более чем на </w:t>
      </w:r>
      <w:r w:rsidR="009713E4" w:rsidRPr="006C7CE3">
        <w:rPr>
          <w:rFonts w:cs="Times New Roman"/>
          <w:sz w:val="24"/>
          <w:szCs w:val="24"/>
        </w:rPr>
        <w:t>пятнадцать</w:t>
      </w:r>
      <w:r w:rsidRPr="006C7CE3">
        <w:rPr>
          <w:rFonts w:cs="Times New Roman"/>
          <w:sz w:val="24"/>
          <w:szCs w:val="24"/>
        </w:rPr>
        <w:t xml:space="preserve"> календарных дней по причинам, не зависящим от </w:t>
      </w:r>
      <w:r w:rsidR="00CB0239" w:rsidRPr="006C7CE3">
        <w:rPr>
          <w:rFonts w:cs="Times New Roman"/>
          <w:sz w:val="24"/>
          <w:szCs w:val="24"/>
        </w:rPr>
        <w:t>Заказчик</w:t>
      </w:r>
      <w:r w:rsidRPr="006C7CE3">
        <w:rPr>
          <w:rFonts w:cs="Times New Roman"/>
          <w:sz w:val="24"/>
          <w:szCs w:val="24"/>
        </w:rPr>
        <w:t>а</w:t>
      </w:r>
      <w:r w:rsidRPr="006C7CE3">
        <w:rPr>
          <w:rFonts w:cs="Times New Roman"/>
          <w:bCs/>
          <w:sz w:val="24"/>
          <w:szCs w:val="24"/>
        </w:rPr>
        <w:t>;</w:t>
      </w:r>
    </w:p>
    <w:p w14:paraId="6CE5D67E" w14:textId="6DCF2F96" w:rsidR="009408FF" w:rsidRPr="006C7CE3" w:rsidRDefault="00C11026" w:rsidP="006E64D3">
      <w:pPr>
        <w:spacing w:after="0"/>
        <w:ind w:left="-567" w:firstLine="567"/>
        <w:rPr>
          <w:sz w:val="24"/>
          <w:szCs w:val="24"/>
        </w:rPr>
      </w:pPr>
      <w:r w:rsidRPr="006C7CE3">
        <w:rPr>
          <w:sz w:val="24"/>
          <w:szCs w:val="24"/>
        </w:rPr>
        <w:t xml:space="preserve">- </w:t>
      </w:r>
      <w:r w:rsidR="0004579D" w:rsidRPr="006C7CE3">
        <w:rPr>
          <w:spacing w:val="-1"/>
          <w:sz w:val="24"/>
          <w:szCs w:val="24"/>
        </w:rPr>
        <w:t>Подрядчик</w:t>
      </w:r>
      <w:r w:rsidR="00C30D1B" w:rsidRPr="006C7CE3">
        <w:rPr>
          <w:spacing w:val="-1"/>
          <w:sz w:val="24"/>
          <w:szCs w:val="24"/>
        </w:rPr>
        <w:t xml:space="preserve"> </w:t>
      </w:r>
      <w:r w:rsidRPr="006C7CE3">
        <w:rPr>
          <w:sz w:val="24"/>
          <w:szCs w:val="24"/>
        </w:rPr>
        <w:t>самовольно покинул Объект или иным образом прямо продемонстрировал намерение прекратить исполнение своих обязательств по Договору;</w:t>
      </w:r>
    </w:p>
    <w:p w14:paraId="095E1A0E" w14:textId="3DB722E4" w:rsidR="009408FF" w:rsidRPr="006C7CE3" w:rsidRDefault="00C11026" w:rsidP="006E64D3">
      <w:pPr>
        <w:spacing w:after="0"/>
        <w:ind w:left="-567" w:firstLine="567"/>
        <w:rPr>
          <w:sz w:val="24"/>
          <w:szCs w:val="24"/>
        </w:rPr>
      </w:pPr>
      <w:r w:rsidRPr="006C7CE3">
        <w:rPr>
          <w:sz w:val="24"/>
          <w:szCs w:val="24"/>
        </w:rPr>
        <w:t xml:space="preserve">- арбитражным судом принято к производству заявление о признании </w:t>
      </w:r>
      <w:r w:rsidR="0004579D" w:rsidRPr="006C7CE3">
        <w:rPr>
          <w:spacing w:val="-1"/>
          <w:sz w:val="24"/>
          <w:szCs w:val="24"/>
        </w:rPr>
        <w:t>Подрядчика</w:t>
      </w:r>
      <w:r w:rsidR="00C30D1B" w:rsidRPr="006C7CE3">
        <w:rPr>
          <w:spacing w:val="-1"/>
          <w:sz w:val="24"/>
          <w:szCs w:val="24"/>
        </w:rPr>
        <w:t xml:space="preserve"> </w:t>
      </w:r>
      <w:r w:rsidRPr="006C7CE3">
        <w:rPr>
          <w:sz w:val="24"/>
          <w:szCs w:val="24"/>
        </w:rPr>
        <w:t>несостоятельным (банкротом);</w:t>
      </w:r>
    </w:p>
    <w:p w14:paraId="5D06FEAA" w14:textId="38480366" w:rsidR="009408FF" w:rsidRPr="006C7CE3" w:rsidRDefault="00C11026" w:rsidP="006E64D3">
      <w:pPr>
        <w:spacing w:after="0"/>
        <w:ind w:left="-567" w:firstLine="567"/>
        <w:rPr>
          <w:sz w:val="24"/>
          <w:szCs w:val="24"/>
        </w:rPr>
      </w:pPr>
      <w:r w:rsidRPr="006C7CE3">
        <w:rPr>
          <w:sz w:val="24"/>
          <w:szCs w:val="24"/>
        </w:rPr>
        <w:t xml:space="preserve">- принятия учредителями (участниками) или соответствующим органом решения о ликвидации </w:t>
      </w:r>
      <w:r w:rsidR="0004579D" w:rsidRPr="006C7CE3">
        <w:rPr>
          <w:spacing w:val="-1"/>
          <w:sz w:val="24"/>
          <w:szCs w:val="24"/>
        </w:rPr>
        <w:t>Подрядчика</w:t>
      </w:r>
      <w:r w:rsidRPr="006C7CE3">
        <w:rPr>
          <w:sz w:val="24"/>
          <w:szCs w:val="24"/>
        </w:rPr>
        <w:t>;</w:t>
      </w:r>
    </w:p>
    <w:p w14:paraId="7904D177" w14:textId="3DBDE005" w:rsidR="009408FF" w:rsidRPr="006C7CE3" w:rsidRDefault="00C11026" w:rsidP="006E64D3">
      <w:pPr>
        <w:spacing w:after="0"/>
        <w:ind w:left="-567" w:firstLine="567"/>
        <w:rPr>
          <w:rFonts w:eastAsia="Times New Roman" w:cs="Times New Roman"/>
          <w:sz w:val="24"/>
          <w:szCs w:val="24"/>
        </w:rPr>
      </w:pPr>
      <w:r w:rsidRPr="006C7CE3">
        <w:rPr>
          <w:rFonts w:eastAsia="Times New Roman" w:cs="Times New Roman"/>
          <w:sz w:val="24"/>
          <w:szCs w:val="24"/>
        </w:rPr>
        <w:t xml:space="preserve">- принятия регистрирующим органом решения об исключении </w:t>
      </w:r>
      <w:r w:rsidR="0004579D" w:rsidRPr="006C7CE3">
        <w:rPr>
          <w:rFonts w:cs="Times New Roman"/>
          <w:spacing w:val="-1"/>
          <w:sz w:val="24"/>
          <w:szCs w:val="24"/>
        </w:rPr>
        <w:t>Подрядчика</w:t>
      </w:r>
      <w:r w:rsidR="00C30D1B" w:rsidRPr="006C7CE3">
        <w:rPr>
          <w:rFonts w:cs="Times New Roman"/>
          <w:spacing w:val="-1"/>
          <w:sz w:val="24"/>
          <w:szCs w:val="24"/>
        </w:rPr>
        <w:t xml:space="preserve"> </w:t>
      </w:r>
      <w:r w:rsidRPr="006C7CE3">
        <w:rPr>
          <w:rFonts w:eastAsia="Times New Roman" w:cs="Times New Roman"/>
          <w:sz w:val="24"/>
          <w:szCs w:val="24"/>
        </w:rPr>
        <w:t>из ЕГРЮЛ;</w:t>
      </w:r>
      <w:r w:rsidR="009408FF" w:rsidRPr="006C7CE3">
        <w:rPr>
          <w:rFonts w:eastAsia="Times New Roman" w:cs="Times New Roman"/>
          <w:sz w:val="24"/>
          <w:szCs w:val="24"/>
        </w:rPr>
        <w:t xml:space="preserve"> </w:t>
      </w:r>
    </w:p>
    <w:p w14:paraId="6FC363E8" w14:textId="32568F22" w:rsidR="009408FF" w:rsidRPr="006C7CE3" w:rsidRDefault="00C11026" w:rsidP="006E64D3">
      <w:pPr>
        <w:spacing w:after="0"/>
        <w:ind w:left="-567" w:firstLine="567"/>
        <w:rPr>
          <w:rFonts w:eastAsia="Times New Roman" w:cs="Times New Roman"/>
          <w:sz w:val="24"/>
          <w:szCs w:val="24"/>
        </w:rPr>
      </w:pPr>
      <w:r w:rsidRPr="006C7CE3">
        <w:rPr>
          <w:rFonts w:eastAsia="Times New Roman" w:cs="Times New Roman"/>
          <w:sz w:val="24"/>
          <w:szCs w:val="24"/>
        </w:rPr>
        <w:lastRenderedPageBreak/>
        <w:t xml:space="preserve">- приостановления деятельности </w:t>
      </w:r>
      <w:r w:rsidR="0004579D" w:rsidRPr="006C7CE3">
        <w:rPr>
          <w:rFonts w:cs="Times New Roman"/>
          <w:spacing w:val="-1"/>
          <w:sz w:val="24"/>
          <w:szCs w:val="24"/>
        </w:rPr>
        <w:t>Подрядчика</w:t>
      </w:r>
      <w:r w:rsidR="00C30D1B" w:rsidRPr="006C7CE3">
        <w:rPr>
          <w:rFonts w:cs="Times New Roman"/>
          <w:spacing w:val="-1"/>
          <w:sz w:val="24"/>
          <w:szCs w:val="24"/>
        </w:rPr>
        <w:t xml:space="preserve"> </w:t>
      </w:r>
      <w:r w:rsidRPr="006C7CE3">
        <w:rPr>
          <w:rFonts w:eastAsia="Times New Roman" w:cs="Times New Roman"/>
          <w:sz w:val="24"/>
          <w:szCs w:val="24"/>
        </w:rPr>
        <w:t>в порядке, предусмотренном Кодексом Российской Федерации об административных правонарушениях;</w:t>
      </w:r>
      <w:r w:rsidR="009408FF" w:rsidRPr="006C7CE3">
        <w:rPr>
          <w:rFonts w:eastAsia="Times New Roman" w:cs="Times New Roman"/>
          <w:sz w:val="24"/>
          <w:szCs w:val="24"/>
        </w:rPr>
        <w:t xml:space="preserve"> </w:t>
      </w:r>
    </w:p>
    <w:p w14:paraId="35F02A98" w14:textId="1184E51F" w:rsidR="009408FF" w:rsidRPr="006C7CE3" w:rsidRDefault="00C11026" w:rsidP="006E64D3">
      <w:pPr>
        <w:spacing w:after="0"/>
        <w:ind w:left="-567" w:firstLine="567"/>
        <w:rPr>
          <w:rStyle w:val="FontStyle37"/>
          <w:sz w:val="24"/>
          <w:szCs w:val="24"/>
        </w:rPr>
      </w:pPr>
      <w:r w:rsidRPr="006C7CE3">
        <w:rPr>
          <w:rFonts w:eastAsia="Times New Roman" w:cs="Times New Roman"/>
          <w:sz w:val="24"/>
          <w:szCs w:val="24"/>
        </w:rPr>
        <w:t xml:space="preserve">- приостановления операций по счетам </w:t>
      </w:r>
      <w:r w:rsidR="0004579D" w:rsidRPr="006C7CE3">
        <w:rPr>
          <w:rFonts w:cs="Times New Roman"/>
          <w:spacing w:val="-1"/>
          <w:sz w:val="24"/>
          <w:szCs w:val="24"/>
        </w:rPr>
        <w:t>Подрядчика</w:t>
      </w:r>
      <w:r w:rsidRPr="006C7CE3">
        <w:rPr>
          <w:rFonts w:eastAsia="Times New Roman" w:cs="Times New Roman"/>
          <w:sz w:val="24"/>
          <w:szCs w:val="24"/>
        </w:rPr>
        <w:t>;</w:t>
      </w:r>
      <w:r w:rsidR="009408FF" w:rsidRPr="006C7CE3">
        <w:rPr>
          <w:rFonts w:eastAsia="Times New Roman" w:cs="Times New Roman"/>
          <w:sz w:val="24"/>
          <w:szCs w:val="24"/>
        </w:rPr>
        <w:t xml:space="preserve"> </w:t>
      </w:r>
    </w:p>
    <w:p w14:paraId="21B12C93" w14:textId="4DAD6EEA" w:rsidR="009408FF" w:rsidRPr="006C7CE3" w:rsidRDefault="00C11026" w:rsidP="006E64D3">
      <w:pPr>
        <w:spacing w:after="0"/>
        <w:ind w:left="-567" w:firstLine="567"/>
        <w:rPr>
          <w:rFonts w:eastAsia="Times New Roman" w:cs="Times New Roman"/>
          <w:sz w:val="24"/>
          <w:szCs w:val="24"/>
          <w:lang w:eastAsia="ar-SA"/>
        </w:rPr>
      </w:pPr>
      <w:r w:rsidRPr="006C7CE3">
        <w:rPr>
          <w:rStyle w:val="FontStyle37"/>
          <w:sz w:val="24"/>
          <w:szCs w:val="24"/>
        </w:rPr>
        <w:t xml:space="preserve">- прекращения </w:t>
      </w:r>
      <w:r w:rsidR="0004579D" w:rsidRPr="006C7CE3">
        <w:rPr>
          <w:rStyle w:val="FontStyle37"/>
          <w:sz w:val="24"/>
          <w:szCs w:val="24"/>
        </w:rPr>
        <w:t>Подрядчика</w:t>
      </w:r>
      <w:r w:rsidR="009408FF" w:rsidRPr="006C7CE3">
        <w:rPr>
          <w:rStyle w:val="FontStyle37"/>
          <w:sz w:val="24"/>
          <w:szCs w:val="24"/>
        </w:rPr>
        <w:t xml:space="preserve"> </w:t>
      </w:r>
      <w:r w:rsidRPr="006C7CE3">
        <w:rPr>
          <w:rStyle w:val="FontStyle37"/>
          <w:sz w:val="24"/>
          <w:szCs w:val="24"/>
        </w:rPr>
        <w:t>членства в саморегулируемой организации;</w:t>
      </w:r>
      <w:r w:rsidR="009408FF" w:rsidRPr="006C7CE3">
        <w:rPr>
          <w:rStyle w:val="FontStyle37"/>
          <w:sz w:val="24"/>
          <w:szCs w:val="24"/>
        </w:rPr>
        <w:t xml:space="preserve"> </w:t>
      </w:r>
    </w:p>
    <w:p w14:paraId="590F3876" w14:textId="10454D26" w:rsidR="009408FF" w:rsidRPr="006C7CE3" w:rsidRDefault="00C11026" w:rsidP="006E64D3">
      <w:pPr>
        <w:spacing w:after="0"/>
        <w:ind w:left="-567" w:firstLine="567"/>
        <w:rPr>
          <w:rFonts w:eastAsia="Times New Roman" w:cs="Times New Roman"/>
          <w:sz w:val="24"/>
          <w:szCs w:val="24"/>
          <w:lang w:eastAsia="ar-SA"/>
        </w:rPr>
      </w:pPr>
      <w:r w:rsidRPr="006C7CE3">
        <w:rPr>
          <w:rFonts w:eastAsia="Times New Roman" w:cs="Times New Roman"/>
          <w:sz w:val="24"/>
          <w:szCs w:val="24"/>
          <w:lang w:eastAsia="ar-SA"/>
        </w:rPr>
        <w:t>- нарушение</w:t>
      </w:r>
      <w:r w:rsidR="00D20F6B" w:rsidRPr="006C7CE3">
        <w:rPr>
          <w:rFonts w:eastAsia="Times New Roman" w:cs="Times New Roman"/>
          <w:sz w:val="24"/>
          <w:szCs w:val="24"/>
          <w:lang w:eastAsia="ar-SA"/>
        </w:rPr>
        <w:t xml:space="preserve"> более трех раз</w:t>
      </w:r>
      <w:r w:rsidRPr="006C7CE3">
        <w:rPr>
          <w:rFonts w:eastAsia="Times New Roman" w:cs="Times New Roman"/>
          <w:sz w:val="24"/>
          <w:szCs w:val="24"/>
          <w:lang w:eastAsia="ar-SA"/>
        </w:rPr>
        <w:t xml:space="preserve"> </w:t>
      </w:r>
      <w:r w:rsidR="0004579D" w:rsidRPr="006C7CE3">
        <w:rPr>
          <w:rFonts w:eastAsia="Times New Roman" w:cs="Times New Roman"/>
          <w:sz w:val="24"/>
          <w:szCs w:val="24"/>
          <w:lang w:eastAsia="ar-SA"/>
        </w:rPr>
        <w:t>Подрядчиком</w:t>
      </w:r>
      <w:r w:rsidRPr="006C7CE3">
        <w:rPr>
          <w:rFonts w:eastAsia="Times New Roman" w:cs="Times New Roman"/>
          <w:sz w:val="24"/>
          <w:szCs w:val="24"/>
          <w:lang w:eastAsia="ar-SA"/>
        </w:rPr>
        <w:t xml:space="preserve"> срок</w:t>
      </w:r>
      <w:r w:rsidR="00D20F6B" w:rsidRPr="006C7CE3">
        <w:rPr>
          <w:rFonts w:eastAsia="Times New Roman" w:cs="Times New Roman"/>
          <w:sz w:val="24"/>
          <w:szCs w:val="24"/>
          <w:lang w:eastAsia="ar-SA"/>
        </w:rPr>
        <w:t>а</w:t>
      </w:r>
      <w:r w:rsidRPr="006C7CE3">
        <w:rPr>
          <w:rFonts w:eastAsia="Times New Roman" w:cs="Times New Roman"/>
          <w:sz w:val="24"/>
          <w:szCs w:val="24"/>
          <w:lang w:eastAsia="ar-SA"/>
        </w:rPr>
        <w:t xml:space="preserve"> выполнения работ</w:t>
      </w:r>
      <w:r w:rsidR="00D20F6B" w:rsidRPr="006C7CE3">
        <w:rPr>
          <w:rFonts w:eastAsia="Times New Roman" w:cs="Times New Roman"/>
          <w:sz w:val="24"/>
          <w:szCs w:val="24"/>
          <w:lang w:eastAsia="ar-SA"/>
        </w:rPr>
        <w:t xml:space="preserve"> (этапа работ) по Договору</w:t>
      </w:r>
      <w:r w:rsidRPr="006C7CE3">
        <w:rPr>
          <w:rFonts w:eastAsia="Times New Roman" w:cs="Times New Roman"/>
          <w:sz w:val="24"/>
          <w:szCs w:val="24"/>
          <w:lang w:eastAsia="ar-SA"/>
        </w:rPr>
        <w:t>;</w:t>
      </w:r>
    </w:p>
    <w:p w14:paraId="51920553" w14:textId="035934A5" w:rsidR="009408FF" w:rsidRPr="006C7CE3" w:rsidRDefault="009408FF" w:rsidP="006E64D3">
      <w:pPr>
        <w:spacing w:after="0"/>
        <w:ind w:left="-567" w:firstLine="567"/>
        <w:rPr>
          <w:rFonts w:eastAsia="Times New Roman" w:cs="Times New Roman"/>
          <w:sz w:val="24"/>
          <w:szCs w:val="24"/>
          <w:lang w:eastAsia="ar-SA"/>
        </w:rPr>
      </w:pPr>
      <w:r w:rsidRPr="006C7CE3">
        <w:rPr>
          <w:rFonts w:eastAsia="Times New Roman" w:cs="Times New Roman"/>
          <w:sz w:val="24"/>
          <w:szCs w:val="24"/>
          <w:lang w:eastAsia="ar-SA"/>
        </w:rPr>
        <w:t>-</w:t>
      </w:r>
      <w:r w:rsidR="00C11026" w:rsidRPr="006C7CE3">
        <w:rPr>
          <w:rFonts w:eastAsia="Times New Roman" w:cs="Times New Roman"/>
          <w:sz w:val="24"/>
          <w:szCs w:val="24"/>
          <w:lang w:eastAsia="ar-SA"/>
        </w:rPr>
        <w:t xml:space="preserve"> необеспечении </w:t>
      </w:r>
      <w:r w:rsidR="0004579D" w:rsidRPr="006C7CE3">
        <w:rPr>
          <w:rFonts w:eastAsia="Times New Roman" w:cs="Times New Roman"/>
          <w:sz w:val="24"/>
          <w:szCs w:val="24"/>
          <w:lang w:eastAsia="ar-SA"/>
        </w:rPr>
        <w:t>Подрядчиком</w:t>
      </w:r>
      <w:r w:rsidR="00C11026" w:rsidRPr="006C7CE3">
        <w:rPr>
          <w:rFonts w:eastAsia="Times New Roman" w:cs="Times New Roman"/>
          <w:sz w:val="24"/>
          <w:szCs w:val="24"/>
          <w:lang w:eastAsia="ar-SA"/>
        </w:rPr>
        <w:t xml:space="preserve"> требуемого качества работ и безопасности дорожного движения на Объекте в период проведения работ, оформленных соответствующими документами, которыми являются: двусторонний акт </w:t>
      </w:r>
      <w:r w:rsidR="00CB0239" w:rsidRPr="006C7CE3">
        <w:rPr>
          <w:rFonts w:cs="Times New Roman"/>
          <w:sz w:val="24"/>
          <w:szCs w:val="24"/>
        </w:rPr>
        <w:t>Заказчик</w:t>
      </w:r>
      <w:r w:rsidR="00C11026" w:rsidRPr="006C7CE3">
        <w:rPr>
          <w:rFonts w:eastAsia="Times New Roman" w:cs="Times New Roman"/>
          <w:sz w:val="24"/>
          <w:szCs w:val="24"/>
          <w:lang w:eastAsia="ar-SA"/>
        </w:rPr>
        <w:t>а и</w:t>
      </w:r>
      <w:r w:rsidR="00C30D1B" w:rsidRPr="006C7CE3">
        <w:rPr>
          <w:rFonts w:cs="Times New Roman"/>
          <w:spacing w:val="-1"/>
          <w:sz w:val="24"/>
          <w:szCs w:val="24"/>
        </w:rPr>
        <w:t xml:space="preserve"> </w:t>
      </w:r>
      <w:r w:rsidR="0004579D" w:rsidRPr="006C7CE3">
        <w:rPr>
          <w:rFonts w:cs="Times New Roman"/>
          <w:spacing w:val="-1"/>
          <w:sz w:val="24"/>
          <w:szCs w:val="24"/>
        </w:rPr>
        <w:t>Подрядчика</w:t>
      </w:r>
      <w:r w:rsidR="00C30D1B" w:rsidRPr="006C7CE3">
        <w:rPr>
          <w:rFonts w:cs="Times New Roman"/>
          <w:spacing w:val="-1"/>
          <w:sz w:val="24"/>
          <w:szCs w:val="24"/>
        </w:rPr>
        <w:t xml:space="preserve"> </w:t>
      </w:r>
      <w:r w:rsidR="00C11026" w:rsidRPr="006C7CE3">
        <w:rPr>
          <w:rFonts w:eastAsia="Times New Roman" w:cs="Times New Roman"/>
          <w:sz w:val="24"/>
          <w:szCs w:val="24"/>
          <w:lang w:eastAsia="ar-SA"/>
        </w:rPr>
        <w:t xml:space="preserve">о выявленных нарушениях по качеству работ либо два и более предписаний </w:t>
      </w:r>
      <w:r w:rsidR="00CB0239" w:rsidRPr="006C7CE3">
        <w:rPr>
          <w:rFonts w:cs="Times New Roman"/>
          <w:sz w:val="24"/>
          <w:szCs w:val="24"/>
        </w:rPr>
        <w:t>Заказчик</w:t>
      </w:r>
      <w:r w:rsidR="00C11026" w:rsidRPr="006C7CE3">
        <w:rPr>
          <w:rFonts w:eastAsia="Times New Roman" w:cs="Times New Roman"/>
          <w:sz w:val="24"/>
          <w:szCs w:val="24"/>
          <w:lang w:eastAsia="ar-SA"/>
        </w:rPr>
        <w:t>а</w:t>
      </w:r>
      <w:r w:rsidR="005460D2" w:rsidRPr="006C7CE3">
        <w:rPr>
          <w:rFonts w:eastAsia="Times New Roman" w:cs="Times New Roman"/>
          <w:sz w:val="24"/>
          <w:szCs w:val="24"/>
          <w:lang w:eastAsia="ar-SA"/>
        </w:rPr>
        <w:t>,</w:t>
      </w:r>
      <w:r w:rsidR="00C11026" w:rsidRPr="006C7CE3">
        <w:rPr>
          <w:rFonts w:eastAsia="Times New Roman" w:cs="Times New Roman"/>
          <w:sz w:val="24"/>
          <w:szCs w:val="24"/>
          <w:lang w:eastAsia="ar-SA"/>
        </w:rPr>
        <w:t xml:space="preserve"> </w:t>
      </w:r>
      <w:r w:rsidR="005460D2" w:rsidRPr="006C7CE3">
        <w:rPr>
          <w:rFonts w:eastAsia="Times New Roman" w:cs="Times New Roman"/>
          <w:sz w:val="24"/>
          <w:szCs w:val="24"/>
          <w:lang w:eastAsia="ar-SA"/>
        </w:rPr>
        <w:t>в</w:t>
      </w:r>
      <w:r w:rsidR="00C11026" w:rsidRPr="006C7CE3">
        <w:rPr>
          <w:rFonts w:eastAsia="Times New Roman" w:cs="Times New Roman"/>
          <w:sz w:val="24"/>
          <w:szCs w:val="24"/>
          <w:lang w:eastAsia="ar-SA"/>
        </w:rPr>
        <w:t xml:space="preserve">ыданные в порядке, предусмотренном Договором и не исполненные </w:t>
      </w:r>
      <w:r w:rsidR="0004579D" w:rsidRPr="006C7CE3">
        <w:rPr>
          <w:rFonts w:eastAsia="Times New Roman" w:cs="Times New Roman"/>
          <w:sz w:val="24"/>
          <w:szCs w:val="24"/>
          <w:lang w:eastAsia="ar-SA"/>
        </w:rPr>
        <w:t>Подрядчиком</w:t>
      </w:r>
      <w:r w:rsidR="00C11026" w:rsidRPr="006C7CE3">
        <w:rPr>
          <w:rFonts w:eastAsia="Times New Roman" w:cs="Times New Roman"/>
          <w:sz w:val="24"/>
          <w:szCs w:val="24"/>
          <w:lang w:eastAsia="ar-SA"/>
        </w:rPr>
        <w:t xml:space="preserve"> в установленные предписанием сроки. Факт неисполнения предписаний фиксируется актом, подписанным представителям </w:t>
      </w:r>
      <w:r w:rsidR="00CB0239" w:rsidRPr="006C7CE3">
        <w:rPr>
          <w:rFonts w:cs="Times New Roman"/>
          <w:sz w:val="24"/>
          <w:szCs w:val="24"/>
        </w:rPr>
        <w:t>Заказчик</w:t>
      </w:r>
      <w:r w:rsidR="00C11026" w:rsidRPr="006C7CE3">
        <w:rPr>
          <w:rFonts w:eastAsia="Times New Roman" w:cs="Times New Roman"/>
          <w:sz w:val="24"/>
          <w:szCs w:val="24"/>
          <w:lang w:eastAsia="ar-SA"/>
        </w:rPr>
        <w:t>а</w:t>
      </w:r>
      <w:r w:rsidR="005460D2" w:rsidRPr="006C7CE3">
        <w:rPr>
          <w:rFonts w:eastAsia="Times New Roman" w:cs="Times New Roman"/>
          <w:sz w:val="24"/>
          <w:szCs w:val="24"/>
          <w:lang w:eastAsia="ar-SA"/>
        </w:rPr>
        <w:t>;</w:t>
      </w:r>
    </w:p>
    <w:p w14:paraId="4EF08317" w14:textId="761CC1D5" w:rsidR="009408FF" w:rsidRPr="006C7CE3" w:rsidRDefault="00C11026" w:rsidP="006E64D3">
      <w:pPr>
        <w:spacing w:after="0"/>
        <w:ind w:left="-567" w:firstLine="567"/>
        <w:rPr>
          <w:rFonts w:eastAsia="Andale Sans UI" w:cs="Times New Roman"/>
          <w:kern w:val="2"/>
          <w:sz w:val="24"/>
          <w:szCs w:val="24"/>
        </w:rPr>
      </w:pPr>
      <w:r w:rsidRPr="006C7CE3">
        <w:rPr>
          <w:sz w:val="24"/>
          <w:szCs w:val="24"/>
        </w:rPr>
        <w:t xml:space="preserve">- если в течение срока действия Договора к </w:t>
      </w:r>
      <w:r w:rsidR="006E64D3" w:rsidRPr="006C7CE3">
        <w:rPr>
          <w:spacing w:val="-1"/>
          <w:sz w:val="24"/>
          <w:szCs w:val="24"/>
        </w:rPr>
        <w:t>Подрядчику</w:t>
      </w:r>
      <w:r w:rsidR="00C30D1B" w:rsidRPr="006C7CE3">
        <w:rPr>
          <w:spacing w:val="-1"/>
          <w:sz w:val="24"/>
          <w:szCs w:val="24"/>
        </w:rPr>
        <w:t xml:space="preserve"> </w:t>
      </w:r>
      <w:r w:rsidRPr="006C7CE3">
        <w:rPr>
          <w:sz w:val="24"/>
          <w:szCs w:val="24"/>
        </w:rPr>
        <w:t>были применены меры ответственности (санкции) не менее 3-х раз за нарушение любых сроков выполнения работ</w:t>
      </w:r>
      <w:r w:rsidR="00D20F6B" w:rsidRPr="006C7CE3">
        <w:rPr>
          <w:sz w:val="24"/>
          <w:szCs w:val="24"/>
        </w:rPr>
        <w:t xml:space="preserve"> (этапа работ)</w:t>
      </w:r>
      <w:r w:rsidRPr="006C7CE3">
        <w:rPr>
          <w:sz w:val="24"/>
          <w:szCs w:val="24"/>
        </w:rPr>
        <w:t xml:space="preserve"> по Договору; </w:t>
      </w:r>
    </w:p>
    <w:p w14:paraId="20A66F7D" w14:textId="0A6022E8" w:rsidR="00F03FF9" w:rsidRPr="006C7CE3" w:rsidRDefault="00EF5690" w:rsidP="006E64D3">
      <w:pPr>
        <w:spacing w:after="0"/>
        <w:ind w:left="-567" w:firstLine="567"/>
        <w:rPr>
          <w:rFonts w:eastAsia="Times New Roman" w:cs="Times New Roman"/>
          <w:sz w:val="24"/>
          <w:szCs w:val="24"/>
          <w:lang w:eastAsia="ar-SA"/>
        </w:rPr>
      </w:pPr>
      <w:r w:rsidRPr="006C7CE3">
        <w:rPr>
          <w:rFonts w:eastAsia="Andale Sans UI" w:cs="Times New Roman"/>
          <w:kern w:val="2"/>
          <w:sz w:val="24"/>
          <w:szCs w:val="24"/>
        </w:rPr>
        <w:t xml:space="preserve">- неисполнения или ненадлежащего исполнения </w:t>
      </w:r>
      <w:r w:rsidR="0004579D" w:rsidRPr="006C7CE3">
        <w:rPr>
          <w:rFonts w:eastAsia="Andale Sans UI" w:cs="Times New Roman"/>
          <w:kern w:val="2"/>
          <w:sz w:val="24"/>
          <w:szCs w:val="24"/>
        </w:rPr>
        <w:t>Подрядчиком</w:t>
      </w:r>
      <w:r w:rsidRPr="006C7CE3">
        <w:rPr>
          <w:rFonts w:eastAsia="Andale Sans UI" w:cs="Times New Roman"/>
          <w:kern w:val="2"/>
          <w:sz w:val="24"/>
          <w:szCs w:val="24"/>
        </w:rPr>
        <w:t xml:space="preserve"> обязанностей по представлению в порядке, установленном Договором, </w:t>
      </w:r>
      <w:r w:rsidR="009408FF" w:rsidRPr="006C7CE3">
        <w:rPr>
          <w:rFonts w:eastAsia="Andale Sans UI" w:cs="Times New Roman"/>
          <w:kern w:val="2"/>
          <w:sz w:val="24"/>
          <w:szCs w:val="24"/>
        </w:rPr>
        <w:t xml:space="preserve">Независимой </w:t>
      </w:r>
      <w:r w:rsidRPr="006C7CE3">
        <w:rPr>
          <w:rFonts w:eastAsia="Andale Sans UI" w:cs="Times New Roman"/>
          <w:kern w:val="2"/>
          <w:sz w:val="24"/>
          <w:szCs w:val="24"/>
        </w:rPr>
        <w:t>гарантии, представление которых является обязательным согласно Договору;</w:t>
      </w:r>
    </w:p>
    <w:p w14:paraId="34D80544" w14:textId="3005DD1C" w:rsidR="00F03FF9" w:rsidRPr="006C7CE3" w:rsidRDefault="00C11026" w:rsidP="006E64D3">
      <w:pPr>
        <w:spacing w:after="0"/>
        <w:ind w:left="-567" w:firstLine="567"/>
        <w:rPr>
          <w:rFonts w:eastAsia="Times New Roman" w:cs="Times New Roman"/>
          <w:sz w:val="24"/>
          <w:szCs w:val="24"/>
          <w:lang w:eastAsia="ar-SA"/>
        </w:rPr>
      </w:pPr>
      <w:r w:rsidRPr="006C7CE3">
        <w:rPr>
          <w:rFonts w:eastAsia="Times New Roman" w:cs="Times New Roman"/>
          <w:sz w:val="24"/>
          <w:szCs w:val="24"/>
          <w:lang w:eastAsia="ar-SA"/>
        </w:rPr>
        <w:t>- по иным основаниям, предусмотренным законодательством Российской Федерации.</w:t>
      </w:r>
    </w:p>
    <w:p w14:paraId="5A4F76A8" w14:textId="18423217" w:rsidR="00F03FF9" w:rsidRPr="006C7CE3" w:rsidRDefault="00F03FF9" w:rsidP="006E64D3">
      <w:pPr>
        <w:spacing w:after="0"/>
        <w:ind w:left="-567" w:firstLine="567"/>
        <w:rPr>
          <w:rFonts w:cs="Times New Roman"/>
          <w:sz w:val="24"/>
          <w:szCs w:val="24"/>
        </w:rPr>
      </w:pPr>
      <w:r w:rsidRPr="006C7CE3">
        <w:rPr>
          <w:rFonts w:eastAsia="Times New Roman" w:cs="Times New Roman"/>
          <w:sz w:val="24"/>
          <w:szCs w:val="24"/>
          <w:lang w:eastAsia="ar-SA"/>
        </w:rPr>
        <w:t>1</w:t>
      </w:r>
      <w:r w:rsidR="00C11026" w:rsidRPr="006C7CE3">
        <w:rPr>
          <w:rFonts w:eastAsia="Times New Roman" w:cs="Times New Roman"/>
          <w:sz w:val="24"/>
          <w:szCs w:val="24"/>
          <w:lang w:eastAsia="ar-SA"/>
        </w:rPr>
        <w:t xml:space="preserve">4.3. </w:t>
      </w:r>
      <w:r w:rsidR="00CB0239" w:rsidRPr="006C7CE3">
        <w:rPr>
          <w:rFonts w:cs="Times New Roman"/>
          <w:sz w:val="24"/>
          <w:szCs w:val="24"/>
        </w:rPr>
        <w:t>Заказчик</w:t>
      </w:r>
      <w:r w:rsidR="00C11026" w:rsidRPr="006C7CE3">
        <w:rPr>
          <w:rFonts w:cs="Times New Roman"/>
          <w:sz w:val="24"/>
          <w:szCs w:val="24"/>
        </w:rPr>
        <w:t xml:space="preserve"> направляет письменное уведомление об отказе от исполнения Договора </w:t>
      </w:r>
      <w:r w:rsidR="006E64D3" w:rsidRPr="006C7CE3">
        <w:rPr>
          <w:rFonts w:cs="Times New Roman"/>
          <w:spacing w:val="-1"/>
          <w:sz w:val="24"/>
          <w:szCs w:val="24"/>
        </w:rPr>
        <w:t>Подрядчику</w:t>
      </w:r>
      <w:r w:rsidR="00695C7C" w:rsidRPr="006C7CE3">
        <w:rPr>
          <w:rFonts w:cs="Times New Roman"/>
          <w:spacing w:val="-1"/>
          <w:sz w:val="24"/>
          <w:szCs w:val="24"/>
        </w:rPr>
        <w:t xml:space="preserve"> </w:t>
      </w:r>
      <w:r w:rsidR="00C11026" w:rsidRPr="006C7CE3">
        <w:rPr>
          <w:rFonts w:cs="Times New Roman"/>
          <w:sz w:val="24"/>
          <w:szCs w:val="24"/>
        </w:rPr>
        <w:t xml:space="preserve">в письменном виде согласно п. 14.3.1. Договора. По решению </w:t>
      </w:r>
      <w:r w:rsidR="00CB0239" w:rsidRPr="006C7CE3">
        <w:rPr>
          <w:rFonts w:cs="Times New Roman"/>
          <w:sz w:val="24"/>
          <w:szCs w:val="24"/>
        </w:rPr>
        <w:t>Заказчик</w:t>
      </w:r>
      <w:r w:rsidR="00C11026" w:rsidRPr="006C7CE3">
        <w:rPr>
          <w:rFonts w:cs="Times New Roman"/>
          <w:sz w:val="24"/>
          <w:szCs w:val="24"/>
        </w:rPr>
        <w:t xml:space="preserve">а Стороны оформляют Акт о приостановлении строительства по форме № КС-17. Формируется комиссия из представителей, </w:t>
      </w:r>
      <w:r w:rsidR="00CB0239" w:rsidRPr="006C7CE3">
        <w:rPr>
          <w:rFonts w:cs="Times New Roman"/>
          <w:sz w:val="24"/>
          <w:szCs w:val="24"/>
        </w:rPr>
        <w:t>Заказчик</w:t>
      </w:r>
      <w:r w:rsidR="00C11026" w:rsidRPr="006C7CE3">
        <w:rPr>
          <w:rFonts w:cs="Times New Roman"/>
          <w:sz w:val="24"/>
          <w:szCs w:val="24"/>
        </w:rPr>
        <w:t xml:space="preserve">а и </w:t>
      </w:r>
      <w:r w:rsidR="0004579D" w:rsidRPr="006C7CE3">
        <w:rPr>
          <w:rFonts w:cs="Times New Roman"/>
          <w:sz w:val="24"/>
          <w:szCs w:val="24"/>
        </w:rPr>
        <w:t>Подрядчика</w:t>
      </w:r>
      <w:r w:rsidR="00C11026" w:rsidRPr="006C7CE3">
        <w:rPr>
          <w:rFonts w:cs="Times New Roman"/>
          <w:sz w:val="24"/>
          <w:szCs w:val="24"/>
        </w:rPr>
        <w:t>, которая</w:t>
      </w:r>
    </w:p>
    <w:p w14:paraId="7970AA27" w14:textId="4411F600" w:rsidR="00F03FF9" w:rsidRPr="006C7CE3" w:rsidRDefault="00F03FF9" w:rsidP="006E64D3">
      <w:pPr>
        <w:spacing w:after="0"/>
        <w:ind w:left="-567" w:firstLine="567"/>
        <w:rPr>
          <w:rFonts w:cs="Times New Roman"/>
          <w:sz w:val="24"/>
          <w:szCs w:val="24"/>
        </w:rPr>
      </w:pPr>
      <w:r w:rsidRPr="006C7CE3">
        <w:rPr>
          <w:rFonts w:cs="Times New Roman"/>
          <w:sz w:val="24"/>
          <w:szCs w:val="24"/>
        </w:rPr>
        <w:t xml:space="preserve">- </w:t>
      </w:r>
      <w:r w:rsidR="00C11026" w:rsidRPr="006C7CE3">
        <w:rPr>
          <w:rFonts w:cs="Times New Roman"/>
          <w:sz w:val="24"/>
          <w:szCs w:val="24"/>
        </w:rPr>
        <w:t xml:space="preserve">определяет состояние и степень готовности проведенных </w:t>
      </w:r>
      <w:r w:rsidR="0004579D" w:rsidRPr="006C7CE3">
        <w:rPr>
          <w:rFonts w:cs="Times New Roman"/>
          <w:sz w:val="24"/>
          <w:szCs w:val="24"/>
        </w:rPr>
        <w:t>Подрядчиком</w:t>
      </w:r>
      <w:r w:rsidR="00C11026" w:rsidRPr="006C7CE3">
        <w:rPr>
          <w:rFonts w:cs="Times New Roman"/>
          <w:sz w:val="24"/>
          <w:szCs w:val="24"/>
        </w:rPr>
        <w:t xml:space="preserve"> работ на Объекте;</w:t>
      </w:r>
    </w:p>
    <w:p w14:paraId="4B5EE058" w14:textId="77777777" w:rsidR="00F03FF9" w:rsidRPr="006C7CE3" w:rsidRDefault="00F03FF9" w:rsidP="006E64D3">
      <w:pPr>
        <w:spacing w:after="0"/>
        <w:ind w:left="-567" w:firstLine="567"/>
        <w:rPr>
          <w:rFonts w:cs="Times New Roman"/>
          <w:sz w:val="24"/>
          <w:szCs w:val="24"/>
        </w:rPr>
      </w:pPr>
      <w:r w:rsidRPr="006C7CE3">
        <w:rPr>
          <w:rFonts w:cs="Times New Roman"/>
          <w:sz w:val="24"/>
          <w:szCs w:val="24"/>
        </w:rPr>
        <w:t>-</w:t>
      </w:r>
      <w:r w:rsidR="00C11026" w:rsidRPr="006C7CE3">
        <w:rPr>
          <w:rFonts w:cs="Times New Roman"/>
          <w:sz w:val="24"/>
          <w:szCs w:val="24"/>
        </w:rPr>
        <w:t xml:space="preserve"> выявляет факты необоснованного завышения (занижения) стоимости выполненных работ; </w:t>
      </w:r>
    </w:p>
    <w:p w14:paraId="64FBCAC8" w14:textId="535C7D8C" w:rsidR="00F03FF9" w:rsidRPr="006C7CE3" w:rsidRDefault="00F03FF9" w:rsidP="006E64D3">
      <w:pPr>
        <w:spacing w:after="0"/>
        <w:ind w:left="-567" w:firstLine="567"/>
        <w:rPr>
          <w:rFonts w:cs="Times New Roman"/>
          <w:sz w:val="24"/>
          <w:szCs w:val="24"/>
        </w:rPr>
      </w:pPr>
      <w:r w:rsidRPr="006C7CE3">
        <w:rPr>
          <w:rFonts w:cs="Times New Roman"/>
          <w:sz w:val="24"/>
          <w:szCs w:val="24"/>
        </w:rPr>
        <w:t>- в</w:t>
      </w:r>
      <w:r w:rsidR="00C11026" w:rsidRPr="006C7CE3">
        <w:rPr>
          <w:rFonts w:cs="Times New Roman"/>
          <w:sz w:val="24"/>
          <w:szCs w:val="24"/>
        </w:rPr>
        <w:t xml:space="preserve">ыявляет переданное в монтаж, но не установленное к моменту приостановления работ оборудование. </w:t>
      </w:r>
    </w:p>
    <w:p w14:paraId="27293732" w14:textId="0FD87FA1" w:rsidR="00F03FF9" w:rsidRPr="006C7CE3" w:rsidRDefault="00C11026" w:rsidP="006E64D3">
      <w:pPr>
        <w:spacing w:after="0"/>
        <w:ind w:left="-567" w:firstLine="567"/>
        <w:rPr>
          <w:rFonts w:eastAsia="Times New Roman" w:cs="Times New Roman"/>
          <w:sz w:val="24"/>
          <w:szCs w:val="24"/>
          <w:lang w:eastAsia="ar-SA"/>
        </w:rPr>
      </w:pPr>
      <w:r w:rsidRPr="006C7CE3">
        <w:rPr>
          <w:rFonts w:cs="Times New Roman"/>
          <w:sz w:val="24"/>
          <w:szCs w:val="24"/>
        </w:rPr>
        <w:t xml:space="preserve">Результатами работы комиссии являются акты и инвентаризационные описи, которые передаются, </w:t>
      </w:r>
      <w:r w:rsidR="00CB0239" w:rsidRPr="006C7CE3">
        <w:rPr>
          <w:rFonts w:cs="Times New Roman"/>
          <w:sz w:val="24"/>
          <w:szCs w:val="24"/>
        </w:rPr>
        <w:t>Заказчик</w:t>
      </w:r>
      <w:r w:rsidRPr="006C7CE3">
        <w:rPr>
          <w:rFonts w:cs="Times New Roman"/>
          <w:sz w:val="24"/>
          <w:szCs w:val="24"/>
        </w:rPr>
        <w:t xml:space="preserve">у и </w:t>
      </w:r>
      <w:r w:rsidR="006E64D3" w:rsidRPr="006C7CE3">
        <w:rPr>
          <w:rFonts w:cs="Times New Roman"/>
          <w:spacing w:val="-1"/>
          <w:sz w:val="24"/>
          <w:szCs w:val="24"/>
        </w:rPr>
        <w:t>Подрядчику</w:t>
      </w:r>
      <w:r w:rsidRPr="006C7CE3">
        <w:rPr>
          <w:rFonts w:cs="Times New Roman"/>
          <w:sz w:val="24"/>
          <w:szCs w:val="24"/>
        </w:rPr>
        <w:t xml:space="preserve">. </w:t>
      </w:r>
    </w:p>
    <w:p w14:paraId="7515F6D8" w14:textId="789FFC82" w:rsidR="00F03FF9" w:rsidRPr="006C7CE3" w:rsidRDefault="00C11026" w:rsidP="006E64D3">
      <w:pPr>
        <w:spacing w:after="0"/>
        <w:ind w:left="-567" w:firstLine="567"/>
        <w:rPr>
          <w:rFonts w:eastAsia="Times New Roman" w:cs="Times New Roman"/>
          <w:sz w:val="24"/>
          <w:szCs w:val="24"/>
          <w:lang w:eastAsia="ar-SA"/>
        </w:rPr>
      </w:pPr>
      <w:r w:rsidRPr="006C7CE3">
        <w:rPr>
          <w:rFonts w:eastAsia="Times New Roman" w:cs="Times New Roman"/>
          <w:sz w:val="24"/>
          <w:szCs w:val="24"/>
          <w:lang w:eastAsia="ar-SA"/>
        </w:rPr>
        <w:t xml:space="preserve">14.3.1. В случае одностороннего отказа </w:t>
      </w:r>
      <w:r w:rsidR="00CB0239" w:rsidRPr="006C7CE3">
        <w:rPr>
          <w:rFonts w:cs="Times New Roman"/>
          <w:sz w:val="24"/>
          <w:szCs w:val="24"/>
        </w:rPr>
        <w:t>Заказчик</w:t>
      </w:r>
      <w:r w:rsidRPr="006C7CE3">
        <w:rPr>
          <w:rFonts w:eastAsia="Times New Roman" w:cs="Times New Roman"/>
          <w:sz w:val="24"/>
          <w:szCs w:val="24"/>
          <w:lang w:eastAsia="ar-SA"/>
        </w:rPr>
        <w:t xml:space="preserve">а от исполнения Договора  в порядке и по основаниям, предусмотренным Договором, он считается расторгнутым с момента указанного </w:t>
      </w:r>
      <w:r w:rsidR="00CB0239" w:rsidRPr="006C7CE3">
        <w:rPr>
          <w:rFonts w:cs="Times New Roman"/>
          <w:sz w:val="24"/>
          <w:szCs w:val="24"/>
        </w:rPr>
        <w:t>Заказчик</w:t>
      </w:r>
      <w:r w:rsidRPr="006C7CE3">
        <w:rPr>
          <w:rFonts w:eastAsia="Times New Roman" w:cs="Times New Roman"/>
          <w:sz w:val="24"/>
          <w:szCs w:val="24"/>
          <w:lang w:eastAsia="ar-SA"/>
        </w:rPr>
        <w:t xml:space="preserve">ом в уведомлении об одностороннем отказе от исполнения настоящего Договора, либо, если уведомление </w:t>
      </w:r>
      <w:r w:rsidR="00CB0239" w:rsidRPr="006C7CE3">
        <w:rPr>
          <w:rFonts w:cs="Times New Roman"/>
          <w:sz w:val="24"/>
          <w:szCs w:val="24"/>
        </w:rPr>
        <w:t>Заказчик</w:t>
      </w:r>
      <w:r w:rsidRPr="006C7CE3">
        <w:rPr>
          <w:rFonts w:eastAsia="Times New Roman" w:cs="Times New Roman"/>
          <w:sz w:val="24"/>
          <w:szCs w:val="24"/>
          <w:lang w:eastAsia="ar-SA"/>
        </w:rPr>
        <w:t xml:space="preserve">а было получено </w:t>
      </w:r>
      <w:r w:rsidR="0004579D" w:rsidRPr="006C7CE3">
        <w:rPr>
          <w:rFonts w:eastAsia="Times New Roman" w:cs="Times New Roman"/>
          <w:sz w:val="24"/>
          <w:szCs w:val="24"/>
          <w:lang w:eastAsia="ar-SA"/>
        </w:rPr>
        <w:t>Подрядчиком</w:t>
      </w:r>
      <w:r w:rsidRPr="006C7CE3">
        <w:rPr>
          <w:rFonts w:eastAsia="Times New Roman" w:cs="Times New Roman"/>
          <w:sz w:val="24"/>
          <w:szCs w:val="24"/>
          <w:lang w:eastAsia="ar-SA"/>
        </w:rPr>
        <w:t xml:space="preserve"> за пределами срока, указанного в уведомлении, – с момента доставки уведомления </w:t>
      </w:r>
      <w:r w:rsidR="006E64D3" w:rsidRPr="006C7CE3">
        <w:rPr>
          <w:rFonts w:cs="Times New Roman"/>
          <w:spacing w:val="-1"/>
          <w:sz w:val="24"/>
          <w:szCs w:val="24"/>
        </w:rPr>
        <w:t>Подрядчику</w:t>
      </w:r>
      <w:r w:rsidRPr="006C7CE3">
        <w:rPr>
          <w:rFonts w:eastAsia="Times New Roman" w:cs="Times New Roman"/>
          <w:sz w:val="24"/>
          <w:szCs w:val="24"/>
          <w:lang w:eastAsia="ar-SA"/>
        </w:rPr>
        <w:t xml:space="preserve">, либо если уведомление поступило в почтовое отделение </w:t>
      </w:r>
      <w:r w:rsidR="0004579D" w:rsidRPr="006C7CE3">
        <w:rPr>
          <w:rFonts w:cs="Times New Roman"/>
          <w:spacing w:val="-1"/>
          <w:sz w:val="24"/>
          <w:szCs w:val="24"/>
        </w:rPr>
        <w:t>Подрядчика</w:t>
      </w:r>
      <w:r w:rsidRPr="006C7CE3">
        <w:rPr>
          <w:rFonts w:eastAsia="Times New Roman" w:cs="Times New Roman"/>
          <w:sz w:val="24"/>
          <w:szCs w:val="24"/>
          <w:lang w:eastAsia="ar-SA"/>
        </w:rPr>
        <w:t xml:space="preserve">, но по обстоятельствам, зависящим от него, не было ему вручено или </w:t>
      </w:r>
      <w:r w:rsidR="0004579D" w:rsidRPr="006C7CE3">
        <w:rPr>
          <w:rFonts w:cs="Times New Roman"/>
          <w:spacing w:val="-1"/>
          <w:sz w:val="24"/>
          <w:szCs w:val="24"/>
        </w:rPr>
        <w:t>Подрядчик</w:t>
      </w:r>
      <w:r w:rsidR="00695C7C" w:rsidRPr="006C7CE3">
        <w:rPr>
          <w:rFonts w:cs="Times New Roman"/>
          <w:spacing w:val="-1"/>
          <w:sz w:val="24"/>
          <w:szCs w:val="24"/>
        </w:rPr>
        <w:t xml:space="preserve"> </w:t>
      </w:r>
      <w:r w:rsidRPr="006C7CE3">
        <w:rPr>
          <w:rFonts w:eastAsia="Times New Roman" w:cs="Times New Roman"/>
          <w:sz w:val="24"/>
          <w:szCs w:val="24"/>
          <w:lang w:eastAsia="ar-SA"/>
        </w:rPr>
        <w:t xml:space="preserve">не ознакомился с ним – с момента, указанного </w:t>
      </w:r>
      <w:r w:rsidR="00CB0239" w:rsidRPr="006C7CE3">
        <w:rPr>
          <w:rFonts w:cs="Times New Roman"/>
          <w:sz w:val="24"/>
          <w:szCs w:val="24"/>
        </w:rPr>
        <w:t>Заказчик</w:t>
      </w:r>
      <w:r w:rsidRPr="006C7CE3">
        <w:rPr>
          <w:rFonts w:eastAsia="Times New Roman" w:cs="Times New Roman"/>
          <w:sz w:val="24"/>
          <w:szCs w:val="24"/>
          <w:lang w:eastAsia="ar-SA"/>
        </w:rPr>
        <w:t>ом в уведомлении.</w:t>
      </w:r>
    </w:p>
    <w:p w14:paraId="6F7536A8" w14:textId="0D53829A" w:rsidR="007423D9" w:rsidRPr="006C7CE3" w:rsidRDefault="00C11026" w:rsidP="006E64D3">
      <w:pPr>
        <w:spacing w:after="0"/>
        <w:ind w:left="-567" w:firstLine="567"/>
        <w:rPr>
          <w:rFonts w:eastAsia="Times New Roman" w:cs="Times New Roman"/>
          <w:sz w:val="24"/>
          <w:szCs w:val="24"/>
          <w:lang w:eastAsia="ar-SA"/>
        </w:rPr>
      </w:pPr>
      <w:r w:rsidRPr="006C7CE3">
        <w:rPr>
          <w:rFonts w:eastAsia="Times New Roman" w:cs="Times New Roman"/>
          <w:sz w:val="24"/>
          <w:szCs w:val="24"/>
          <w:lang w:eastAsia="ar-SA"/>
        </w:rPr>
        <w:t xml:space="preserve">14.4. С момента расторжения Договора </w:t>
      </w:r>
      <w:r w:rsidR="0004579D" w:rsidRPr="006C7CE3">
        <w:rPr>
          <w:rFonts w:cs="Times New Roman"/>
          <w:spacing w:val="-1"/>
          <w:sz w:val="24"/>
          <w:szCs w:val="24"/>
        </w:rPr>
        <w:t>Подрядчик</w:t>
      </w:r>
      <w:r w:rsidR="00695C7C" w:rsidRPr="006C7CE3">
        <w:rPr>
          <w:rFonts w:cs="Times New Roman"/>
          <w:spacing w:val="-1"/>
          <w:sz w:val="24"/>
          <w:szCs w:val="24"/>
        </w:rPr>
        <w:t xml:space="preserve"> </w:t>
      </w:r>
      <w:r w:rsidRPr="006C7CE3">
        <w:rPr>
          <w:rFonts w:eastAsia="Times New Roman" w:cs="Times New Roman"/>
          <w:sz w:val="24"/>
          <w:szCs w:val="24"/>
          <w:lang w:eastAsia="ar-SA"/>
        </w:rPr>
        <w:t>обязан:</w:t>
      </w:r>
      <w:r w:rsidR="007423D9" w:rsidRPr="006C7CE3">
        <w:rPr>
          <w:rFonts w:eastAsia="Times New Roman" w:cs="Times New Roman"/>
          <w:sz w:val="24"/>
          <w:szCs w:val="24"/>
          <w:lang w:eastAsia="ar-SA"/>
        </w:rPr>
        <w:t xml:space="preserve"> </w:t>
      </w:r>
    </w:p>
    <w:p w14:paraId="5F88F743" w14:textId="7AB1AD55" w:rsidR="00C11026" w:rsidRPr="006C7CE3" w:rsidRDefault="00C11026" w:rsidP="006E64D3">
      <w:pPr>
        <w:spacing w:after="0"/>
        <w:ind w:left="-567" w:firstLine="567"/>
        <w:rPr>
          <w:rFonts w:eastAsia="Times New Roman" w:cs="Times New Roman"/>
          <w:sz w:val="24"/>
          <w:szCs w:val="24"/>
          <w:lang w:eastAsia="ar-SA"/>
        </w:rPr>
      </w:pPr>
      <w:r w:rsidRPr="006C7CE3">
        <w:rPr>
          <w:rFonts w:eastAsia="Times New Roman" w:cs="Times New Roman"/>
          <w:sz w:val="24"/>
          <w:szCs w:val="24"/>
          <w:lang w:eastAsia="ar-SA"/>
        </w:rPr>
        <w:t xml:space="preserve">- немедленно прекратить все работы, за исключением тех, которые в соответствии с указанием </w:t>
      </w:r>
      <w:r w:rsidR="00CB0239" w:rsidRPr="006C7CE3">
        <w:rPr>
          <w:rFonts w:cs="Times New Roman"/>
          <w:sz w:val="24"/>
          <w:szCs w:val="24"/>
        </w:rPr>
        <w:t>Заказчик</w:t>
      </w:r>
      <w:r w:rsidRPr="006C7CE3">
        <w:rPr>
          <w:rFonts w:eastAsia="Times New Roman" w:cs="Times New Roman"/>
          <w:sz w:val="24"/>
          <w:szCs w:val="24"/>
          <w:lang w:eastAsia="ar-SA"/>
        </w:rPr>
        <w:t xml:space="preserve">а необходимы для обеспечения защиты жизни работников или </w:t>
      </w:r>
      <w:r w:rsidR="00067A78" w:rsidRPr="006C7CE3">
        <w:rPr>
          <w:rFonts w:eastAsia="Times New Roman" w:cs="Times New Roman"/>
          <w:sz w:val="24"/>
          <w:szCs w:val="24"/>
          <w:lang w:eastAsia="ar-SA"/>
        </w:rPr>
        <w:t>имущества,</w:t>
      </w:r>
      <w:r w:rsidRPr="006C7CE3">
        <w:rPr>
          <w:rFonts w:eastAsia="Times New Roman" w:cs="Times New Roman"/>
          <w:sz w:val="24"/>
          <w:szCs w:val="24"/>
          <w:lang w:eastAsia="ar-SA"/>
        </w:rPr>
        <w:t xml:space="preserve"> или обеспечения сохранности Объекта. </w:t>
      </w:r>
      <w:r w:rsidRPr="006C7CE3">
        <w:rPr>
          <w:rFonts w:cs="Times New Roman"/>
          <w:sz w:val="24"/>
          <w:szCs w:val="24"/>
          <w:lang w:eastAsia="ar-SA"/>
        </w:rPr>
        <w:t xml:space="preserve">Работы, которые </w:t>
      </w:r>
      <w:r w:rsidR="0004579D" w:rsidRPr="006C7CE3">
        <w:rPr>
          <w:rFonts w:cs="Times New Roman"/>
          <w:spacing w:val="-1"/>
          <w:sz w:val="24"/>
          <w:szCs w:val="24"/>
        </w:rPr>
        <w:t>Подрядчик</w:t>
      </w:r>
      <w:r w:rsidR="00162AAD" w:rsidRPr="006C7CE3">
        <w:rPr>
          <w:rFonts w:cs="Times New Roman"/>
          <w:spacing w:val="-1"/>
          <w:sz w:val="24"/>
          <w:szCs w:val="24"/>
        </w:rPr>
        <w:t xml:space="preserve"> </w:t>
      </w:r>
      <w:r w:rsidRPr="006C7CE3">
        <w:rPr>
          <w:rFonts w:cs="Times New Roman"/>
          <w:sz w:val="24"/>
          <w:szCs w:val="24"/>
          <w:lang w:eastAsia="ar-SA"/>
        </w:rPr>
        <w:t xml:space="preserve">должен прекратить в соответствии с настоящим пунктом, выполненные после расторжения Договора, не принимаются </w:t>
      </w:r>
      <w:r w:rsidR="00CB0239" w:rsidRPr="006C7CE3">
        <w:rPr>
          <w:rFonts w:cs="Times New Roman"/>
          <w:sz w:val="24"/>
          <w:szCs w:val="24"/>
        </w:rPr>
        <w:t>Заказчик</w:t>
      </w:r>
      <w:r w:rsidRPr="006C7CE3">
        <w:rPr>
          <w:rFonts w:cs="Times New Roman"/>
          <w:sz w:val="24"/>
          <w:szCs w:val="24"/>
          <w:lang w:eastAsia="ar-SA"/>
        </w:rPr>
        <w:t xml:space="preserve">ом, и </w:t>
      </w:r>
      <w:r w:rsidR="00CB0239" w:rsidRPr="006C7CE3">
        <w:rPr>
          <w:rFonts w:cs="Times New Roman"/>
          <w:sz w:val="24"/>
          <w:szCs w:val="24"/>
        </w:rPr>
        <w:t>Заказчик</w:t>
      </w:r>
      <w:r w:rsidRPr="006C7CE3">
        <w:rPr>
          <w:rFonts w:cs="Times New Roman"/>
          <w:sz w:val="24"/>
          <w:szCs w:val="24"/>
          <w:lang w:eastAsia="ar-SA"/>
        </w:rPr>
        <w:t xml:space="preserve"> не возмещает никакие расходы и (или) убытки </w:t>
      </w:r>
      <w:r w:rsidR="0004579D" w:rsidRPr="006C7CE3">
        <w:rPr>
          <w:rFonts w:cs="Times New Roman"/>
          <w:spacing w:val="-1"/>
          <w:sz w:val="24"/>
          <w:szCs w:val="24"/>
        </w:rPr>
        <w:t>Подрядчика</w:t>
      </w:r>
      <w:r w:rsidRPr="006C7CE3">
        <w:rPr>
          <w:rFonts w:cs="Times New Roman"/>
          <w:sz w:val="24"/>
          <w:szCs w:val="24"/>
          <w:lang w:eastAsia="ar-SA"/>
        </w:rPr>
        <w:t>, связанные с выполнением таких работ</w:t>
      </w:r>
      <w:r w:rsidRPr="006C7CE3">
        <w:rPr>
          <w:rFonts w:eastAsia="Times New Roman" w:cs="Times New Roman"/>
          <w:sz w:val="24"/>
          <w:szCs w:val="24"/>
          <w:lang w:eastAsia="ar-SA"/>
        </w:rPr>
        <w:t>;</w:t>
      </w:r>
    </w:p>
    <w:p w14:paraId="4443A0D0" w14:textId="419AF835" w:rsidR="00C11026" w:rsidRPr="006C7CE3" w:rsidRDefault="00C11026" w:rsidP="006E64D3">
      <w:pPr>
        <w:pStyle w:val="ac"/>
        <w:ind w:left="-567" w:firstLine="567"/>
        <w:jc w:val="both"/>
        <w:rPr>
          <w:rFonts w:ascii="Times New Roman" w:hAnsi="Times New Roman" w:cs="Times New Roman"/>
          <w:sz w:val="24"/>
          <w:szCs w:val="24"/>
        </w:rPr>
      </w:pPr>
      <w:r w:rsidRPr="006C7CE3">
        <w:rPr>
          <w:rFonts w:ascii="Times New Roman" w:eastAsia="Times New Roman" w:hAnsi="Times New Roman" w:cs="Times New Roman"/>
          <w:sz w:val="24"/>
          <w:szCs w:val="24"/>
          <w:lang w:eastAsia="ar-SA"/>
        </w:rPr>
        <w:t xml:space="preserve">- не позднее, чем в день расторжения Договора, освободить строительную площадку/место производства работ от строительной техники, материалов, оборудования, временных сооружений, принадлежащих </w:t>
      </w:r>
      <w:r w:rsidR="006E64D3" w:rsidRPr="006C7CE3">
        <w:rPr>
          <w:rFonts w:ascii="Times New Roman" w:hAnsi="Times New Roman" w:cs="Times New Roman"/>
          <w:spacing w:val="-1"/>
          <w:sz w:val="24"/>
          <w:szCs w:val="24"/>
        </w:rPr>
        <w:t>Подрядчику</w:t>
      </w:r>
      <w:r w:rsidRPr="006C7CE3">
        <w:rPr>
          <w:rFonts w:ascii="Times New Roman" w:eastAsia="Times New Roman" w:hAnsi="Times New Roman" w:cs="Times New Roman"/>
          <w:sz w:val="24"/>
          <w:szCs w:val="24"/>
          <w:lang w:eastAsia="ar-SA"/>
        </w:rPr>
        <w:t xml:space="preserve">, а также строительного мусора (отходов), образовавшегося при выполнении работ и передать строительную площадку/место производства работ </w:t>
      </w:r>
      <w:r w:rsidR="00CB0239" w:rsidRPr="006C7CE3">
        <w:rPr>
          <w:rFonts w:ascii="Times New Roman" w:hAnsi="Times New Roman" w:cs="Times New Roman"/>
          <w:sz w:val="24"/>
          <w:szCs w:val="24"/>
        </w:rPr>
        <w:t>Заказчик</w:t>
      </w:r>
      <w:r w:rsidRPr="006C7CE3">
        <w:rPr>
          <w:rFonts w:ascii="Times New Roman" w:eastAsia="Times New Roman" w:hAnsi="Times New Roman" w:cs="Times New Roman"/>
          <w:sz w:val="24"/>
          <w:szCs w:val="24"/>
          <w:lang w:eastAsia="ar-SA"/>
        </w:rPr>
        <w:t>у.</w:t>
      </w:r>
      <w:r w:rsidR="007423D9" w:rsidRPr="006C7CE3">
        <w:rPr>
          <w:rFonts w:cs="Times New Roman"/>
          <w:sz w:val="24"/>
          <w:szCs w:val="24"/>
        </w:rPr>
        <w:t xml:space="preserve"> </w:t>
      </w:r>
      <w:r w:rsidRPr="006C7CE3">
        <w:rPr>
          <w:rFonts w:ascii="Times New Roman" w:hAnsi="Times New Roman" w:cs="Times New Roman"/>
          <w:sz w:val="24"/>
          <w:szCs w:val="24"/>
        </w:rPr>
        <w:t xml:space="preserve">В случае </w:t>
      </w:r>
      <w:proofErr w:type="spellStart"/>
      <w:r w:rsidRPr="006C7CE3">
        <w:rPr>
          <w:rFonts w:ascii="Times New Roman" w:hAnsi="Times New Roman" w:cs="Times New Roman"/>
          <w:sz w:val="24"/>
          <w:szCs w:val="24"/>
        </w:rPr>
        <w:t>неподписания</w:t>
      </w:r>
      <w:proofErr w:type="spellEnd"/>
      <w:r w:rsidRPr="006C7CE3">
        <w:rPr>
          <w:rFonts w:ascii="Times New Roman" w:hAnsi="Times New Roman" w:cs="Times New Roman"/>
          <w:sz w:val="24"/>
          <w:szCs w:val="24"/>
        </w:rPr>
        <w:t xml:space="preserve"> Сторонами указанного акта передачи, строительная площадка/место производства работ считается перешедшими во владение </w:t>
      </w:r>
      <w:r w:rsidR="00CB0239" w:rsidRPr="006C7CE3">
        <w:rPr>
          <w:rFonts w:ascii="Times New Roman" w:hAnsi="Times New Roman" w:cs="Times New Roman"/>
          <w:sz w:val="24"/>
          <w:szCs w:val="24"/>
        </w:rPr>
        <w:t>Заказчик</w:t>
      </w:r>
      <w:r w:rsidRPr="006C7CE3">
        <w:rPr>
          <w:rFonts w:ascii="Times New Roman" w:hAnsi="Times New Roman" w:cs="Times New Roman"/>
          <w:sz w:val="24"/>
          <w:szCs w:val="24"/>
        </w:rPr>
        <w:t xml:space="preserve">а в день, следующий за днем прекращения Договора, при этом </w:t>
      </w:r>
      <w:r w:rsidR="00CB0239" w:rsidRPr="006C7CE3">
        <w:rPr>
          <w:rFonts w:ascii="Times New Roman" w:hAnsi="Times New Roman" w:cs="Times New Roman"/>
          <w:sz w:val="24"/>
          <w:szCs w:val="24"/>
        </w:rPr>
        <w:t>Заказчик</w:t>
      </w:r>
      <w:r w:rsidRPr="006C7CE3">
        <w:rPr>
          <w:rFonts w:ascii="Times New Roman" w:hAnsi="Times New Roman" w:cs="Times New Roman"/>
          <w:sz w:val="24"/>
          <w:szCs w:val="24"/>
        </w:rPr>
        <w:t xml:space="preserve"> не несет </w:t>
      </w:r>
      <w:r w:rsidRPr="006C7CE3">
        <w:rPr>
          <w:rFonts w:ascii="Times New Roman" w:hAnsi="Times New Roman" w:cs="Times New Roman"/>
          <w:sz w:val="24"/>
          <w:szCs w:val="24"/>
        </w:rPr>
        <w:lastRenderedPageBreak/>
        <w:t xml:space="preserve">ответственности за сохранность принадлежащего </w:t>
      </w:r>
      <w:r w:rsidR="006E64D3" w:rsidRPr="006C7CE3">
        <w:rPr>
          <w:rFonts w:ascii="Times New Roman" w:hAnsi="Times New Roman" w:cs="Times New Roman"/>
          <w:spacing w:val="-1"/>
          <w:sz w:val="24"/>
          <w:szCs w:val="24"/>
        </w:rPr>
        <w:t>Подрядчику</w:t>
      </w:r>
      <w:r w:rsidR="00162AAD" w:rsidRPr="006C7CE3">
        <w:rPr>
          <w:rFonts w:ascii="Times New Roman" w:hAnsi="Times New Roman" w:cs="Times New Roman"/>
          <w:spacing w:val="-1"/>
          <w:sz w:val="24"/>
          <w:szCs w:val="24"/>
        </w:rPr>
        <w:t xml:space="preserve"> </w:t>
      </w:r>
      <w:r w:rsidRPr="006C7CE3">
        <w:rPr>
          <w:rFonts w:ascii="Times New Roman" w:hAnsi="Times New Roman" w:cs="Times New Roman"/>
          <w:sz w:val="24"/>
          <w:szCs w:val="24"/>
        </w:rPr>
        <w:t xml:space="preserve">и привлеченным </w:t>
      </w:r>
      <w:r w:rsidR="0004579D" w:rsidRPr="006C7CE3">
        <w:rPr>
          <w:rFonts w:ascii="Times New Roman" w:hAnsi="Times New Roman" w:cs="Times New Roman"/>
          <w:sz w:val="24"/>
          <w:szCs w:val="24"/>
        </w:rPr>
        <w:t>Подрядчиком</w:t>
      </w:r>
      <w:r w:rsidRPr="006C7CE3">
        <w:rPr>
          <w:rFonts w:ascii="Times New Roman" w:hAnsi="Times New Roman" w:cs="Times New Roman"/>
          <w:sz w:val="24"/>
          <w:szCs w:val="24"/>
        </w:rPr>
        <w:t xml:space="preserve"> организациям имущества, оставленного на территории строительной площадки/места производства работ на Объекте;</w:t>
      </w:r>
    </w:p>
    <w:p w14:paraId="717D1537" w14:textId="4B981A47" w:rsidR="00C11026" w:rsidRPr="006C7CE3" w:rsidRDefault="00C11026" w:rsidP="006E64D3">
      <w:pPr>
        <w:spacing w:after="0"/>
        <w:ind w:left="-567" w:firstLine="567"/>
        <w:rPr>
          <w:rFonts w:cs="Times New Roman"/>
          <w:sz w:val="24"/>
          <w:szCs w:val="24"/>
        </w:rPr>
      </w:pPr>
      <w:r w:rsidRPr="006C7CE3">
        <w:rPr>
          <w:rFonts w:eastAsia="Times New Roman" w:cs="Times New Roman"/>
          <w:sz w:val="24"/>
          <w:szCs w:val="24"/>
          <w:lang w:eastAsia="ar-SA"/>
        </w:rPr>
        <w:t xml:space="preserve">- немедленно передать по акту приема-передачи всю техническую документацию по работам, оборудованию и материалам, включая исполнительную и эксплуатационную документацию, а также любую документацию, полученную от </w:t>
      </w:r>
      <w:r w:rsidR="00CB0239" w:rsidRPr="006C7CE3">
        <w:rPr>
          <w:rFonts w:cs="Times New Roman"/>
          <w:sz w:val="24"/>
          <w:szCs w:val="24"/>
        </w:rPr>
        <w:t>Заказчик</w:t>
      </w:r>
      <w:r w:rsidRPr="006C7CE3">
        <w:rPr>
          <w:rFonts w:eastAsia="Times New Roman" w:cs="Times New Roman"/>
          <w:sz w:val="24"/>
          <w:szCs w:val="24"/>
          <w:lang w:eastAsia="ar-SA"/>
        </w:rPr>
        <w:t xml:space="preserve">а в процессе исполнения настоящего Договора или разработанную </w:t>
      </w:r>
      <w:r w:rsidR="0004579D" w:rsidRPr="006C7CE3">
        <w:rPr>
          <w:rFonts w:eastAsia="Times New Roman" w:cs="Times New Roman"/>
          <w:sz w:val="24"/>
          <w:szCs w:val="24"/>
          <w:lang w:eastAsia="ar-SA"/>
        </w:rPr>
        <w:t>Подрядчиком</w:t>
      </w:r>
      <w:r w:rsidR="00067A78" w:rsidRPr="006C7CE3">
        <w:rPr>
          <w:rFonts w:eastAsia="Times New Roman" w:cs="Times New Roman"/>
          <w:sz w:val="24"/>
          <w:szCs w:val="24"/>
          <w:lang w:eastAsia="ar-SA"/>
        </w:rPr>
        <w:t>,</w:t>
      </w:r>
      <w:r w:rsidRPr="006C7CE3">
        <w:rPr>
          <w:rFonts w:eastAsia="Times New Roman" w:cs="Times New Roman"/>
          <w:sz w:val="24"/>
          <w:szCs w:val="24"/>
          <w:lang w:eastAsia="ar-SA"/>
        </w:rPr>
        <w:t xml:space="preserve"> или для него, за счет средств </w:t>
      </w:r>
      <w:r w:rsidR="00CB0239" w:rsidRPr="006C7CE3">
        <w:rPr>
          <w:rFonts w:cs="Times New Roman"/>
          <w:sz w:val="24"/>
          <w:szCs w:val="24"/>
        </w:rPr>
        <w:t>Заказчик</w:t>
      </w:r>
      <w:r w:rsidRPr="006C7CE3">
        <w:rPr>
          <w:rFonts w:eastAsia="Times New Roman" w:cs="Times New Roman"/>
          <w:sz w:val="24"/>
          <w:szCs w:val="24"/>
          <w:lang w:eastAsia="ar-SA"/>
        </w:rPr>
        <w:t xml:space="preserve">а. </w:t>
      </w:r>
      <w:r w:rsidRPr="006C7CE3">
        <w:rPr>
          <w:rFonts w:cs="Times New Roman"/>
          <w:sz w:val="24"/>
          <w:szCs w:val="24"/>
        </w:rPr>
        <w:t xml:space="preserve">Кроме того, </w:t>
      </w:r>
      <w:r w:rsidR="0004579D" w:rsidRPr="006C7CE3">
        <w:rPr>
          <w:rFonts w:cs="Times New Roman"/>
          <w:spacing w:val="-1"/>
          <w:sz w:val="24"/>
          <w:szCs w:val="24"/>
        </w:rPr>
        <w:t>Подрядчик</w:t>
      </w:r>
      <w:r w:rsidR="00162AAD" w:rsidRPr="006C7CE3">
        <w:rPr>
          <w:rFonts w:cs="Times New Roman"/>
          <w:spacing w:val="-1"/>
          <w:sz w:val="24"/>
          <w:szCs w:val="24"/>
        </w:rPr>
        <w:t xml:space="preserve"> </w:t>
      </w:r>
      <w:r w:rsidRPr="006C7CE3">
        <w:rPr>
          <w:rFonts w:cs="Times New Roman"/>
          <w:sz w:val="24"/>
          <w:szCs w:val="24"/>
        </w:rPr>
        <w:t xml:space="preserve">обязан представить </w:t>
      </w:r>
      <w:r w:rsidR="00CB0239" w:rsidRPr="006C7CE3">
        <w:rPr>
          <w:rFonts w:cs="Times New Roman"/>
          <w:sz w:val="24"/>
          <w:szCs w:val="24"/>
        </w:rPr>
        <w:t>Заказчик</w:t>
      </w:r>
      <w:r w:rsidRPr="006C7CE3">
        <w:rPr>
          <w:rFonts w:cs="Times New Roman"/>
          <w:sz w:val="24"/>
          <w:szCs w:val="24"/>
        </w:rPr>
        <w:t xml:space="preserve">у Отчет об использовании за период действия Договора приобретенных за счет средств </w:t>
      </w:r>
      <w:r w:rsidR="00CB0239" w:rsidRPr="006C7CE3">
        <w:rPr>
          <w:rFonts w:cs="Times New Roman"/>
          <w:sz w:val="24"/>
          <w:szCs w:val="24"/>
        </w:rPr>
        <w:t>Заказчик</w:t>
      </w:r>
      <w:r w:rsidR="00837F1F" w:rsidRPr="006C7CE3">
        <w:rPr>
          <w:rFonts w:cs="Times New Roman"/>
          <w:sz w:val="24"/>
          <w:szCs w:val="24"/>
        </w:rPr>
        <w:t xml:space="preserve">а </w:t>
      </w:r>
      <w:r w:rsidRPr="006C7CE3">
        <w:rPr>
          <w:rFonts w:cs="Times New Roman"/>
          <w:sz w:val="24"/>
          <w:szCs w:val="24"/>
        </w:rPr>
        <w:t xml:space="preserve">материалов и Акт сверки взаиморасчетов. </w:t>
      </w:r>
    </w:p>
    <w:p w14:paraId="66A3CE06" w14:textId="7A0C5254" w:rsidR="00C11026" w:rsidRPr="006C7CE3" w:rsidRDefault="00C11026" w:rsidP="006E64D3">
      <w:pPr>
        <w:shd w:val="clear" w:color="auto" w:fill="FFFFFF"/>
        <w:spacing w:after="0"/>
        <w:ind w:left="-567" w:firstLine="567"/>
        <w:rPr>
          <w:rFonts w:cs="Times New Roman"/>
          <w:sz w:val="24"/>
          <w:szCs w:val="24"/>
        </w:rPr>
      </w:pPr>
      <w:r w:rsidRPr="006C7CE3">
        <w:rPr>
          <w:rFonts w:cs="Times New Roman"/>
          <w:sz w:val="24"/>
          <w:szCs w:val="24"/>
        </w:rPr>
        <w:t xml:space="preserve">14.5. При наличии оснований для одностороннего отказа от исполнения Договора, установленных пунктом 14.2. Договора, </w:t>
      </w:r>
      <w:r w:rsidR="0004579D" w:rsidRPr="006C7CE3">
        <w:rPr>
          <w:rFonts w:cs="Times New Roman"/>
          <w:spacing w:val="-1"/>
          <w:sz w:val="24"/>
          <w:szCs w:val="24"/>
        </w:rPr>
        <w:t>Подрядчик</w:t>
      </w:r>
      <w:r w:rsidR="00162AAD" w:rsidRPr="006C7CE3">
        <w:rPr>
          <w:rFonts w:cs="Times New Roman"/>
          <w:spacing w:val="-1"/>
          <w:sz w:val="24"/>
          <w:szCs w:val="24"/>
        </w:rPr>
        <w:t xml:space="preserve"> </w:t>
      </w:r>
      <w:r w:rsidRPr="006C7CE3">
        <w:rPr>
          <w:rFonts w:cs="Times New Roman"/>
          <w:sz w:val="24"/>
          <w:szCs w:val="24"/>
        </w:rPr>
        <w:t xml:space="preserve">обязан по требованию </w:t>
      </w:r>
      <w:r w:rsidR="00CB0239" w:rsidRPr="006C7CE3">
        <w:rPr>
          <w:rFonts w:cs="Times New Roman"/>
          <w:sz w:val="24"/>
          <w:szCs w:val="24"/>
        </w:rPr>
        <w:t>Заказчик</w:t>
      </w:r>
      <w:r w:rsidRPr="006C7CE3">
        <w:rPr>
          <w:rFonts w:cs="Times New Roman"/>
          <w:sz w:val="24"/>
          <w:szCs w:val="24"/>
        </w:rPr>
        <w:t xml:space="preserve">а в течение 5 (пяти) рабочих дней вернуть </w:t>
      </w:r>
      <w:r w:rsidR="00CB0239" w:rsidRPr="006C7CE3">
        <w:rPr>
          <w:rFonts w:cs="Times New Roman"/>
          <w:sz w:val="24"/>
          <w:szCs w:val="24"/>
        </w:rPr>
        <w:t>Заказчик</w:t>
      </w:r>
      <w:r w:rsidRPr="006C7CE3">
        <w:rPr>
          <w:rFonts w:cs="Times New Roman"/>
          <w:sz w:val="24"/>
          <w:szCs w:val="24"/>
        </w:rPr>
        <w:t xml:space="preserve">у сумму перечисленного </w:t>
      </w:r>
      <w:r w:rsidR="006E64D3" w:rsidRPr="006C7CE3">
        <w:rPr>
          <w:rFonts w:cs="Times New Roman"/>
          <w:spacing w:val="-1"/>
          <w:sz w:val="24"/>
          <w:szCs w:val="24"/>
        </w:rPr>
        <w:t>Подрядчику</w:t>
      </w:r>
      <w:r w:rsidR="00162AAD" w:rsidRPr="006C7CE3">
        <w:rPr>
          <w:rFonts w:cs="Times New Roman"/>
          <w:spacing w:val="-1"/>
          <w:sz w:val="24"/>
          <w:szCs w:val="24"/>
        </w:rPr>
        <w:t xml:space="preserve"> </w:t>
      </w:r>
      <w:r w:rsidRPr="006C7CE3">
        <w:rPr>
          <w:rFonts w:cs="Times New Roman"/>
          <w:sz w:val="24"/>
          <w:szCs w:val="24"/>
        </w:rPr>
        <w:t xml:space="preserve">аванса за вычетом фактически выполненных </w:t>
      </w:r>
      <w:r w:rsidR="0004579D" w:rsidRPr="006C7CE3">
        <w:rPr>
          <w:rFonts w:cs="Times New Roman"/>
          <w:sz w:val="24"/>
          <w:szCs w:val="24"/>
        </w:rPr>
        <w:t>Подрядчик</w:t>
      </w:r>
      <w:r w:rsidRPr="006C7CE3">
        <w:rPr>
          <w:rFonts w:cs="Times New Roman"/>
          <w:sz w:val="24"/>
          <w:szCs w:val="24"/>
        </w:rPr>
        <w:t xml:space="preserve"> и принятых, но не оплаченных </w:t>
      </w:r>
      <w:r w:rsidR="00CB0239" w:rsidRPr="006C7CE3">
        <w:rPr>
          <w:rFonts w:cs="Times New Roman"/>
          <w:sz w:val="24"/>
          <w:szCs w:val="24"/>
        </w:rPr>
        <w:t>Заказчик</w:t>
      </w:r>
      <w:r w:rsidRPr="006C7CE3">
        <w:rPr>
          <w:rFonts w:cs="Times New Roman"/>
          <w:sz w:val="24"/>
          <w:szCs w:val="24"/>
        </w:rPr>
        <w:t xml:space="preserve">ом работ (сумма непогашенного аванса). Такое требование может быть предъявлено </w:t>
      </w:r>
      <w:r w:rsidR="00CB0239" w:rsidRPr="006C7CE3">
        <w:rPr>
          <w:rFonts w:cs="Times New Roman"/>
          <w:sz w:val="24"/>
          <w:szCs w:val="24"/>
        </w:rPr>
        <w:t>Заказчик</w:t>
      </w:r>
      <w:r w:rsidRPr="006C7CE3">
        <w:rPr>
          <w:rFonts w:cs="Times New Roman"/>
          <w:sz w:val="24"/>
          <w:szCs w:val="24"/>
        </w:rPr>
        <w:t>ом без одностороннего отказа от исполнения Договора.</w:t>
      </w:r>
    </w:p>
    <w:p w14:paraId="35239D83" w14:textId="5A4A4073" w:rsidR="00C11026" w:rsidRPr="006C7CE3" w:rsidRDefault="00C11026" w:rsidP="006E64D3">
      <w:pPr>
        <w:shd w:val="clear" w:color="auto" w:fill="FFFFFF"/>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 xml:space="preserve">14.6. В случае одностороннего отказа </w:t>
      </w:r>
      <w:r w:rsidR="00CB0239" w:rsidRPr="006C7CE3">
        <w:rPr>
          <w:rFonts w:cs="Times New Roman"/>
          <w:sz w:val="24"/>
          <w:szCs w:val="24"/>
        </w:rPr>
        <w:t>Заказчик</w:t>
      </w:r>
      <w:r w:rsidRPr="006C7CE3">
        <w:rPr>
          <w:rFonts w:eastAsia="Times New Roman" w:cs="Times New Roman"/>
          <w:sz w:val="24"/>
          <w:szCs w:val="24"/>
          <w:lang w:eastAsia="ar-SA"/>
        </w:rPr>
        <w:t xml:space="preserve">а от исполнения обязательств по настоящему Договору (расторжения настоящего Договора в одностороннем внесудебном порядке) в порядке и по основаниям, предусмотренным п.14.2. Договора, </w:t>
      </w:r>
      <w:r w:rsidR="00CB0239" w:rsidRPr="006C7CE3">
        <w:rPr>
          <w:rFonts w:cs="Times New Roman"/>
          <w:sz w:val="24"/>
          <w:szCs w:val="24"/>
        </w:rPr>
        <w:t>Заказчик</w:t>
      </w:r>
      <w:r w:rsidRPr="006C7CE3">
        <w:rPr>
          <w:rFonts w:eastAsia="Times New Roman" w:cs="Times New Roman"/>
          <w:sz w:val="24"/>
          <w:szCs w:val="24"/>
          <w:lang w:eastAsia="ar-SA"/>
        </w:rPr>
        <w:t xml:space="preserve"> не возмещает </w:t>
      </w:r>
      <w:r w:rsidR="006E64D3" w:rsidRPr="006C7CE3">
        <w:rPr>
          <w:rFonts w:cs="Times New Roman"/>
          <w:spacing w:val="-1"/>
          <w:sz w:val="24"/>
          <w:szCs w:val="24"/>
        </w:rPr>
        <w:t>Подрядчику</w:t>
      </w:r>
      <w:r w:rsidR="00162AAD" w:rsidRPr="006C7CE3">
        <w:rPr>
          <w:rFonts w:cs="Times New Roman"/>
          <w:spacing w:val="-1"/>
          <w:sz w:val="24"/>
          <w:szCs w:val="24"/>
        </w:rPr>
        <w:t xml:space="preserve"> </w:t>
      </w:r>
      <w:r w:rsidRPr="006C7CE3">
        <w:rPr>
          <w:rFonts w:eastAsia="Times New Roman" w:cs="Times New Roman"/>
          <w:sz w:val="24"/>
          <w:szCs w:val="24"/>
          <w:lang w:eastAsia="ar-SA"/>
        </w:rPr>
        <w:t xml:space="preserve">какие-либо убытки или любые иные расходы, понесенные </w:t>
      </w:r>
      <w:r w:rsidR="0004579D" w:rsidRPr="006C7CE3">
        <w:rPr>
          <w:rFonts w:eastAsia="Times New Roman" w:cs="Times New Roman"/>
          <w:sz w:val="24"/>
          <w:szCs w:val="24"/>
          <w:lang w:eastAsia="ar-SA"/>
        </w:rPr>
        <w:t>Подрядчиком</w:t>
      </w:r>
      <w:r w:rsidRPr="006C7CE3">
        <w:rPr>
          <w:rFonts w:eastAsia="Times New Roman" w:cs="Times New Roman"/>
          <w:sz w:val="24"/>
          <w:szCs w:val="24"/>
          <w:lang w:eastAsia="ar-SA"/>
        </w:rPr>
        <w:t xml:space="preserve"> в связи с таким отказом.</w:t>
      </w:r>
    </w:p>
    <w:p w14:paraId="325E828F" w14:textId="7DDAECCE" w:rsidR="00C11026" w:rsidRPr="006C7CE3" w:rsidRDefault="00C11026" w:rsidP="006E64D3">
      <w:pPr>
        <w:shd w:val="clear" w:color="auto" w:fill="FFFFFF"/>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 xml:space="preserve">14.7. После расторжения Договора по основаниям, предусмотренным п.14.2. Договора, </w:t>
      </w:r>
      <w:r w:rsidR="00CB0239" w:rsidRPr="006C7CE3">
        <w:rPr>
          <w:rFonts w:cs="Times New Roman"/>
          <w:sz w:val="24"/>
          <w:szCs w:val="24"/>
        </w:rPr>
        <w:t>Заказчик</w:t>
      </w:r>
      <w:r w:rsidRPr="006C7CE3">
        <w:rPr>
          <w:rFonts w:eastAsia="Times New Roman" w:cs="Times New Roman"/>
          <w:sz w:val="24"/>
          <w:szCs w:val="24"/>
          <w:lang w:eastAsia="ar-SA"/>
        </w:rPr>
        <w:t xml:space="preserve"> вправе завершить выполнение работ по Договору с привлечением в установленном законом и внутренними документами </w:t>
      </w:r>
      <w:r w:rsidR="00CB0239" w:rsidRPr="006C7CE3">
        <w:rPr>
          <w:rFonts w:cs="Times New Roman"/>
          <w:sz w:val="24"/>
          <w:szCs w:val="24"/>
        </w:rPr>
        <w:t>Заказчик</w:t>
      </w:r>
      <w:r w:rsidRPr="006C7CE3">
        <w:rPr>
          <w:rFonts w:eastAsia="Times New Roman" w:cs="Times New Roman"/>
          <w:sz w:val="24"/>
          <w:szCs w:val="24"/>
          <w:lang w:eastAsia="ar-SA"/>
        </w:rPr>
        <w:t xml:space="preserve">а порядке любых других </w:t>
      </w:r>
      <w:r w:rsidR="006E64D3" w:rsidRPr="006C7CE3">
        <w:rPr>
          <w:rFonts w:eastAsia="Times New Roman" w:cs="Times New Roman"/>
          <w:sz w:val="24"/>
          <w:szCs w:val="24"/>
          <w:lang w:eastAsia="ar-SA"/>
        </w:rPr>
        <w:t>Подрядчиков</w:t>
      </w:r>
      <w:r w:rsidRPr="006C7CE3">
        <w:rPr>
          <w:rFonts w:eastAsia="Times New Roman" w:cs="Times New Roman"/>
          <w:sz w:val="24"/>
          <w:szCs w:val="24"/>
          <w:lang w:eastAsia="ar-SA"/>
        </w:rPr>
        <w:t xml:space="preserve">. </w:t>
      </w:r>
      <w:r w:rsidR="00CB0239" w:rsidRPr="006C7CE3">
        <w:rPr>
          <w:rFonts w:cs="Times New Roman"/>
          <w:sz w:val="24"/>
          <w:szCs w:val="24"/>
        </w:rPr>
        <w:t>Заказчик</w:t>
      </w:r>
      <w:r w:rsidRPr="006C7CE3">
        <w:rPr>
          <w:rFonts w:eastAsia="Times New Roman" w:cs="Times New Roman"/>
          <w:sz w:val="24"/>
          <w:szCs w:val="24"/>
          <w:lang w:eastAsia="ar-SA"/>
        </w:rPr>
        <w:t xml:space="preserve"> и привлекаемые им организации вправе использовать любое оборудование, материалы, приобретенные на средства, выплаченные по </w:t>
      </w:r>
      <w:r w:rsidR="00067A78" w:rsidRPr="006C7CE3">
        <w:rPr>
          <w:rFonts w:eastAsia="Times New Roman" w:cs="Times New Roman"/>
          <w:sz w:val="24"/>
          <w:szCs w:val="24"/>
          <w:lang w:eastAsia="ar-SA"/>
        </w:rPr>
        <w:t xml:space="preserve">Договору </w:t>
      </w:r>
      <w:r w:rsidR="006E64D3" w:rsidRPr="006C7CE3">
        <w:rPr>
          <w:rFonts w:cs="Times New Roman"/>
          <w:spacing w:val="-1"/>
          <w:sz w:val="24"/>
          <w:szCs w:val="24"/>
        </w:rPr>
        <w:t>Подрядчику</w:t>
      </w:r>
      <w:r w:rsidRPr="006C7CE3">
        <w:rPr>
          <w:rFonts w:eastAsia="Times New Roman" w:cs="Times New Roman"/>
          <w:sz w:val="24"/>
          <w:szCs w:val="24"/>
          <w:lang w:eastAsia="ar-SA"/>
        </w:rPr>
        <w:t xml:space="preserve">, и иную документацию, разработанную </w:t>
      </w:r>
      <w:r w:rsidR="0004579D" w:rsidRPr="006C7CE3">
        <w:rPr>
          <w:rFonts w:eastAsia="Times New Roman" w:cs="Times New Roman"/>
          <w:sz w:val="24"/>
          <w:szCs w:val="24"/>
          <w:lang w:eastAsia="ar-SA"/>
        </w:rPr>
        <w:t>Подрядчиком</w:t>
      </w:r>
      <w:r w:rsidRPr="006C7CE3">
        <w:rPr>
          <w:rFonts w:eastAsia="Times New Roman" w:cs="Times New Roman"/>
          <w:sz w:val="24"/>
          <w:szCs w:val="24"/>
          <w:lang w:eastAsia="ar-SA"/>
        </w:rPr>
        <w:t xml:space="preserve"> или для него в рамках Договора. </w:t>
      </w:r>
    </w:p>
    <w:p w14:paraId="1FE8C208" w14:textId="55D29266" w:rsidR="009F14C9" w:rsidRPr="006C7CE3" w:rsidRDefault="00CB0239" w:rsidP="006E64D3">
      <w:pPr>
        <w:shd w:val="clear" w:color="auto" w:fill="FFFFFF"/>
        <w:spacing w:after="0"/>
        <w:ind w:left="-567" w:firstLine="567"/>
        <w:contextualSpacing/>
        <w:rPr>
          <w:rFonts w:eastAsia="Times New Roman" w:cs="Times New Roman"/>
          <w:sz w:val="24"/>
          <w:szCs w:val="24"/>
          <w:lang w:eastAsia="ar-SA"/>
        </w:rPr>
      </w:pPr>
      <w:r w:rsidRPr="006C7CE3">
        <w:rPr>
          <w:rFonts w:cs="Times New Roman"/>
          <w:sz w:val="24"/>
          <w:szCs w:val="24"/>
        </w:rPr>
        <w:t>Заказчик</w:t>
      </w:r>
      <w:r w:rsidR="00C11026" w:rsidRPr="006C7CE3">
        <w:rPr>
          <w:rFonts w:eastAsia="Times New Roman" w:cs="Times New Roman"/>
          <w:sz w:val="24"/>
          <w:szCs w:val="24"/>
          <w:lang w:eastAsia="ar-SA"/>
        </w:rPr>
        <w:t xml:space="preserve"> оплачивает </w:t>
      </w:r>
      <w:r w:rsidR="006E64D3" w:rsidRPr="006C7CE3">
        <w:rPr>
          <w:rFonts w:cs="Times New Roman"/>
          <w:spacing w:val="-1"/>
          <w:sz w:val="24"/>
          <w:szCs w:val="24"/>
        </w:rPr>
        <w:t>Подрядчику</w:t>
      </w:r>
      <w:r w:rsidR="00162AAD" w:rsidRPr="006C7CE3">
        <w:rPr>
          <w:rFonts w:cs="Times New Roman"/>
          <w:spacing w:val="-1"/>
          <w:sz w:val="24"/>
          <w:szCs w:val="24"/>
        </w:rPr>
        <w:t xml:space="preserve"> </w:t>
      </w:r>
      <w:r w:rsidR="00C11026" w:rsidRPr="006C7CE3">
        <w:rPr>
          <w:rFonts w:eastAsia="Times New Roman" w:cs="Times New Roman"/>
          <w:sz w:val="24"/>
          <w:szCs w:val="24"/>
          <w:lang w:eastAsia="ar-SA"/>
        </w:rPr>
        <w:t xml:space="preserve">выполненные им до расторжения Договора работы, принятые </w:t>
      </w:r>
      <w:r w:rsidRPr="006C7CE3">
        <w:rPr>
          <w:rFonts w:cs="Times New Roman"/>
          <w:sz w:val="24"/>
          <w:szCs w:val="24"/>
        </w:rPr>
        <w:t>Заказчик</w:t>
      </w:r>
      <w:r w:rsidR="00C11026" w:rsidRPr="006C7CE3">
        <w:rPr>
          <w:rFonts w:eastAsia="Times New Roman" w:cs="Times New Roman"/>
          <w:sz w:val="24"/>
          <w:szCs w:val="24"/>
          <w:lang w:eastAsia="ar-SA"/>
        </w:rPr>
        <w:t xml:space="preserve">ом, без возмещения убытков, связанных с расторжением Договора. Если общая сумма, которая причитается </w:t>
      </w:r>
      <w:r w:rsidRPr="006C7CE3">
        <w:rPr>
          <w:rFonts w:cs="Times New Roman"/>
          <w:sz w:val="24"/>
          <w:szCs w:val="24"/>
        </w:rPr>
        <w:t>Заказчик</w:t>
      </w:r>
      <w:r w:rsidR="00C11026" w:rsidRPr="006C7CE3">
        <w:rPr>
          <w:rFonts w:eastAsia="Times New Roman" w:cs="Times New Roman"/>
          <w:sz w:val="24"/>
          <w:szCs w:val="24"/>
          <w:lang w:eastAsia="ar-SA"/>
        </w:rPr>
        <w:t xml:space="preserve">у превышает сумму какого-либо платежа, который причитается </w:t>
      </w:r>
      <w:r w:rsidR="006E64D3" w:rsidRPr="006C7CE3">
        <w:rPr>
          <w:rFonts w:eastAsia="Times New Roman" w:cs="Times New Roman"/>
          <w:sz w:val="24"/>
          <w:szCs w:val="24"/>
          <w:lang w:eastAsia="ar-SA"/>
        </w:rPr>
        <w:t>Подрядчику</w:t>
      </w:r>
      <w:r w:rsidR="00C11026" w:rsidRPr="006C7CE3">
        <w:rPr>
          <w:rFonts w:eastAsia="Times New Roman" w:cs="Times New Roman"/>
          <w:sz w:val="24"/>
          <w:szCs w:val="24"/>
          <w:lang w:eastAsia="ar-SA"/>
        </w:rPr>
        <w:t xml:space="preserve"> разница представляет собой долг, который выплачивается </w:t>
      </w:r>
      <w:r w:rsidRPr="006C7CE3">
        <w:rPr>
          <w:rFonts w:cs="Times New Roman"/>
          <w:sz w:val="24"/>
          <w:szCs w:val="24"/>
        </w:rPr>
        <w:t>Заказчик</w:t>
      </w:r>
      <w:r w:rsidR="00C11026" w:rsidRPr="006C7CE3">
        <w:rPr>
          <w:rFonts w:eastAsia="Times New Roman" w:cs="Times New Roman"/>
          <w:sz w:val="24"/>
          <w:szCs w:val="24"/>
          <w:lang w:eastAsia="ar-SA"/>
        </w:rPr>
        <w:t>у в течение 10 (десяти) рабочих дней с момента расторжения Договора.</w:t>
      </w:r>
    </w:p>
    <w:p w14:paraId="572C0CC4" w14:textId="77777777" w:rsidR="009F14C9" w:rsidRPr="006C7CE3" w:rsidRDefault="009F14C9" w:rsidP="006E64D3">
      <w:pPr>
        <w:shd w:val="clear" w:color="auto" w:fill="FFFFFF"/>
        <w:spacing w:after="0"/>
        <w:ind w:left="-567" w:firstLine="567"/>
        <w:contextualSpacing/>
        <w:jc w:val="center"/>
        <w:rPr>
          <w:rFonts w:eastAsia="Times New Roman" w:cs="Times New Roman"/>
          <w:sz w:val="24"/>
          <w:szCs w:val="24"/>
          <w:lang w:eastAsia="ar-SA"/>
        </w:rPr>
      </w:pPr>
    </w:p>
    <w:p w14:paraId="25B1ECAE" w14:textId="6BBD73E2" w:rsidR="00EF5690" w:rsidRPr="006C7CE3" w:rsidRDefault="00EF5690" w:rsidP="006E64D3">
      <w:pPr>
        <w:shd w:val="clear" w:color="auto" w:fill="FFFFFF"/>
        <w:spacing w:after="0"/>
        <w:ind w:left="-567" w:firstLine="567"/>
        <w:contextualSpacing/>
        <w:jc w:val="center"/>
        <w:rPr>
          <w:rFonts w:eastAsia="Times New Roman" w:cs="Times New Roman"/>
          <w:b/>
          <w:bCs/>
          <w:sz w:val="24"/>
          <w:szCs w:val="24"/>
          <w:lang w:eastAsia="ar-SA"/>
        </w:rPr>
      </w:pPr>
      <w:r w:rsidRPr="006C7CE3">
        <w:rPr>
          <w:rFonts w:eastAsia="Times New Roman" w:cs="Times New Roman"/>
          <w:b/>
          <w:bCs/>
          <w:sz w:val="24"/>
          <w:szCs w:val="24"/>
          <w:lang w:eastAsia="ar-SA"/>
        </w:rPr>
        <w:t>15. МАТЕРИАЛЫ И ОБОРУДОВАНИЕ</w:t>
      </w:r>
    </w:p>
    <w:p w14:paraId="35D1A647" w14:textId="11213849" w:rsidR="009713E4" w:rsidRPr="006C7CE3" w:rsidRDefault="00EF5690" w:rsidP="006E64D3">
      <w:pPr>
        <w:spacing w:after="0"/>
        <w:ind w:left="-567" w:firstLine="567"/>
        <w:rPr>
          <w:rFonts w:eastAsiaTheme="minorEastAsia" w:cs="Times New Roman"/>
          <w:sz w:val="24"/>
          <w:szCs w:val="24"/>
        </w:rPr>
      </w:pPr>
      <w:r w:rsidRPr="006C7CE3">
        <w:rPr>
          <w:rFonts w:eastAsiaTheme="minorEastAsia" w:cs="Times New Roman"/>
          <w:sz w:val="24"/>
          <w:szCs w:val="24"/>
        </w:rPr>
        <w:t xml:space="preserve">15.1. </w:t>
      </w:r>
      <w:r w:rsidR="009713E4" w:rsidRPr="006C7CE3">
        <w:rPr>
          <w:rFonts w:eastAsiaTheme="minorEastAsia" w:cs="Times New Roman"/>
          <w:sz w:val="24"/>
          <w:szCs w:val="24"/>
        </w:rPr>
        <w:t xml:space="preserve">Все поставляемые для производства работ должны соответствовать </w:t>
      </w:r>
      <w:r w:rsidR="009713E4" w:rsidRPr="006C7CE3">
        <w:rPr>
          <w:rFonts w:cs="Times New Roman"/>
          <w:sz w:val="24"/>
          <w:szCs w:val="24"/>
        </w:rPr>
        <w:t>Техническим регламентам Таможенного союза.</w:t>
      </w:r>
      <w:r w:rsidR="009713E4" w:rsidRPr="006C7CE3">
        <w:rPr>
          <w:rFonts w:eastAsiaTheme="minorEastAsia" w:cs="Times New Roman"/>
          <w:sz w:val="24"/>
          <w:szCs w:val="24"/>
        </w:rPr>
        <w:t xml:space="preserve"> </w:t>
      </w:r>
      <w:r w:rsidR="009F14C9" w:rsidRPr="006C7CE3">
        <w:rPr>
          <w:rFonts w:eastAsiaTheme="minorEastAsia" w:cs="Times New Roman"/>
          <w:sz w:val="24"/>
          <w:szCs w:val="24"/>
        </w:rPr>
        <w:t>Оборудование, м</w:t>
      </w:r>
      <w:r w:rsidR="009713E4" w:rsidRPr="006C7CE3">
        <w:rPr>
          <w:rFonts w:eastAsiaTheme="minorEastAsia" w:cs="Times New Roman"/>
          <w:sz w:val="24"/>
          <w:szCs w:val="24"/>
        </w:rPr>
        <w:t>атериалы</w:t>
      </w:r>
      <w:r w:rsidR="009F14C9" w:rsidRPr="006C7CE3">
        <w:rPr>
          <w:rFonts w:eastAsiaTheme="minorEastAsia" w:cs="Times New Roman"/>
          <w:sz w:val="24"/>
          <w:szCs w:val="24"/>
        </w:rPr>
        <w:t xml:space="preserve"> и </w:t>
      </w:r>
      <w:r w:rsidR="009713E4" w:rsidRPr="006C7CE3">
        <w:rPr>
          <w:rFonts w:eastAsiaTheme="minorEastAsia" w:cs="Times New Roman"/>
          <w:sz w:val="24"/>
          <w:szCs w:val="24"/>
        </w:rPr>
        <w:t xml:space="preserve">конструкции должны иметь соответствующие сертификаты, технические паспорта, результаты испытаний, удостоверяющие их качество, пройти входной лабораторный контроль. Копии таких сертификатов, технических паспортов и результатов испытаний должны быть представлены </w:t>
      </w:r>
      <w:r w:rsidR="00CB0239" w:rsidRPr="006C7CE3">
        <w:rPr>
          <w:rFonts w:cs="Times New Roman"/>
          <w:sz w:val="24"/>
          <w:szCs w:val="24"/>
        </w:rPr>
        <w:t>Заказчик</w:t>
      </w:r>
      <w:r w:rsidR="009713E4" w:rsidRPr="006C7CE3">
        <w:rPr>
          <w:rFonts w:eastAsiaTheme="minorEastAsia" w:cs="Times New Roman"/>
          <w:sz w:val="24"/>
          <w:szCs w:val="24"/>
        </w:rPr>
        <w:t xml:space="preserve">у не менее, чем за 3 (три) дня до начала производства работ, выполняемых с использованием этих материалов, конструкций и оборудования. </w:t>
      </w:r>
    </w:p>
    <w:p w14:paraId="3E0B76BC" w14:textId="1E663A7E" w:rsidR="009F14C9" w:rsidRPr="006C7CE3" w:rsidRDefault="00703B7B" w:rsidP="006E64D3">
      <w:pPr>
        <w:spacing w:after="0"/>
        <w:ind w:left="-567" w:firstLine="567"/>
        <w:rPr>
          <w:rFonts w:eastAsiaTheme="minorEastAsia" w:cs="Times New Roman"/>
          <w:sz w:val="24"/>
          <w:szCs w:val="24"/>
        </w:rPr>
      </w:pPr>
      <w:r w:rsidRPr="006C7CE3">
        <w:rPr>
          <w:rFonts w:eastAsiaTheme="minorEastAsia" w:cs="Times New Roman"/>
          <w:sz w:val="24"/>
          <w:szCs w:val="24"/>
        </w:rPr>
        <w:t>Подрядчик</w:t>
      </w:r>
      <w:r w:rsidR="0024771A">
        <w:rPr>
          <w:rFonts w:eastAsiaTheme="minorEastAsia" w:cs="Times New Roman"/>
          <w:sz w:val="24"/>
          <w:szCs w:val="24"/>
        </w:rPr>
        <w:t>и</w:t>
      </w:r>
      <w:r w:rsidR="009713E4" w:rsidRPr="006C7CE3">
        <w:rPr>
          <w:rFonts w:eastAsiaTheme="minorEastAsia" w:cs="Times New Roman"/>
          <w:sz w:val="24"/>
          <w:szCs w:val="24"/>
        </w:rPr>
        <w:t xml:space="preserve"> должны иметь </w:t>
      </w:r>
      <w:r w:rsidRPr="006C7CE3">
        <w:rPr>
          <w:rFonts w:eastAsiaTheme="minorEastAsia" w:cs="Times New Roman"/>
          <w:sz w:val="24"/>
          <w:szCs w:val="24"/>
        </w:rPr>
        <w:t>лицензии МЧС РФ на осуществления деятельности по монтажу, техническому обслуживанию и ремонту средств обеспечения пожарной безопасности зданий и сооружений</w:t>
      </w:r>
      <w:r w:rsidR="009713E4" w:rsidRPr="006C7CE3">
        <w:rPr>
          <w:rFonts w:eastAsiaTheme="minorEastAsia" w:cs="Times New Roman"/>
          <w:sz w:val="24"/>
          <w:szCs w:val="24"/>
        </w:rPr>
        <w:t xml:space="preserve"> (если в соответствии с законодательством Российской Федерации данный вид деятельности подлежит лицензированию), а производители нерудных материалов лицензии на право пользования недрами и эксплуатацию горных производств и объектов, выданных уполномоченными организациями (если в соответствии с законодательством Российской Федерации данный вид деятельности подлежит лицензированию).</w:t>
      </w:r>
    </w:p>
    <w:p w14:paraId="06716F0E" w14:textId="09C65120" w:rsidR="00314C47" w:rsidRPr="006C7CE3" w:rsidRDefault="00EF5690" w:rsidP="006E64D3">
      <w:pPr>
        <w:spacing w:after="0"/>
        <w:ind w:left="-567" w:firstLine="567"/>
        <w:rPr>
          <w:rFonts w:eastAsiaTheme="minorEastAsia" w:cs="Times New Roman"/>
          <w:sz w:val="24"/>
          <w:szCs w:val="24"/>
        </w:rPr>
      </w:pPr>
      <w:r w:rsidRPr="006C7CE3">
        <w:rPr>
          <w:rFonts w:eastAsiaTheme="minorEastAsia" w:cs="Times New Roman"/>
          <w:sz w:val="24"/>
          <w:szCs w:val="24"/>
        </w:rPr>
        <w:t xml:space="preserve">15.2. В ходе приемки поступающих на Объект </w:t>
      </w:r>
      <w:r w:rsidR="009F14C9" w:rsidRPr="006C7CE3">
        <w:rPr>
          <w:rFonts w:eastAsiaTheme="minorEastAsia" w:cs="Times New Roman"/>
          <w:sz w:val="24"/>
          <w:szCs w:val="24"/>
        </w:rPr>
        <w:t xml:space="preserve">оборудования, </w:t>
      </w:r>
      <w:r w:rsidRPr="006C7CE3">
        <w:rPr>
          <w:rFonts w:eastAsiaTheme="minorEastAsia" w:cs="Times New Roman"/>
          <w:sz w:val="24"/>
          <w:szCs w:val="24"/>
        </w:rPr>
        <w:t xml:space="preserve">материалов, конструкций и изделий </w:t>
      </w:r>
      <w:r w:rsidR="0004579D" w:rsidRPr="006C7CE3">
        <w:rPr>
          <w:rFonts w:cs="Times New Roman"/>
          <w:spacing w:val="-1"/>
          <w:sz w:val="24"/>
          <w:szCs w:val="24"/>
        </w:rPr>
        <w:t>Подрядчик</w:t>
      </w:r>
      <w:r w:rsidR="00162AAD" w:rsidRPr="006C7CE3">
        <w:rPr>
          <w:rFonts w:cs="Times New Roman"/>
          <w:spacing w:val="-1"/>
          <w:sz w:val="24"/>
          <w:szCs w:val="24"/>
        </w:rPr>
        <w:t xml:space="preserve"> </w:t>
      </w:r>
      <w:r w:rsidRPr="006C7CE3">
        <w:rPr>
          <w:rFonts w:eastAsiaTheme="minorEastAsia" w:cs="Times New Roman"/>
          <w:sz w:val="24"/>
          <w:szCs w:val="24"/>
        </w:rPr>
        <w:t xml:space="preserve">обязан за свои средства и силами компетентной лаборатории обеспечить предусмотренные испытания и измерения и представить результаты этих испытаний </w:t>
      </w:r>
      <w:r w:rsidR="00CB0239" w:rsidRPr="006C7CE3">
        <w:rPr>
          <w:rFonts w:cs="Times New Roman"/>
          <w:sz w:val="24"/>
          <w:szCs w:val="24"/>
        </w:rPr>
        <w:t>Заказчик</w:t>
      </w:r>
      <w:r w:rsidRPr="006C7CE3">
        <w:rPr>
          <w:rFonts w:eastAsiaTheme="minorEastAsia" w:cs="Times New Roman"/>
          <w:sz w:val="24"/>
          <w:szCs w:val="24"/>
        </w:rPr>
        <w:t>у до приемки им выполненных работ</w:t>
      </w:r>
      <w:r w:rsidR="00314C47" w:rsidRPr="006C7CE3">
        <w:rPr>
          <w:rFonts w:eastAsiaTheme="minorEastAsia" w:cs="Times New Roman"/>
          <w:sz w:val="24"/>
          <w:szCs w:val="24"/>
        </w:rPr>
        <w:t>.</w:t>
      </w:r>
    </w:p>
    <w:p w14:paraId="487206AF" w14:textId="6797DE9A" w:rsidR="00314C47" w:rsidRPr="006C7CE3" w:rsidRDefault="00EF5690" w:rsidP="006E64D3">
      <w:pPr>
        <w:spacing w:after="0"/>
        <w:ind w:left="-567" w:firstLine="567"/>
        <w:rPr>
          <w:rFonts w:eastAsiaTheme="minorEastAsia" w:cs="Times New Roman"/>
          <w:sz w:val="24"/>
          <w:szCs w:val="24"/>
        </w:rPr>
      </w:pPr>
      <w:r w:rsidRPr="006C7CE3">
        <w:rPr>
          <w:rFonts w:eastAsiaTheme="minorEastAsia" w:cs="Times New Roman"/>
          <w:sz w:val="24"/>
          <w:szCs w:val="24"/>
        </w:rPr>
        <w:t xml:space="preserve">15.3. </w:t>
      </w:r>
      <w:r w:rsidR="00CB0239" w:rsidRPr="006C7CE3">
        <w:rPr>
          <w:rFonts w:cs="Times New Roman"/>
          <w:sz w:val="24"/>
          <w:szCs w:val="24"/>
        </w:rPr>
        <w:t>Заказчик</w:t>
      </w:r>
      <w:r w:rsidRPr="006C7CE3">
        <w:rPr>
          <w:rFonts w:eastAsiaTheme="minorEastAsia" w:cs="Times New Roman"/>
          <w:sz w:val="24"/>
          <w:szCs w:val="24"/>
        </w:rPr>
        <w:t xml:space="preserve"> вправе давать </w:t>
      </w:r>
      <w:r w:rsidR="006E64D3" w:rsidRPr="006C7CE3">
        <w:rPr>
          <w:rFonts w:cs="Times New Roman"/>
          <w:spacing w:val="-1"/>
          <w:sz w:val="24"/>
          <w:szCs w:val="24"/>
        </w:rPr>
        <w:t>Подрядчику</w:t>
      </w:r>
      <w:r w:rsidR="00162AAD" w:rsidRPr="006C7CE3">
        <w:rPr>
          <w:rFonts w:cs="Times New Roman"/>
          <w:spacing w:val="-1"/>
          <w:sz w:val="24"/>
          <w:szCs w:val="24"/>
        </w:rPr>
        <w:t xml:space="preserve"> </w:t>
      </w:r>
      <w:r w:rsidRPr="006C7CE3">
        <w:rPr>
          <w:rFonts w:eastAsiaTheme="minorEastAsia" w:cs="Times New Roman"/>
          <w:sz w:val="24"/>
          <w:szCs w:val="24"/>
        </w:rPr>
        <w:t>письменное уведомление:</w:t>
      </w:r>
    </w:p>
    <w:p w14:paraId="41A0BDE7" w14:textId="35720C25" w:rsidR="00314C47" w:rsidRPr="006C7CE3" w:rsidRDefault="00EF5690" w:rsidP="006E64D3">
      <w:pPr>
        <w:spacing w:after="0"/>
        <w:ind w:left="-567" w:firstLine="567"/>
        <w:rPr>
          <w:rFonts w:eastAsiaTheme="minorEastAsia" w:cs="Times New Roman"/>
          <w:sz w:val="24"/>
          <w:szCs w:val="24"/>
        </w:rPr>
      </w:pPr>
      <w:r w:rsidRPr="006C7CE3">
        <w:rPr>
          <w:rFonts w:eastAsiaTheme="minorEastAsia" w:cs="Times New Roman"/>
          <w:sz w:val="24"/>
          <w:szCs w:val="24"/>
        </w:rPr>
        <w:lastRenderedPageBreak/>
        <w:t>а) об удалении со строительной площадки/места производства работ в установленные сроки материалов, конструкций, изделий и оборудования, не соответствующих требованиям и условиям Договора;</w:t>
      </w:r>
    </w:p>
    <w:p w14:paraId="65A95680" w14:textId="3952B838" w:rsidR="00EF5690" w:rsidRPr="006C7CE3" w:rsidRDefault="00EF5690" w:rsidP="006E64D3">
      <w:pPr>
        <w:spacing w:after="0"/>
        <w:ind w:left="-567" w:firstLine="567"/>
        <w:rPr>
          <w:rFonts w:eastAsiaTheme="minorEastAsia" w:cs="Times New Roman"/>
          <w:sz w:val="24"/>
          <w:szCs w:val="24"/>
        </w:rPr>
      </w:pPr>
      <w:r w:rsidRPr="006C7CE3">
        <w:rPr>
          <w:rFonts w:eastAsiaTheme="minorEastAsia" w:cs="Times New Roman"/>
          <w:sz w:val="24"/>
          <w:szCs w:val="24"/>
        </w:rPr>
        <w:t>б) о замене их на новые материалы, конструкции, изделия и оборудование, удовлетворяющее требованиям Договора.</w:t>
      </w:r>
    </w:p>
    <w:p w14:paraId="2C6854CD" w14:textId="4100087F" w:rsidR="00EF5690" w:rsidRPr="006C7CE3" w:rsidRDefault="00EF5690" w:rsidP="006E64D3">
      <w:pPr>
        <w:spacing w:after="0"/>
        <w:ind w:left="-567" w:firstLine="567"/>
        <w:rPr>
          <w:rFonts w:eastAsiaTheme="minorEastAsia" w:cs="Times New Roman"/>
          <w:sz w:val="24"/>
          <w:szCs w:val="24"/>
        </w:rPr>
      </w:pPr>
      <w:r w:rsidRPr="006C7CE3">
        <w:rPr>
          <w:rFonts w:eastAsiaTheme="minorEastAsia" w:cs="Times New Roman"/>
          <w:sz w:val="24"/>
          <w:szCs w:val="24"/>
        </w:rPr>
        <w:t xml:space="preserve">15.4. </w:t>
      </w:r>
      <w:r w:rsidR="00CB0239" w:rsidRPr="006C7CE3">
        <w:rPr>
          <w:rFonts w:eastAsiaTheme="minorEastAsia" w:cs="Times New Roman"/>
          <w:sz w:val="24"/>
          <w:szCs w:val="24"/>
        </w:rPr>
        <w:t>Заказчик</w:t>
      </w:r>
      <w:r w:rsidRPr="006C7CE3">
        <w:rPr>
          <w:rFonts w:eastAsiaTheme="minorEastAsia" w:cs="Times New Roman"/>
          <w:sz w:val="24"/>
          <w:szCs w:val="24"/>
        </w:rPr>
        <w:t xml:space="preserve"> вправе давать уведомление о приостановлении </w:t>
      </w:r>
      <w:r w:rsidR="0004579D" w:rsidRPr="006C7CE3">
        <w:rPr>
          <w:rFonts w:eastAsiaTheme="minorEastAsia" w:cs="Times New Roman"/>
          <w:sz w:val="24"/>
          <w:szCs w:val="24"/>
        </w:rPr>
        <w:t>Подрядчиком</w:t>
      </w:r>
      <w:r w:rsidRPr="006C7CE3">
        <w:rPr>
          <w:rFonts w:eastAsiaTheme="minorEastAsia" w:cs="Times New Roman"/>
          <w:sz w:val="24"/>
          <w:szCs w:val="24"/>
        </w:rPr>
        <w:t xml:space="preserve"> работ до установленного им срока, в следующих случаях: </w:t>
      </w:r>
    </w:p>
    <w:p w14:paraId="398A1051" w14:textId="25B2374B" w:rsidR="00EF5690" w:rsidRPr="006C7CE3" w:rsidRDefault="00EF5690" w:rsidP="006E64D3">
      <w:pPr>
        <w:spacing w:after="0"/>
        <w:ind w:left="-567" w:firstLine="567"/>
        <w:rPr>
          <w:rFonts w:eastAsiaTheme="minorEastAsia" w:cs="Times New Roman"/>
          <w:sz w:val="24"/>
          <w:szCs w:val="24"/>
        </w:rPr>
      </w:pPr>
      <w:r w:rsidRPr="006C7CE3">
        <w:rPr>
          <w:rFonts w:eastAsiaTheme="minorEastAsia" w:cs="Times New Roman"/>
          <w:sz w:val="24"/>
          <w:szCs w:val="24"/>
        </w:rPr>
        <w:t>а) дальнейшее выполнение работ может угрожать безопасности возводимого сооружения,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его объектов в соответствии с Перечнем нормативно-технической документации;</w:t>
      </w:r>
    </w:p>
    <w:p w14:paraId="00A0D716" w14:textId="719CC158" w:rsidR="00EF5690" w:rsidRPr="006C7CE3" w:rsidRDefault="00EF5690" w:rsidP="006E64D3">
      <w:pPr>
        <w:spacing w:after="0"/>
        <w:ind w:left="-567" w:firstLine="567"/>
        <w:rPr>
          <w:rFonts w:eastAsiaTheme="minorEastAsia" w:cs="Times New Roman"/>
          <w:sz w:val="24"/>
          <w:szCs w:val="24"/>
        </w:rPr>
      </w:pPr>
      <w:r w:rsidRPr="006C7CE3">
        <w:rPr>
          <w:rFonts w:eastAsiaTheme="minorEastAsia" w:cs="Times New Roman"/>
          <w:sz w:val="24"/>
          <w:szCs w:val="24"/>
        </w:rPr>
        <w:t>б) дальнейшее выполнение работ может привести к снижению качества и эксплуатационной надежности сооружения из-за применения некачественных материалов, конструкций и оборудования.</w:t>
      </w:r>
    </w:p>
    <w:p w14:paraId="35680A6F" w14:textId="6BB09DA5" w:rsidR="00EF5690" w:rsidRPr="006C7CE3" w:rsidRDefault="00EF5690" w:rsidP="006E64D3">
      <w:pPr>
        <w:spacing w:after="0"/>
        <w:ind w:left="-567" w:firstLine="567"/>
        <w:rPr>
          <w:rFonts w:eastAsiaTheme="minorEastAsia" w:cs="Times New Roman"/>
          <w:sz w:val="24"/>
          <w:szCs w:val="24"/>
        </w:rPr>
      </w:pPr>
      <w:r w:rsidRPr="006C7CE3">
        <w:rPr>
          <w:rFonts w:eastAsiaTheme="minorEastAsia" w:cs="Times New Roman"/>
          <w:sz w:val="24"/>
          <w:szCs w:val="24"/>
        </w:rPr>
        <w:t>Все издержки, вызванные приостановлением работ по указанным выше причинам, несет</w:t>
      </w:r>
      <w:r w:rsidR="00314C47" w:rsidRPr="006C7CE3">
        <w:rPr>
          <w:rFonts w:eastAsiaTheme="minorEastAsia" w:cs="Times New Roman"/>
          <w:sz w:val="24"/>
          <w:szCs w:val="24"/>
        </w:rPr>
        <w:t xml:space="preserve"> </w:t>
      </w:r>
      <w:r w:rsidR="0004579D" w:rsidRPr="006C7CE3">
        <w:rPr>
          <w:rFonts w:cs="Times New Roman"/>
          <w:spacing w:val="-1"/>
          <w:sz w:val="24"/>
          <w:szCs w:val="24"/>
        </w:rPr>
        <w:t>Подрядчик</w:t>
      </w:r>
      <w:r w:rsidRPr="006C7CE3">
        <w:rPr>
          <w:rFonts w:eastAsiaTheme="minorEastAsia" w:cs="Times New Roman"/>
          <w:sz w:val="24"/>
          <w:szCs w:val="24"/>
        </w:rPr>
        <w:t>, при этом сроки приостановления работ в этом случае не могут служить основанием для продления срока завершения работ по Договору.</w:t>
      </w:r>
    </w:p>
    <w:p w14:paraId="73651AF1" w14:textId="75A8A64B" w:rsidR="00EF5690" w:rsidRPr="006C7CE3" w:rsidRDefault="00EF5690" w:rsidP="006E64D3">
      <w:pPr>
        <w:spacing w:after="0"/>
        <w:ind w:left="-567" w:firstLine="567"/>
        <w:rPr>
          <w:rFonts w:eastAsiaTheme="minorEastAsia" w:cs="Times New Roman"/>
          <w:sz w:val="24"/>
          <w:szCs w:val="24"/>
        </w:rPr>
      </w:pPr>
      <w:r w:rsidRPr="006C7CE3">
        <w:rPr>
          <w:rFonts w:eastAsiaTheme="minorEastAsia" w:cs="Times New Roman"/>
          <w:sz w:val="24"/>
          <w:szCs w:val="24"/>
        </w:rPr>
        <w:t xml:space="preserve">15.5. При исполнении Договора Стороны руководствуются нормативно-технической документацией, обязательной при выполнении работ, указанных в Договоре. </w:t>
      </w:r>
    </w:p>
    <w:p w14:paraId="08C773F5" w14:textId="253102EA" w:rsidR="00EF5690" w:rsidRPr="006C7CE3" w:rsidRDefault="00EF5690" w:rsidP="006E64D3">
      <w:pPr>
        <w:spacing w:after="0"/>
        <w:ind w:left="-567" w:firstLine="567"/>
        <w:rPr>
          <w:rFonts w:eastAsiaTheme="minorEastAsia" w:cs="Times New Roman"/>
          <w:sz w:val="24"/>
          <w:szCs w:val="24"/>
        </w:rPr>
      </w:pPr>
      <w:r w:rsidRPr="006C7CE3">
        <w:rPr>
          <w:rFonts w:eastAsiaTheme="minorEastAsia" w:cs="Times New Roman"/>
          <w:sz w:val="24"/>
          <w:szCs w:val="24"/>
        </w:rPr>
        <w:t xml:space="preserve">В случае изменения, отмены, введения новых документов </w:t>
      </w:r>
      <w:r w:rsidR="0004579D" w:rsidRPr="006C7CE3">
        <w:rPr>
          <w:rFonts w:eastAsiaTheme="minorEastAsia" w:cs="Times New Roman"/>
          <w:sz w:val="24"/>
          <w:szCs w:val="24"/>
        </w:rPr>
        <w:t>Подрядчик</w:t>
      </w:r>
      <w:r w:rsidRPr="006C7CE3">
        <w:rPr>
          <w:rFonts w:eastAsiaTheme="minorEastAsia" w:cs="Times New Roman"/>
          <w:sz w:val="24"/>
          <w:szCs w:val="24"/>
        </w:rPr>
        <w:t xml:space="preserve"> обязан руководствоваться в работе новыми документами, уведомив об этом </w:t>
      </w:r>
      <w:r w:rsidR="00CB0239" w:rsidRPr="006C7CE3">
        <w:rPr>
          <w:rFonts w:eastAsiaTheme="minorEastAsia" w:cs="Times New Roman"/>
          <w:sz w:val="24"/>
          <w:szCs w:val="24"/>
        </w:rPr>
        <w:t>Заказчик</w:t>
      </w:r>
      <w:r w:rsidRPr="006C7CE3">
        <w:rPr>
          <w:rFonts w:eastAsiaTheme="minorEastAsia" w:cs="Times New Roman"/>
          <w:sz w:val="24"/>
          <w:szCs w:val="24"/>
        </w:rPr>
        <w:t>а.</w:t>
      </w:r>
    </w:p>
    <w:p w14:paraId="09D54C5D" w14:textId="77777777" w:rsidR="00E53C48" w:rsidRPr="006C7CE3" w:rsidRDefault="00E53C48" w:rsidP="006E64D3">
      <w:pPr>
        <w:spacing w:after="0"/>
        <w:ind w:left="-567" w:firstLine="567"/>
        <w:rPr>
          <w:rFonts w:eastAsiaTheme="minorEastAsia" w:cs="Times New Roman"/>
          <w:sz w:val="24"/>
          <w:szCs w:val="24"/>
        </w:rPr>
      </w:pPr>
    </w:p>
    <w:p w14:paraId="459972F9" w14:textId="77777777" w:rsidR="0081549B" w:rsidRPr="006C7CE3" w:rsidRDefault="0081549B" w:rsidP="006E64D3">
      <w:pPr>
        <w:shd w:val="clear" w:color="auto" w:fill="FFFFFF"/>
        <w:spacing w:after="0"/>
        <w:ind w:left="-567" w:firstLine="567"/>
        <w:contextualSpacing/>
        <w:jc w:val="center"/>
        <w:rPr>
          <w:rFonts w:eastAsia="Times New Roman" w:cs="Times New Roman"/>
          <w:b/>
          <w:bCs/>
          <w:sz w:val="24"/>
          <w:szCs w:val="24"/>
          <w:lang w:eastAsia="ar-SA"/>
        </w:rPr>
      </w:pPr>
      <w:r w:rsidRPr="006C7CE3">
        <w:rPr>
          <w:rFonts w:eastAsia="Times New Roman" w:cs="Times New Roman"/>
          <w:b/>
          <w:bCs/>
          <w:sz w:val="24"/>
          <w:szCs w:val="24"/>
          <w:lang w:eastAsia="ar-SA"/>
        </w:rPr>
        <w:t>1</w:t>
      </w:r>
      <w:r w:rsidR="00EF5690" w:rsidRPr="006C7CE3">
        <w:rPr>
          <w:rFonts w:eastAsia="Times New Roman" w:cs="Times New Roman"/>
          <w:b/>
          <w:bCs/>
          <w:sz w:val="24"/>
          <w:szCs w:val="24"/>
          <w:lang w:eastAsia="ar-SA"/>
        </w:rPr>
        <w:t>6</w:t>
      </w:r>
      <w:r w:rsidRPr="006C7CE3">
        <w:rPr>
          <w:rFonts w:eastAsia="Times New Roman" w:cs="Times New Roman"/>
          <w:b/>
          <w:bCs/>
          <w:sz w:val="24"/>
          <w:szCs w:val="24"/>
          <w:lang w:eastAsia="ar-SA"/>
        </w:rPr>
        <w:t>.</w:t>
      </w:r>
      <w:r w:rsidR="00E27E54" w:rsidRPr="006C7CE3">
        <w:rPr>
          <w:rFonts w:eastAsia="Times New Roman" w:cs="Times New Roman"/>
          <w:b/>
          <w:bCs/>
          <w:sz w:val="24"/>
          <w:szCs w:val="24"/>
          <w:lang w:eastAsia="ar-SA"/>
        </w:rPr>
        <w:t xml:space="preserve"> ПОРЯДОК РАЗРЕШЕНИЯ СПОРОВ.</w:t>
      </w:r>
      <w:r w:rsidRPr="006C7CE3">
        <w:rPr>
          <w:rFonts w:eastAsia="Times New Roman" w:cs="Times New Roman"/>
          <w:b/>
          <w:bCs/>
          <w:sz w:val="24"/>
          <w:szCs w:val="24"/>
          <w:lang w:eastAsia="ar-SA"/>
        </w:rPr>
        <w:t xml:space="preserve"> ПРОЧИЕ УСЛОВИЯ</w:t>
      </w:r>
    </w:p>
    <w:p w14:paraId="2ADC9725" w14:textId="4D87D917" w:rsidR="00C11026" w:rsidRPr="006C7CE3" w:rsidRDefault="00C11026" w:rsidP="006E64D3">
      <w:pPr>
        <w:shd w:val="clear" w:color="auto" w:fill="FFFFFF"/>
        <w:spacing w:after="0"/>
        <w:ind w:left="-567" w:firstLine="567"/>
        <w:contextualSpacing/>
        <w:rPr>
          <w:rFonts w:cs="Times New Roman"/>
          <w:sz w:val="24"/>
          <w:szCs w:val="24"/>
          <w:lang w:eastAsia="ar-SA"/>
        </w:rPr>
      </w:pPr>
      <w:r w:rsidRPr="006C7CE3">
        <w:rPr>
          <w:rFonts w:eastAsia="Times New Roman" w:cs="Times New Roman"/>
          <w:sz w:val="24"/>
          <w:szCs w:val="24"/>
          <w:lang w:eastAsia="ar-SA"/>
        </w:rPr>
        <w:t>1</w:t>
      </w:r>
      <w:r w:rsidR="009A3A77" w:rsidRPr="006C7CE3">
        <w:rPr>
          <w:rFonts w:eastAsia="Times New Roman" w:cs="Times New Roman"/>
          <w:sz w:val="24"/>
          <w:szCs w:val="24"/>
          <w:lang w:eastAsia="ar-SA"/>
        </w:rPr>
        <w:t>6</w:t>
      </w:r>
      <w:r w:rsidRPr="006C7CE3">
        <w:rPr>
          <w:rFonts w:eastAsia="Times New Roman" w:cs="Times New Roman"/>
          <w:sz w:val="24"/>
          <w:szCs w:val="24"/>
          <w:lang w:eastAsia="ar-SA"/>
        </w:rPr>
        <w:t xml:space="preserve">.1. </w:t>
      </w:r>
      <w:r w:rsidRPr="006C7CE3">
        <w:rPr>
          <w:rFonts w:cs="Times New Roman"/>
          <w:sz w:val="24"/>
          <w:szCs w:val="24"/>
          <w:lang w:eastAsia="ar-SA"/>
        </w:rPr>
        <w:t xml:space="preserve">Споры, связанные с исполнением, расторжением, прекращением, действительностью Договора и иные споры, связанные с Договором, подлежат рассмотрению в Арбитражном суде </w:t>
      </w:r>
      <w:r w:rsidR="0080596C" w:rsidRPr="006C7CE3">
        <w:rPr>
          <w:rFonts w:cs="Times New Roman"/>
          <w:sz w:val="24"/>
          <w:szCs w:val="24"/>
          <w:lang w:eastAsia="ar-SA"/>
        </w:rPr>
        <w:t>города Москвы</w:t>
      </w:r>
      <w:r w:rsidRPr="006C7CE3">
        <w:rPr>
          <w:rFonts w:cs="Times New Roman"/>
          <w:sz w:val="24"/>
          <w:szCs w:val="24"/>
          <w:lang w:eastAsia="ar-SA"/>
        </w:rPr>
        <w:t>.</w:t>
      </w:r>
    </w:p>
    <w:p w14:paraId="6B9F345D" w14:textId="67FBA47A" w:rsidR="00C11026" w:rsidRPr="006C7CE3" w:rsidRDefault="00C11026" w:rsidP="006E64D3">
      <w:pPr>
        <w:pStyle w:val="ac"/>
        <w:ind w:left="-567" w:firstLine="567"/>
        <w:jc w:val="both"/>
        <w:rPr>
          <w:rFonts w:ascii="Times New Roman" w:hAnsi="Times New Roman" w:cs="Times New Roman"/>
          <w:sz w:val="24"/>
          <w:szCs w:val="24"/>
        </w:rPr>
      </w:pPr>
      <w:r w:rsidRPr="006C7CE3">
        <w:rPr>
          <w:rFonts w:ascii="Times New Roman" w:eastAsia="Times New Roman" w:hAnsi="Times New Roman" w:cs="Times New Roman"/>
          <w:sz w:val="24"/>
          <w:szCs w:val="24"/>
          <w:lang w:eastAsia="ar-SA"/>
        </w:rPr>
        <w:t>1</w:t>
      </w:r>
      <w:r w:rsidR="00EF5690" w:rsidRPr="006C7CE3">
        <w:rPr>
          <w:rFonts w:ascii="Times New Roman" w:eastAsia="Times New Roman" w:hAnsi="Times New Roman" w:cs="Times New Roman"/>
          <w:sz w:val="24"/>
          <w:szCs w:val="24"/>
          <w:lang w:eastAsia="ar-SA"/>
        </w:rPr>
        <w:t>6</w:t>
      </w:r>
      <w:r w:rsidRPr="006C7CE3">
        <w:rPr>
          <w:rFonts w:ascii="Times New Roman" w:eastAsia="Times New Roman" w:hAnsi="Times New Roman" w:cs="Times New Roman"/>
          <w:sz w:val="24"/>
          <w:szCs w:val="24"/>
          <w:lang w:eastAsia="ar-SA"/>
        </w:rPr>
        <w:t xml:space="preserve">.1.1. </w:t>
      </w:r>
      <w:r w:rsidRPr="006C7CE3">
        <w:rPr>
          <w:rFonts w:ascii="Times New Roman" w:hAnsi="Times New Roman" w:cs="Times New Roman"/>
          <w:sz w:val="24"/>
          <w:szCs w:val="24"/>
        </w:rPr>
        <w:t xml:space="preserve">Направление </w:t>
      </w:r>
      <w:r w:rsidR="00CB0239" w:rsidRPr="006C7CE3">
        <w:rPr>
          <w:rFonts w:ascii="Times New Roman" w:hAnsi="Times New Roman" w:cs="Times New Roman"/>
          <w:sz w:val="24"/>
          <w:szCs w:val="24"/>
        </w:rPr>
        <w:t>Заказчик</w:t>
      </w:r>
      <w:r w:rsidRPr="006C7CE3">
        <w:rPr>
          <w:rFonts w:ascii="Times New Roman" w:hAnsi="Times New Roman" w:cs="Times New Roman"/>
          <w:sz w:val="24"/>
          <w:szCs w:val="24"/>
        </w:rPr>
        <w:t xml:space="preserve">ом </w:t>
      </w:r>
      <w:r w:rsidR="006E64D3" w:rsidRPr="006C7CE3">
        <w:rPr>
          <w:rFonts w:ascii="Times New Roman" w:hAnsi="Times New Roman" w:cs="Times New Roman"/>
          <w:spacing w:val="-1"/>
          <w:sz w:val="24"/>
          <w:szCs w:val="24"/>
        </w:rPr>
        <w:t>Подрядчику</w:t>
      </w:r>
      <w:r w:rsidR="00162AAD" w:rsidRPr="006C7CE3">
        <w:rPr>
          <w:rFonts w:ascii="Times New Roman" w:hAnsi="Times New Roman" w:cs="Times New Roman"/>
          <w:spacing w:val="-1"/>
          <w:sz w:val="24"/>
          <w:szCs w:val="24"/>
        </w:rPr>
        <w:t xml:space="preserve"> </w:t>
      </w:r>
      <w:r w:rsidRPr="006C7CE3">
        <w:rPr>
          <w:rFonts w:ascii="Times New Roman" w:hAnsi="Times New Roman" w:cs="Times New Roman"/>
          <w:sz w:val="24"/>
          <w:szCs w:val="24"/>
        </w:rPr>
        <w:t>требования об уплате штрафных санкций, предусмотренных Договором, требования об устранении недостатков выполненных работ, требования о возврате суммы непогашенных (</w:t>
      </w:r>
      <w:proofErr w:type="spellStart"/>
      <w:r w:rsidRPr="006C7CE3">
        <w:rPr>
          <w:rFonts w:ascii="Times New Roman" w:hAnsi="Times New Roman" w:cs="Times New Roman"/>
          <w:sz w:val="24"/>
          <w:szCs w:val="24"/>
        </w:rPr>
        <w:t>незачтенных</w:t>
      </w:r>
      <w:proofErr w:type="spellEnd"/>
      <w:r w:rsidRPr="006C7CE3">
        <w:rPr>
          <w:rFonts w:ascii="Times New Roman" w:hAnsi="Times New Roman" w:cs="Times New Roman"/>
          <w:sz w:val="24"/>
          <w:szCs w:val="24"/>
        </w:rPr>
        <w:t xml:space="preserve">) авансовых платежей или иного требования одновременно является направлением досудебной претензии (требования) по смыслу </w:t>
      </w:r>
      <w:proofErr w:type="spellStart"/>
      <w:r w:rsidRPr="006C7CE3">
        <w:rPr>
          <w:rFonts w:ascii="Times New Roman" w:hAnsi="Times New Roman" w:cs="Times New Roman"/>
          <w:sz w:val="24"/>
          <w:szCs w:val="24"/>
        </w:rPr>
        <w:t>абз</w:t>
      </w:r>
      <w:proofErr w:type="spellEnd"/>
      <w:r w:rsidRPr="006C7CE3">
        <w:rPr>
          <w:rFonts w:ascii="Times New Roman" w:hAnsi="Times New Roman" w:cs="Times New Roman"/>
          <w:sz w:val="24"/>
          <w:szCs w:val="24"/>
        </w:rPr>
        <w:t xml:space="preserve">. 1 п. 5 ст. 4 Арбитражного процессуального кодекса Российской Федерации. Если в течение срока, указанного в Договоре или в требовании </w:t>
      </w:r>
      <w:r w:rsidR="00CB0239" w:rsidRPr="006C7CE3">
        <w:rPr>
          <w:rFonts w:ascii="Times New Roman" w:hAnsi="Times New Roman" w:cs="Times New Roman"/>
          <w:sz w:val="24"/>
          <w:szCs w:val="24"/>
        </w:rPr>
        <w:t>Заказчик</w:t>
      </w:r>
      <w:r w:rsidR="0080596C" w:rsidRPr="006C7CE3">
        <w:rPr>
          <w:rFonts w:ascii="Times New Roman" w:hAnsi="Times New Roman" w:cs="Times New Roman"/>
          <w:sz w:val="24"/>
          <w:szCs w:val="24"/>
        </w:rPr>
        <w:t>а</w:t>
      </w:r>
      <w:r w:rsidRPr="006C7CE3">
        <w:rPr>
          <w:rFonts w:ascii="Times New Roman" w:hAnsi="Times New Roman" w:cs="Times New Roman"/>
          <w:sz w:val="24"/>
          <w:szCs w:val="24"/>
        </w:rPr>
        <w:t xml:space="preserve">, </w:t>
      </w:r>
      <w:r w:rsidR="0004579D" w:rsidRPr="006C7CE3">
        <w:rPr>
          <w:rFonts w:ascii="Times New Roman" w:hAnsi="Times New Roman" w:cs="Times New Roman"/>
          <w:sz w:val="24"/>
          <w:szCs w:val="24"/>
        </w:rPr>
        <w:t>Подрядчиком</w:t>
      </w:r>
      <w:r w:rsidRPr="006C7CE3">
        <w:rPr>
          <w:rFonts w:ascii="Times New Roman" w:hAnsi="Times New Roman" w:cs="Times New Roman"/>
          <w:sz w:val="24"/>
          <w:szCs w:val="24"/>
        </w:rPr>
        <w:t xml:space="preserve"> не уплачена указанная в таком требовании денежная сумма/не устранены недостатки в выполненных работах/не осуществлены иные действия, указанные в требовании, то в случае возникновения гражданско-правового спора, связанного с указанным требованием </w:t>
      </w:r>
      <w:r w:rsidR="00CB0239" w:rsidRPr="006C7CE3">
        <w:rPr>
          <w:rFonts w:ascii="Times New Roman" w:hAnsi="Times New Roman" w:cs="Times New Roman"/>
          <w:sz w:val="24"/>
          <w:szCs w:val="24"/>
        </w:rPr>
        <w:t>Заказчик</w:t>
      </w:r>
      <w:r w:rsidRPr="006C7CE3">
        <w:rPr>
          <w:rFonts w:ascii="Times New Roman" w:hAnsi="Times New Roman" w:cs="Times New Roman"/>
          <w:sz w:val="24"/>
          <w:szCs w:val="24"/>
        </w:rPr>
        <w:t>а, порядок досудебного урегулирования такого спора считается соблюденным.</w:t>
      </w:r>
    </w:p>
    <w:p w14:paraId="55A8D064" w14:textId="3E508A8B" w:rsidR="00C11026" w:rsidRPr="006C7CE3" w:rsidRDefault="00C11026" w:rsidP="006E64D3">
      <w:pPr>
        <w:pStyle w:val="ac"/>
        <w:ind w:left="-567" w:firstLine="567"/>
        <w:jc w:val="both"/>
        <w:rPr>
          <w:rFonts w:ascii="Times New Roman" w:eastAsia="Times New Roman" w:hAnsi="Times New Roman" w:cs="Times New Roman"/>
          <w:sz w:val="24"/>
          <w:szCs w:val="24"/>
          <w:lang w:eastAsia="ar-SA"/>
        </w:rPr>
      </w:pPr>
      <w:r w:rsidRPr="006C7CE3">
        <w:rPr>
          <w:rFonts w:ascii="Times New Roman" w:eastAsia="Times New Roman" w:hAnsi="Times New Roman" w:cs="Times New Roman"/>
          <w:sz w:val="24"/>
          <w:szCs w:val="24"/>
          <w:lang w:eastAsia="ar-SA"/>
        </w:rPr>
        <w:t>1</w:t>
      </w:r>
      <w:r w:rsidR="00EF5690" w:rsidRPr="006C7CE3">
        <w:rPr>
          <w:rFonts w:ascii="Times New Roman" w:eastAsia="Times New Roman" w:hAnsi="Times New Roman" w:cs="Times New Roman"/>
          <w:sz w:val="24"/>
          <w:szCs w:val="24"/>
          <w:lang w:eastAsia="ar-SA"/>
        </w:rPr>
        <w:t>6</w:t>
      </w:r>
      <w:r w:rsidRPr="006C7CE3">
        <w:rPr>
          <w:rFonts w:ascii="Times New Roman" w:eastAsia="Times New Roman" w:hAnsi="Times New Roman" w:cs="Times New Roman"/>
          <w:sz w:val="24"/>
          <w:szCs w:val="24"/>
          <w:lang w:eastAsia="ar-SA"/>
        </w:rPr>
        <w:t xml:space="preserve">.2. При возникновении между </w:t>
      </w:r>
      <w:r w:rsidR="00CB0239" w:rsidRPr="006C7CE3">
        <w:rPr>
          <w:rFonts w:ascii="Times New Roman" w:hAnsi="Times New Roman" w:cs="Times New Roman"/>
          <w:sz w:val="24"/>
          <w:szCs w:val="24"/>
        </w:rPr>
        <w:t>Заказчик</w:t>
      </w:r>
      <w:r w:rsidRPr="006C7CE3">
        <w:rPr>
          <w:rFonts w:ascii="Times New Roman" w:eastAsia="Times New Roman" w:hAnsi="Times New Roman" w:cs="Times New Roman"/>
          <w:sz w:val="24"/>
          <w:szCs w:val="24"/>
          <w:lang w:eastAsia="ar-SA"/>
        </w:rPr>
        <w:t xml:space="preserve">ом и </w:t>
      </w:r>
      <w:r w:rsidR="0004579D" w:rsidRPr="006C7CE3">
        <w:rPr>
          <w:rFonts w:ascii="Times New Roman" w:eastAsia="Times New Roman" w:hAnsi="Times New Roman" w:cs="Times New Roman"/>
          <w:sz w:val="24"/>
          <w:szCs w:val="24"/>
          <w:lang w:eastAsia="ar-SA"/>
        </w:rPr>
        <w:t>Подрядчиком</w:t>
      </w:r>
      <w:r w:rsidRPr="006C7CE3">
        <w:rPr>
          <w:rFonts w:ascii="Times New Roman" w:eastAsia="Times New Roman" w:hAnsi="Times New Roman" w:cs="Times New Roman"/>
          <w:sz w:val="24"/>
          <w:szCs w:val="24"/>
          <w:lang w:eastAsia="ar-SA"/>
        </w:rPr>
        <w:t xml:space="preserve"> спора по поводу недостатков выполненной работы или их причин и невозможности урегулирования этого спора путем переговоров,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w:t>
      </w:r>
      <w:r w:rsidR="0004579D" w:rsidRPr="006C7CE3">
        <w:rPr>
          <w:rFonts w:ascii="Times New Roman" w:eastAsia="Times New Roman" w:hAnsi="Times New Roman" w:cs="Times New Roman"/>
          <w:sz w:val="24"/>
          <w:szCs w:val="24"/>
          <w:lang w:eastAsia="ar-SA"/>
        </w:rPr>
        <w:t>Подрядчиком</w:t>
      </w:r>
      <w:r w:rsidRPr="006C7CE3">
        <w:rPr>
          <w:rFonts w:ascii="Times New Roman" w:eastAsia="Times New Roman" w:hAnsi="Times New Roman" w:cs="Times New Roman"/>
          <w:sz w:val="24"/>
          <w:szCs w:val="24"/>
          <w:lang w:eastAsia="ar-SA"/>
        </w:rPr>
        <w:t xml:space="preserve"> условий Договора или причиной связи между действиями </w:t>
      </w:r>
      <w:r w:rsidR="0004579D" w:rsidRPr="006C7CE3">
        <w:rPr>
          <w:rFonts w:ascii="Times New Roman" w:hAnsi="Times New Roman" w:cs="Times New Roman"/>
          <w:spacing w:val="-1"/>
          <w:sz w:val="24"/>
          <w:szCs w:val="24"/>
        </w:rPr>
        <w:t>Подрядчика</w:t>
      </w:r>
      <w:r w:rsidR="00162AAD" w:rsidRPr="006C7CE3">
        <w:rPr>
          <w:rFonts w:ascii="Times New Roman" w:hAnsi="Times New Roman" w:cs="Times New Roman"/>
          <w:spacing w:val="-1"/>
          <w:sz w:val="24"/>
          <w:szCs w:val="24"/>
        </w:rPr>
        <w:t xml:space="preserve"> </w:t>
      </w:r>
      <w:r w:rsidRPr="006C7CE3">
        <w:rPr>
          <w:rFonts w:ascii="Times New Roman" w:eastAsia="Times New Roman" w:hAnsi="Times New Roman" w:cs="Times New Roman"/>
          <w:sz w:val="24"/>
          <w:szCs w:val="24"/>
          <w:lang w:eastAsia="ar-SA"/>
        </w:rPr>
        <w:t xml:space="preserve">и обнаруженными недостатками, расходы на экспертизу, назначенную </w:t>
      </w:r>
      <w:r w:rsidR="00CB0239" w:rsidRPr="006C7CE3">
        <w:rPr>
          <w:rFonts w:ascii="Times New Roman" w:hAnsi="Times New Roman" w:cs="Times New Roman"/>
          <w:sz w:val="24"/>
          <w:szCs w:val="24"/>
        </w:rPr>
        <w:t>Заказчик</w:t>
      </w:r>
      <w:r w:rsidRPr="006C7CE3">
        <w:rPr>
          <w:rFonts w:ascii="Times New Roman" w:eastAsia="Times New Roman" w:hAnsi="Times New Roman" w:cs="Times New Roman"/>
          <w:sz w:val="24"/>
          <w:szCs w:val="24"/>
          <w:lang w:eastAsia="ar-SA"/>
        </w:rPr>
        <w:t xml:space="preserve">ом, несет </w:t>
      </w:r>
      <w:r w:rsidR="0004579D" w:rsidRPr="006C7CE3">
        <w:rPr>
          <w:rFonts w:ascii="Times New Roman" w:hAnsi="Times New Roman" w:cs="Times New Roman"/>
          <w:spacing w:val="-1"/>
          <w:sz w:val="24"/>
          <w:szCs w:val="24"/>
        </w:rPr>
        <w:t>Подрядчик</w:t>
      </w:r>
      <w:r w:rsidRPr="006C7CE3">
        <w:rPr>
          <w:rFonts w:ascii="Times New Roman" w:eastAsia="Times New Roman" w:hAnsi="Times New Roman" w:cs="Times New Roman"/>
          <w:sz w:val="24"/>
          <w:szCs w:val="24"/>
          <w:lang w:eastAsia="ar-SA"/>
        </w:rPr>
        <w:t xml:space="preserve">. В случае если экспертиза назначена по соглашению между Сторонами, расходы несут обе Стороны поровну. </w:t>
      </w:r>
    </w:p>
    <w:p w14:paraId="484F68DD" w14:textId="65BC50C9" w:rsidR="00C11026" w:rsidRPr="006C7CE3" w:rsidRDefault="00C11026" w:rsidP="006E64D3">
      <w:pPr>
        <w:pStyle w:val="ac"/>
        <w:ind w:left="-567" w:firstLine="567"/>
        <w:jc w:val="both"/>
        <w:rPr>
          <w:rFonts w:ascii="Times New Roman" w:eastAsia="Times New Roman" w:hAnsi="Times New Roman" w:cs="Times New Roman"/>
          <w:sz w:val="24"/>
          <w:szCs w:val="24"/>
          <w:lang w:eastAsia="ar-SA"/>
        </w:rPr>
      </w:pPr>
      <w:r w:rsidRPr="006C7CE3">
        <w:rPr>
          <w:rFonts w:ascii="Times New Roman" w:eastAsia="Times New Roman" w:hAnsi="Times New Roman" w:cs="Times New Roman"/>
          <w:sz w:val="24"/>
          <w:szCs w:val="24"/>
          <w:lang w:eastAsia="ar-SA"/>
        </w:rPr>
        <w:t>1</w:t>
      </w:r>
      <w:r w:rsidR="00EF5690" w:rsidRPr="006C7CE3">
        <w:rPr>
          <w:rFonts w:ascii="Times New Roman" w:eastAsia="Times New Roman" w:hAnsi="Times New Roman" w:cs="Times New Roman"/>
          <w:sz w:val="24"/>
          <w:szCs w:val="24"/>
          <w:lang w:eastAsia="ar-SA"/>
        </w:rPr>
        <w:t>6</w:t>
      </w:r>
      <w:r w:rsidRPr="006C7CE3">
        <w:rPr>
          <w:rFonts w:ascii="Times New Roman" w:eastAsia="Times New Roman" w:hAnsi="Times New Roman" w:cs="Times New Roman"/>
          <w:sz w:val="24"/>
          <w:szCs w:val="24"/>
          <w:lang w:eastAsia="ar-SA"/>
        </w:rPr>
        <w:t>.3. Отношения Сторон, неурегулированные Договором, регулируются законодательством Российской Федерации.</w:t>
      </w:r>
    </w:p>
    <w:p w14:paraId="2976CCA4" w14:textId="064A26BA" w:rsidR="00C11026" w:rsidRPr="006C7CE3" w:rsidRDefault="00C11026" w:rsidP="006E64D3">
      <w:pPr>
        <w:pStyle w:val="ac"/>
        <w:ind w:left="-567" w:firstLine="567"/>
        <w:jc w:val="both"/>
        <w:rPr>
          <w:rFonts w:ascii="Times New Roman" w:hAnsi="Times New Roman" w:cs="Times New Roman"/>
          <w:sz w:val="24"/>
          <w:szCs w:val="24"/>
        </w:rPr>
      </w:pPr>
      <w:r w:rsidRPr="004A03ED">
        <w:rPr>
          <w:rFonts w:ascii="Times New Roman" w:eastAsia="Times New Roman" w:hAnsi="Times New Roman" w:cs="Times New Roman"/>
          <w:sz w:val="24"/>
          <w:szCs w:val="24"/>
          <w:lang w:eastAsia="ar-SA"/>
        </w:rPr>
        <w:t>1</w:t>
      </w:r>
      <w:r w:rsidR="00EF5690" w:rsidRPr="004A03ED">
        <w:rPr>
          <w:rFonts w:ascii="Times New Roman" w:eastAsia="Times New Roman" w:hAnsi="Times New Roman" w:cs="Times New Roman"/>
          <w:sz w:val="24"/>
          <w:szCs w:val="24"/>
          <w:lang w:eastAsia="ar-SA"/>
        </w:rPr>
        <w:t>6</w:t>
      </w:r>
      <w:r w:rsidRPr="004A03ED">
        <w:rPr>
          <w:rFonts w:ascii="Times New Roman" w:eastAsia="Times New Roman" w:hAnsi="Times New Roman" w:cs="Times New Roman"/>
          <w:sz w:val="24"/>
          <w:szCs w:val="24"/>
          <w:lang w:eastAsia="ar-SA"/>
        </w:rPr>
        <w:t xml:space="preserve">.4. </w:t>
      </w:r>
      <w:r w:rsidRPr="004A03ED">
        <w:rPr>
          <w:rFonts w:ascii="Times New Roman" w:hAnsi="Times New Roman" w:cs="Times New Roman"/>
          <w:sz w:val="24"/>
          <w:szCs w:val="24"/>
        </w:rPr>
        <w:t>Настоящий Договор вступает в силу с даты его подписания Сторонами и действует</w:t>
      </w:r>
      <w:r w:rsidR="00EF7C9E" w:rsidRPr="004A03ED">
        <w:rPr>
          <w:rFonts w:ascii="Times New Roman" w:hAnsi="Times New Roman" w:cs="Times New Roman"/>
          <w:sz w:val="24"/>
          <w:szCs w:val="24"/>
        </w:rPr>
        <w:t xml:space="preserve"> до выполнения Сторонами своих обязательств</w:t>
      </w:r>
      <w:r w:rsidR="00CD53F4" w:rsidRPr="004A03ED">
        <w:rPr>
          <w:rFonts w:ascii="Times New Roman" w:hAnsi="Times New Roman" w:cs="Times New Roman"/>
          <w:sz w:val="24"/>
          <w:szCs w:val="24"/>
        </w:rPr>
        <w:t xml:space="preserve"> по Договору</w:t>
      </w:r>
      <w:r w:rsidR="009A3A77" w:rsidRPr="004A03ED">
        <w:rPr>
          <w:rFonts w:ascii="Times New Roman" w:hAnsi="Times New Roman" w:cs="Times New Roman"/>
          <w:sz w:val="24"/>
          <w:szCs w:val="24"/>
        </w:rPr>
        <w:t>,</w:t>
      </w:r>
      <w:r w:rsidR="009713E4" w:rsidRPr="004A03ED">
        <w:rPr>
          <w:rFonts w:ascii="Times New Roman" w:hAnsi="Times New Roman" w:cs="Times New Roman"/>
          <w:sz w:val="24"/>
          <w:szCs w:val="24"/>
        </w:rPr>
        <w:t xml:space="preserve"> </w:t>
      </w:r>
      <w:r w:rsidRPr="004A03ED">
        <w:rPr>
          <w:rFonts w:ascii="Times New Roman" w:hAnsi="Times New Roman" w:cs="Times New Roman"/>
          <w:sz w:val="24"/>
          <w:szCs w:val="24"/>
        </w:rPr>
        <w:t>включая исполнение</w:t>
      </w:r>
      <w:r w:rsidRPr="006C7CE3">
        <w:rPr>
          <w:rFonts w:ascii="Times New Roman" w:hAnsi="Times New Roman" w:cs="Times New Roman"/>
          <w:sz w:val="24"/>
          <w:szCs w:val="24"/>
        </w:rPr>
        <w:t xml:space="preserve"> гарантийных обязательств.</w:t>
      </w:r>
    </w:p>
    <w:p w14:paraId="4D9567B3" w14:textId="726932E4" w:rsidR="00C11026" w:rsidRPr="006C7CE3" w:rsidRDefault="00C11026" w:rsidP="006E64D3">
      <w:pPr>
        <w:pStyle w:val="ac"/>
        <w:ind w:left="-567" w:firstLine="567"/>
        <w:jc w:val="both"/>
        <w:rPr>
          <w:rFonts w:ascii="Times New Roman" w:eastAsia="Times New Roman" w:hAnsi="Times New Roman" w:cs="Times New Roman"/>
          <w:sz w:val="24"/>
          <w:szCs w:val="24"/>
          <w:lang w:eastAsia="ar-SA"/>
        </w:rPr>
      </w:pPr>
      <w:r w:rsidRPr="006C7CE3">
        <w:rPr>
          <w:rFonts w:ascii="Times New Roman" w:eastAsia="Times New Roman" w:hAnsi="Times New Roman" w:cs="Times New Roman"/>
          <w:sz w:val="24"/>
          <w:szCs w:val="24"/>
          <w:lang w:eastAsia="ar-SA"/>
        </w:rPr>
        <w:t>1</w:t>
      </w:r>
      <w:r w:rsidR="00EF5690" w:rsidRPr="006C7CE3">
        <w:rPr>
          <w:rFonts w:ascii="Times New Roman" w:eastAsia="Times New Roman" w:hAnsi="Times New Roman" w:cs="Times New Roman"/>
          <w:sz w:val="24"/>
          <w:szCs w:val="24"/>
          <w:lang w:eastAsia="ar-SA"/>
        </w:rPr>
        <w:t>6</w:t>
      </w:r>
      <w:r w:rsidR="00DE42ED">
        <w:rPr>
          <w:rFonts w:ascii="Times New Roman" w:eastAsia="Times New Roman" w:hAnsi="Times New Roman" w:cs="Times New Roman"/>
          <w:sz w:val="24"/>
          <w:szCs w:val="24"/>
          <w:lang w:eastAsia="ar-SA"/>
        </w:rPr>
        <w:t>.5.</w:t>
      </w:r>
      <w:r w:rsidR="00162AAD" w:rsidRPr="006C7CE3">
        <w:rPr>
          <w:rFonts w:ascii="Times New Roman" w:hAnsi="Times New Roman" w:cs="Times New Roman"/>
          <w:spacing w:val="-1"/>
          <w:sz w:val="24"/>
          <w:szCs w:val="24"/>
        </w:rPr>
        <w:t xml:space="preserve"> </w:t>
      </w:r>
      <w:r w:rsidR="0004579D" w:rsidRPr="006C7CE3">
        <w:rPr>
          <w:rFonts w:ascii="Times New Roman" w:hAnsi="Times New Roman" w:cs="Times New Roman"/>
          <w:spacing w:val="-1"/>
          <w:sz w:val="24"/>
          <w:szCs w:val="24"/>
        </w:rPr>
        <w:t>Подрядчик</w:t>
      </w:r>
      <w:r w:rsidR="00162AAD" w:rsidRPr="006C7CE3">
        <w:rPr>
          <w:rFonts w:ascii="Times New Roman" w:hAnsi="Times New Roman" w:cs="Times New Roman"/>
          <w:spacing w:val="-1"/>
          <w:sz w:val="24"/>
          <w:szCs w:val="24"/>
        </w:rPr>
        <w:t xml:space="preserve"> </w:t>
      </w:r>
      <w:r w:rsidRPr="006C7CE3">
        <w:rPr>
          <w:rFonts w:ascii="Times New Roman" w:eastAsia="Times New Roman" w:hAnsi="Times New Roman" w:cs="Times New Roman"/>
          <w:sz w:val="24"/>
          <w:szCs w:val="24"/>
          <w:lang w:eastAsia="ar-SA"/>
        </w:rPr>
        <w:t xml:space="preserve">гарантирует, что Договор не является для него крупной сделкой, а также сделкой, на совершение которой в соответствии с законодательством и учредительными документами </w:t>
      </w:r>
      <w:r w:rsidR="006E64D3" w:rsidRPr="006C7CE3">
        <w:rPr>
          <w:rFonts w:ascii="Times New Roman" w:hAnsi="Times New Roman" w:cs="Times New Roman"/>
          <w:spacing w:val="-1"/>
          <w:sz w:val="24"/>
          <w:szCs w:val="24"/>
        </w:rPr>
        <w:t>Подрядчику</w:t>
      </w:r>
      <w:r w:rsidR="00162AAD" w:rsidRPr="006C7CE3">
        <w:rPr>
          <w:rFonts w:ascii="Times New Roman" w:hAnsi="Times New Roman" w:cs="Times New Roman"/>
          <w:spacing w:val="-1"/>
          <w:sz w:val="24"/>
          <w:szCs w:val="24"/>
        </w:rPr>
        <w:t xml:space="preserve"> </w:t>
      </w:r>
      <w:r w:rsidRPr="006C7CE3">
        <w:rPr>
          <w:rFonts w:ascii="Times New Roman" w:eastAsia="Times New Roman" w:hAnsi="Times New Roman" w:cs="Times New Roman"/>
          <w:sz w:val="24"/>
          <w:szCs w:val="24"/>
          <w:lang w:eastAsia="ar-SA"/>
        </w:rPr>
        <w:t>требуется согласие (одобрение) его органов управления, уполномоченных государственных и иных органов. В случае если для</w:t>
      </w:r>
      <w:r w:rsidR="00162AAD" w:rsidRPr="006C7CE3">
        <w:rPr>
          <w:rFonts w:ascii="Times New Roman" w:hAnsi="Times New Roman" w:cs="Times New Roman"/>
          <w:spacing w:val="-1"/>
          <w:sz w:val="24"/>
          <w:szCs w:val="24"/>
        </w:rPr>
        <w:t xml:space="preserve"> </w:t>
      </w:r>
      <w:r w:rsidR="0004579D" w:rsidRPr="006C7CE3">
        <w:rPr>
          <w:rFonts w:ascii="Times New Roman" w:hAnsi="Times New Roman" w:cs="Times New Roman"/>
          <w:spacing w:val="-1"/>
          <w:sz w:val="24"/>
          <w:szCs w:val="24"/>
        </w:rPr>
        <w:t>Подрядчика</w:t>
      </w:r>
      <w:r w:rsidR="00162AAD" w:rsidRPr="006C7CE3">
        <w:rPr>
          <w:rFonts w:ascii="Times New Roman" w:hAnsi="Times New Roman" w:cs="Times New Roman"/>
          <w:spacing w:val="-1"/>
          <w:sz w:val="24"/>
          <w:szCs w:val="24"/>
        </w:rPr>
        <w:t xml:space="preserve"> </w:t>
      </w:r>
      <w:r w:rsidRPr="006C7CE3">
        <w:rPr>
          <w:rFonts w:ascii="Times New Roman" w:eastAsia="Times New Roman" w:hAnsi="Times New Roman" w:cs="Times New Roman"/>
          <w:sz w:val="24"/>
          <w:szCs w:val="24"/>
          <w:lang w:eastAsia="ar-SA"/>
        </w:rPr>
        <w:t xml:space="preserve">Договор </w:t>
      </w:r>
      <w:r w:rsidRPr="006C7CE3">
        <w:rPr>
          <w:rFonts w:ascii="Times New Roman" w:eastAsia="Times New Roman" w:hAnsi="Times New Roman" w:cs="Times New Roman"/>
          <w:sz w:val="24"/>
          <w:szCs w:val="24"/>
          <w:lang w:eastAsia="ar-SA"/>
        </w:rPr>
        <w:lastRenderedPageBreak/>
        <w:t xml:space="preserve">подпадает под признаки сделки, указанной в настоящем пункте Договора, </w:t>
      </w:r>
      <w:r w:rsidR="0004579D" w:rsidRPr="006C7CE3">
        <w:rPr>
          <w:rFonts w:ascii="Times New Roman" w:hAnsi="Times New Roman" w:cs="Times New Roman"/>
          <w:spacing w:val="-1"/>
          <w:sz w:val="24"/>
          <w:szCs w:val="24"/>
        </w:rPr>
        <w:t>Подрядчик</w:t>
      </w:r>
      <w:r w:rsidR="00162AAD" w:rsidRPr="006C7CE3">
        <w:rPr>
          <w:rFonts w:ascii="Times New Roman" w:hAnsi="Times New Roman" w:cs="Times New Roman"/>
          <w:spacing w:val="-1"/>
          <w:sz w:val="24"/>
          <w:szCs w:val="24"/>
        </w:rPr>
        <w:t xml:space="preserve"> </w:t>
      </w:r>
      <w:r w:rsidRPr="006C7CE3">
        <w:rPr>
          <w:rFonts w:ascii="Times New Roman" w:eastAsia="Times New Roman" w:hAnsi="Times New Roman" w:cs="Times New Roman"/>
          <w:sz w:val="24"/>
          <w:szCs w:val="24"/>
          <w:lang w:eastAsia="ar-SA"/>
        </w:rPr>
        <w:t xml:space="preserve">до его подписания обязан предоставить </w:t>
      </w:r>
      <w:r w:rsidR="00CB0239" w:rsidRPr="006C7CE3">
        <w:rPr>
          <w:rFonts w:ascii="Times New Roman" w:hAnsi="Times New Roman" w:cs="Times New Roman"/>
          <w:sz w:val="24"/>
          <w:szCs w:val="24"/>
        </w:rPr>
        <w:t>Заказчик</w:t>
      </w:r>
      <w:r w:rsidRPr="006C7CE3">
        <w:rPr>
          <w:rFonts w:ascii="Times New Roman" w:eastAsia="Times New Roman" w:hAnsi="Times New Roman" w:cs="Times New Roman"/>
          <w:sz w:val="24"/>
          <w:szCs w:val="24"/>
          <w:lang w:eastAsia="ar-SA"/>
        </w:rPr>
        <w:t>у документы, подтверждающие такое согласие (одобрение).</w:t>
      </w:r>
    </w:p>
    <w:p w14:paraId="77B819BD" w14:textId="72039F0F" w:rsidR="00C11026" w:rsidRPr="006C7CE3" w:rsidRDefault="00C11026" w:rsidP="006E64D3">
      <w:pPr>
        <w:pStyle w:val="ac"/>
        <w:ind w:left="-567" w:firstLine="567"/>
        <w:jc w:val="both"/>
        <w:rPr>
          <w:rFonts w:ascii="Times New Roman" w:hAnsi="Times New Roman" w:cs="Times New Roman"/>
          <w:sz w:val="24"/>
          <w:szCs w:val="24"/>
        </w:rPr>
      </w:pPr>
      <w:r w:rsidRPr="006C7CE3">
        <w:rPr>
          <w:rFonts w:ascii="Times New Roman" w:eastAsia="Times New Roman" w:hAnsi="Times New Roman" w:cs="Times New Roman"/>
          <w:sz w:val="24"/>
          <w:szCs w:val="24"/>
          <w:lang w:eastAsia="ar-SA"/>
        </w:rPr>
        <w:t>1</w:t>
      </w:r>
      <w:r w:rsidR="00EF5690" w:rsidRPr="006C7CE3">
        <w:rPr>
          <w:rFonts w:ascii="Times New Roman" w:eastAsia="Times New Roman" w:hAnsi="Times New Roman" w:cs="Times New Roman"/>
          <w:sz w:val="24"/>
          <w:szCs w:val="24"/>
          <w:lang w:eastAsia="ar-SA"/>
        </w:rPr>
        <w:t>6</w:t>
      </w:r>
      <w:r w:rsidRPr="006C7CE3">
        <w:rPr>
          <w:rFonts w:ascii="Times New Roman" w:eastAsia="Times New Roman" w:hAnsi="Times New Roman" w:cs="Times New Roman"/>
          <w:sz w:val="24"/>
          <w:szCs w:val="24"/>
          <w:lang w:eastAsia="ar-SA"/>
        </w:rPr>
        <w:t xml:space="preserve">.6. </w:t>
      </w:r>
      <w:r w:rsidRPr="006C7CE3">
        <w:rPr>
          <w:rFonts w:ascii="Times New Roman" w:hAnsi="Times New Roman" w:cs="Times New Roman"/>
          <w:sz w:val="24"/>
          <w:szCs w:val="24"/>
        </w:rPr>
        <w:t xml:space="preserve">Стороны обязуются не разглашать, не передавать сведения, вытекающие из исполнения обязательств по Договору третьим лицам, не иначе как с письменного согласия обеих Сторон. </w:t>
      </w:r>
      <w:r w:rsidR="00162AAD" w:rsidRPr="006C7CE3">
        <w:rPr>
          <w:rFonts w:ascii="Times New Roman" w:hAnsi="Times New Roman" w:cs="Times New Roman"/>
          <w:spacing w:val="-1"/>
          <w:sz w:val="24"/>
          <w:szCs w:val="24"/>
        </w:rPr>
        <w:t xml:space="preserve"> </w:t>
      </w:r>
      <w:r w:rsidR="0004579D" w:rsidRPr="006C7CE3">
        <w:rPr>
          <w:rFonts w:ascii="Times New Roman" w:hAnsi="Times New Roman" w:cs="Times New Roman"/>
          <w:spacing w:val="-1"/>
          <w:sz w:val="24"/>
          <w:szCs w:val="24"/>
        </w:rPr>
        <w:t>Подрядчик</w:t>
      </w:r>
      <w:r w:rsidR="00162AAD" w:rsidRPr="006C7CE3">
        <w:rPr>
          <w:rFonts w:ascii="Times New Roman" w:hAnsi="Times New Roman" w:cs="Times New Roman"/>
          <w:spacing w:val="-1"/>
          <w:sz w:val="24"/>
          <w:szCs w:val="24"/>
        </w:rPr>
        <w:t xml:space="preserve"> </w:t>
      </w:r>
      <w:r w:rsidRPr="006C7CE3">
        <w:rPr>
          <w:rFonts w:ascii="Times New Roman" w:hAnsi="Times New Roman" w:cs="Times New Roman"/>
          <w:sz w:val="24"/>
          <w:szCs w:val="24"/>
        </w:rPr>
        <w:t xml:space="preserve">не вправе публиковать рекламу, касающуюся Объекта, в средствах массовой информации (СМИ) и в сети Интернет без письменного согласия </w:t>
      </w:r>
      <w:r w:rsidR="00CB0239" w:rsidRPr="006C7CE3">
        <w:rPr>
          <w:rFonts w:ascii="Times New Roman" w:hAnsi="Times New Roman" w:cs="Times New Roman"/>
          <w:sz w:val="24"/>
          <w:szCs w:val="24"/>
        </w:rPr>
        <w:t>Заказчик</w:t>
      </w:r>
      <w:r w:rsidRPr="006C7CE3">
        <w:rPr>
          <w:rFonts w:ascii="Times New Roman" w:hAnsi="Times New Roman" w:cs="Times New Roman"/>
          <w:sz w:val="24"/>
          <w:szCs w:val="24"/>
        </w:rPr>
        <w:t>а.</w:t>
      </w:r>
    </w:p>
    <w:p w14:paraId="6CC04E16" w14:textId="0D4A2F42" w:rsidR="00C11026" w:rsidRPr="006C7CE3" w:rsidRDefault="00C11026" w:rsidP="006E64D3">
      <w:pPr>
        <w:pStyle w:val="ac"/>
        <w:ind w:left="-567" w:firstLine="567"/>
        <w:jc w:val="both"/>
        <w:rPr>
          <w:rFonts w:ascii="Times New Roman" w:eastAsia="Times New Roman" w:hAnsi="Times New Roman" w:cs="Times New Roman"/>
          <w:sz w:val="24"/>
          <w:szCs w:val="24"/>
          <w:lang w:eastAsia="ar-SA"/>
        </w:rPr>
      </w:pPr>
      <w:r w:rsidRPr="006C7CE3">
        <w:rPr>
          <w:rFonts w:ascii="Times New Roman" w:eastAsia="Times New Roman" w:hAnsi="Times New Roman" w:cs="Times New Roman"/>
          <w:sz w:val="24"/>
          <w:szCs w:val="24"/>
          <w:lang w:eastAsia="ar-SA"/>
        </w:rPr>
        <w:t>1</w:t>
      </w:r>
      <w:r w:rsidR="00EF5690" w:rsidRPr="006C7CE3">
        <w:rPr>
          <w:rFonts w:ascii="Times New Roman" w:eastAsia="Times New Roman" w:hAnsi="Times New Roman" w:cs="Times New Roman"/>
          <w:sz w:val="24"/>
          <w:szCs w:val="24"/>
          <w:lang w:eastAsia="ar-SA"/>
        </w:rPr>
        <w:t>6</w:t>
      </w:r>
      <w:r w:rsidRPr="006C7CE3">
        <w:rPr>
          <w:rFonts w:ascii="Times New Roman" w:eastAsia="Times New Roman" w:hAnsi="Times New Roman" w:cs="Times New Roman"/>
          <w:sz w:val="24"/>
          <w:szCs w:val="24"/>
          <w:lang w:eastAsia="ar-SA"/>
        </w:rPr>
        <w:t>.7. Стороны обязаны в течение 3 (трех) рабочих дней уведомить друг друга в письменной форме об изменении реквизитов Сторон, указанных в настоящем Договоре. В случае изменения лиц, представляющих интересы по управлению Договором (п. 2.1. Договора), Стороны обязаны письменно уведомить друг друга в течение 3 (трех) рабочих дней с момента принятия решения о замене представителя с приложением документа (или его надлежаще заверенной копии), подтверждающего полномочия представителя. В указанных случаях заключение соглашения о внесении изменений в Договор не требуется.</w:t>
      </w:r>
    </w:p>
    <w:p w14:paraId="28808786" w14:textId="4F8DC84E" w:rsidR="00C11026" w:rsidRPr="006C7CE3" w:rsidRDefault="00C11026" w:rsidP="006E64D3">
      <w:pPr>
        <w:pStyle w:val="ac"/>
        <w:ind w:left="-567" w:firstLine="567"/>
        <w:jc w:val="both"/>
        <w:rPr>
          <w:rFonts w:ascii="Times New Roman" w:eastAsia="Times New Roman" w:hAnsi="Times New Roman" w:cs="Times New Roman"/>
          <w:sz w:val="24"/>
          <w:szCs w:val="24"/>
          <w:lang w:eastAsia="ar-SA"/>
        </w:rPr>
      </w:pPr>
      <w:r w:rsidRPr="006C7CE3">
        <w:rPr>
          <w:rFonts w:ascii="Times New Roman" w:eastAsia="Times New Roman" w:hAnsi="Times New Roman" w:cs="Times New Roman"/>
          <w:sz w:val="24"/>
          <w:szCs w:val="24"/>
          <w:lang w:eastAsia="ar-SA"/>
        </w:rPr>
        <w:t>1</w:t>
      </w:r>
      <w:r w:rsidR="00EF5690" w:rsidRPr="006C7CE3">
        <w:rPr>
          <w:rFonts w:ascii="Times New Roman" w:eastAsia="Times New Roman" w:hAnsi="Times New Roman" w:cs="Times New Roman"/>
          <w:sz w:val="24"/>
          <w:szCs w:val="24"/>
          <w:lang w:eastAsia="ar-SA"/>
        </w:rPr>
        <w:t>6</w:t>
      </w:r>
      <w:r w:rsidRPr="006C7CE3">
        <w:rPr>
          <w:rFonts w:ascii="Times New Roman" w:eastAsia="Times New Roman" w:hAnsi="Times New Roman" w:cs="Times New Roman"/>
          <w:sz w:val="24"/>
          <w:szCs w:val="24"/>
          <w:lang w:eastAsia="ar-SA"/>
        </w:rPr>
        <w:t>.8. Договор, Приложения к нему и все документы, имеющие к ним отношение, должны быть составлены на русском языке.</w:t>
      </w:r>
    </w:p>
    <w:p w14:paraId="65DBD7F3" w14:textId="564FD43B" w:rsidR="00C11026" w:rsidRPr="006C7CE3" w:rsidRDefault="00C11026"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z w:val="24"/>
          <w:szCs w:val="24"/>
        </w:rPr>
        <w:t>1</w:t>
      </w:r>
      <w:r w:rsidR="00EF5690" w:rsidRPr="006C7CE3">
        <w:rPr>
          <w:rFonts w:ascii="Times New Roman" w:hAnsi="Times New Roman" w:cs="Times New Roman"/>
          <w:sz w:val="24"/>
          <w:szCs w:val="24"/>
        </w:rPr>
        <w:t>6</w:t>
      </w:r>
      <w:r w:rsidRPr="006C7CE3">
        <w:rPr>
          <w:rFonts w:ascii="Times New Roman" w:hAnsi="Times New Roman" w:cs="Times New Roman"/>
          <w:sz w:val="24"/>
          <w:szCs w:val="24"/>
        </w:rPr>
        <w:t xml:space="preserve">.9. Любое сообщение (уведомление, требование, запрос), адресованное одной Стороной другой Стороне в связи с исполнением, расторжением или прекращением Договора, должно совершаться в письменной форме. </w:t>
      </w:r>
    </w:p>
    <w:p w14:paraId="3DF86EED" w14:textId="639E9891" w:rsidR="00C11026" w:rsidRPr="006C7CE3" w:rsidRDefault="00C11026"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z w:val="24"/>
          <w:szCs w:val="24"/>
        </w:rPr>
        <w:t>Сообщение считается переданным надлежащим образом и полученным адресатом:</w:t>
      </w:r>
    </w:p>
    <w:p w14:paraId="7EC45847" w14:textId="53579FE9" w:rsidR="00C11026" w:rsidRPr="006C7CE3" w:rsidRDefault="00C11026"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z w:val="24"/>
          <w:szCs w:val="24"/>
        </w:rPr>
        <w:t>- в момент вручения адресату, если оно доставлено курьером, в том числе его уполномоченному представителю;</w:t>
      </w:r>
    </w:p>
    <w:p w14:paraId="4D7BA85C" w14:textId="229543D2" w:rsidR="00C11026" w:rsidRPr="006C7CE3" w:rsidRDefault="00C11026"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z w:val="24"/>
          <w:szCs w:val="24"/>
        </w:rPr>
        <w:t>- в момент доставки адресату или (в зависимости от того, что произойдет раньше) по истечении 10 (десяти) календарных дней со дня сдачи его в организацию связи, если оно направлено адресату заказным либо ценным почтовым отправлением;</w:t>
      </w:r>
    </w:p>
    <w:p w14:paraId="1BF6A1F9" w14:textId="135AEF26" w:rsidR="00C11026" w:rsidRPr="006C7CE3" w:rsidRDefault="00C11026"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z w:val="24"/>
          <w:szCs w:val="24"/>
        </w:rPr>
        <w:t>- на следующий рабочий день, если оно направлено телеграфом</w:t>
      </w:r>
      <w:r w:rsidR="00461245" w:rsidRPr="006C7CE3">
        <w:rPr>
          <w:rFonts w:ascii="Times New Roman" w:hAnsi="Times New Roman" w:cs="Times New Roman"/>
          <w:sz w:val="24"/>
          <w:szCs w:val="24"/>
        </w:rPr>
        <w:t>;</w:t>
      </w:r>
    </w:p>
    <w:p w14:paraId="5FB08B0C" w14:textId="2EC33F2A" w:rsidR="00461245" w:rsidRPr="006C7CE3" w:rsidRDefault="00461245"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z w:val="24"/>
          <w:szCs w:val="24"/>
        </w:rPr>
        <w:t>- в момент получения адресатом сообщения на адрес электронной почты, указанный в реквизитах Сторон.</w:t>
      </w:r>
    </w:p>
    <w:p w14:paraId="12D3310A" w14:textId="407F956D" w:rsidR="00532001" w:rsidRDefault="001D2354" w:rsidP="006E64D3">
      <w:pPr>
        <w:pStyle w:val="ac"/>
        <w:ind w:left="-567" w:firstLine="567"/>
        <w:jc w:val="both"/>
        <w:rPr>
          <w:rFonts w:ascii="Times New Roman" w:hAnsi="Times New Roman" w:cs="Times New Roman"/>
          <w:sz w:val="24"/>
          <w:szCs w:val="24"/>
        </w:rPr>
      </w:pPr>
      <w:r w:rsidRPr="006C7CE3">
        <w:rPr>
          <w:rFonts w:ascii="Times New Roman" w:hAnsi="Times New Roman" w:cs="Times New Roman"/>
          <w:sz w:val="24"/>
          <w:szCs w:val="24"/>
        </w:rPr>
        <w:t>1</w:t>
      </w:r>
      <w:r w:rsidR="00EF5690" w:rsidRPr="006C7CE3">
        <w:rPr>
          <w:rFonts w:ascii="Times New Roman" w:hAnsi="Times New Roman" w:cs="Times New Roman"/>
          <w:sz w:val="24"/>
          <w:szCs w:val="24"/>
        </w:rPr>
        <w:t>6</w:t>
      </w:r>
      <w:r w:rsidRPr="006C7CE3">
        <w:rPr>
          <w:rFonts w:ascii="Times New Roman" w:hAnsi="Times New Roman" w:cs="Times New Roman"/>
          <w:sz w:val="24"/>
          <w:szCs w:val="24"/>
        </w:rPr>
        <w:t xml:space="preserve">.10. </w:t>
      </w:r>
      <w:r w:rsidR="00532001" w:rsidRPr="006C7CE3">
        <w:rPr>
          <w:rFonts w:ascii="Times New Roman" w:hAnsi="Times New Roman" w:cs="Times New Roman"/>
          <w:sz w:val="24"/>
          <w:szCs w:val="24"/>
        </w:rPr>
        <w:t>Претензионный порядок рассмотрения споров, возникших при исполнении настоящего Договора, обязателен для Сторон. Срок ответа на претензию – 15 (пятнадцать)</w:t>
      </w:r>
      <w:r w:rsidR="001715D0" w:rsidRPr="006C7CE3">
        <w:rPr>
          <w:rFonts w:ascii="Times New Roman" w:hAnsi="Times New Roman" w:cs="Times New Roman"/>
          <w:sz w:val="24"/>
          <w:szCs w:val="24"/>
        </w:rPr>
        <w:t xml:space="preserve"> календарных </w:t>
      </w:r>
      <w:r w:rsidR="00532001" w:rsidRPr="006C7CE3">
        <w:rPr>
          <w:rFonts w:ascii="Times New Roman" w:hAnsi="Times New Roman" w:cs="Times New Roman"/>
          <w:sz w:val="24"/>
          <w:szCs w:val="24"/>
        </w:rPr>
        <w:t>дней с момента ее отправления, если иной срок не указан в Претензии, который не может быть менее 5 (пяти)</w:t>
      </w:r>
      <w:r w:rsidR="001715D0" w:rsidRPr="006C7CE3">
        <w:rPr>
          <w:rFonts w:ascii="Times New Roman" w:hAnsi="Times New Roman" w:cs="Times New Roman"/>
          <w:sz w:val="24"/>
          <w:szCs w:val="24"/>
        </w:rPr>
        <w:t xml:space="preserve"> календарных</w:t>
      </w:r>
      <w:r w:rsidR="00532001" w:rsidRPr="006C7CE3">
        <w:rPr>
          <w:rFonts w:ascii="Times New Roman" w:hAnsi="Times New Roman" w:cs="Times New Roman"/>
          <w:sz w:val="24"/>
          <w:szCs w:val="24"/>
        </w:rPr>
        <w:t xml:space="preserve"> дней и более 30 (тридцати)</w:t>
      </w:r>
      <w:r w:rsidR="001715D0" w:rsidRPr="006C7CE3">
        <w:rPr>
          <w:rFonts w:ascii="Times New Roman" w:hAnsi="Times New Roman" w:cs="Times New Roman"/>
          <w:sz w:val="24"/>
          <w:szCs w:val="24"/>
        </w:rPr>
        <w:t xml:space="preserve"> календарных</w:t>
      </w:r>
      <w:r w:rsidR="00532001" w:rsidRPr="006C7CE3">
        <w:rPr>
          <w:rFonts w:ascii="Times New Roman" w:hAnsi="Times New Roman" w:cs="Times New Roman"/>
          <w:sz w:val="24"/>
          <w:szCs w:val="24"/>
        </w:rPr>
        <w:t xml:space="preserve"> дней.</w:t>
      </w:r>
    </w:p>
    <w:p w14:paraId="79943DA0" w14:textId="44093F59" w:rsidR="001372B0" w:rsidRPr="006C7CE3" w:rsidRDefault="001372B0" w:rsidP="006E64D3">
      <w:pPr>
        <w:pStyle w:val="ac"/>
        <w:ind w:left="-567" w:firstLine="567"/>
        <w:jc w:val="both"/>
        <w:rPr>
          <w:rFonts w:ascii="Times New Roman" w:hAnsi="Times New Roman" w:cs="Times New Roman"/>
          <w:sz w:val="24"/>
          <w:szCs w:val="24"/>
        </w:rPr>
      </w:pPr>
      <w:r>
        <w:rPr>
          <w:rFonts w:ascii="Times New Roman" w:hAnsi="Times New Roman" w:cs="Times New Roman"/>
          <w:sz w:val="24"/>
          <w:szCs w:val="24"/>
        </w:rPr>
        <w:t xml:space="preserve">16.11. </w:t>
      </w:r>
      <w:r w:rsidRPr="001372B0">
        <w:rPr>
          <w:rFonts w:ascii="Times New Roman" w:hAnsi="Times New Roman" w:cs="Times New Roman"/>
          <w:sz w:val="24"/>
          <w:szCs w:val="24"/>
        </w:rPr>
        <w:t>В случае, если Поставщику предоставлен приоритет в соответствии с Постановлением Правительства № 925 от 16.09.2016 г., не допускается замена страны происхождения Товара,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Замена может быть осуществлена исключительно по соглашению Сторон и оформляется дополнительным соглашением к Договору.</w:t>
      </w:r>
    </w:p>
    <w:p w14:paraId="4B0D12C4" w14:textId="77777777" w:rsidR="00C11026" w:rsidRPr="006C7CE3" w:rsidRDefault="00C11026" w:rsidP="006E64D3">
      <w:pPr>
        <w:shd w:val="clear" w:color="auto" w:fill="FFFFFF"/>
        <w:spacing w:after="0"/>
        <w:ind w:left="-567" w:firstLine="567"/>
        <w:contextualSpacing/>
        <w:rPr>
          <w:rFonts w:eastAsia="Times New Roman" w:cs="Times New Roman"/>
          <w:b/>
          <w:bCs/>
          <w:sz w:val="24"/>
          <w:szCs w:val="24"/>
          <w:lang w:eastAsia="ar-SA"/>
        </w:rPr>
      </w:pPr>
    </w:p>
    <w:p w14:paraId="4F95C3A4" w14:textId="02177BFA" w:rsidR="007150BD" w:rsidRPr="006C7CE3" w:rsidRDefault="007150BD" w:rsidP="00703B7B">
      <w:pPr>
        <w:pStyle w:val="ac"/>
        <w:ind w:left="-567" w:firstLine="567"/>
        <w:jc w:val="center"/>
        <w:rPr>
          <w:rFonts w:ascii="Times New Roman" w:hAnsi="Times New Roman" w:cs="Times New Roman"/>
          <w:b/>
          <w:sz w:val="24"/>
          <w:szCs w:val="24"/>
        </w:rPr>
      </w:pPr>
      <w:r w:rsidRPr="006C7CE3">
        <w:rPr>
          <w:rFonts w:ascii="Times New Roman" w:eastAsia="Times New Roman" w:hAnsi="Times New Roman" w:cs="Times New Roman"/>
          <w:b/>
          <w:sz w:val="24"/>
          <w:szCs w:val="24"/>
          <w:lang w:eastAsia="ar-SA"/>
        </w:rPr>
        <w:t>1</w:t>
      </w:r>
      <w:r w:rsidR="00EF5690" w:rsidRPr="006C7CE3">
        <w:rPr>
          <w:rFonts w:ascii="Times New Roman" w:eastAsia="Times New Roman" w:hAnsi="Times New Roman" w:cs="Times New Roman"/>
          <w:b/>
          <w:sz w:val="24"/>
          <w:szCs w:val="24"/>
          <w:lang w:eastAsia="ar-SA"/>
        </w:rPr>
        <w:t>7</w:t>
      </w:r>
      <w:r w:rsidRPr="006C7CE3">
        <w:rPr>
          <w:rFonts w:ascii="Times New Roman" w:eastAsia="Times New Roman" w:hAnsi="Times New Roman" w:cs="Times New Roman"/>
          <w:b/>
          <w:sz w:val="24"/>
          <w:szCs w:val="24"/>
          <w:lang w:eastAsia="ar-SA"/>
        </w:rPr>
        <w:t xml:space="preserve">. </w:t>
      </w:r>
      <w:r w:rsidRPr="006C7CE3">
        <w:rPr>
          <w:rFonts w:ascii="Times New Roman" w:hAnsi="Times New Roman" w:cs="Times New Roman"/>
          <w:b/>
          <w:sz w:val="24"/>
          <w:szCs w:val="24"/>
        </w:rPr>
        <w:t>НАЛОГОВАЯ ОГОВОРКА</w:t>
      </w:r>
    </w:p>
    <w:p w14:paraId="3F7F4DA2" w14:textId="0C7BCB70" w:rsidR="00A32B4E" w:rsidRPr="006C7CE3" w:rsidRDefault="00A32B4E" w:rsidP="006E64D3">
      <w:pPr>
        <w:pStyle w:val="ac"/>
        <w:ind w:left="-567" w:firstLine="567"/>
        <w:jc w:val="both"/>
        <w:rPr>
          <w:rFonts w:ascii="Times New Roman" w:eastAsia="Times New Roman" w:hAnsi="Times New Roman" w:cs="Times New Roman"/>
          <w:sz w:val="24"/>
          <w:szCs w:val="24"/>
        </w:rPr>
      </w:pPr>
      <w:r w:rsidRPr="006C7CE3">
        <w:rPr>
          <w:rFonts w:ascii="Times New Roman" w:eastAsia="Times New Roman" w:hAnsi="Times New Roman" w:cs="Times New Roman"/>
          <w:sz w:val="24"/>
          <w:szCs w:val="24"/>
        </w:rPr>
        <w:t>1</w:t>
      </w:r>
      <w:r w:rsidR="00EF5690" w:rsidRPr="006C7CE3">
        <w:rPr>
          <w:rFonts w:ascii="Times New Roman" w:eastAsia="Times New Roman" w:hAnsi="Times New Roman" w:cs="Times New Roman"/>
          <w:sz w:val="24"/>
          <w:szCs w:val="24"/>
        </w:rPr>
        <w:t>7</w:t>
      </w:r>
      <w:r w:rsidRPr="006C7CE3">
        <w:rPr>
          <w:rFonts w:ascii="Times New Roman" w:eastAsia="Times New Roman" w:hAnsi="Times New Roman" w:cs="Times New Roman"/>
          <w:sz w:val="24"/>
          <w:szCs w:val="24"/>
        </w:rPr>
        <w:t xml:space="preserve">.1. </w:t>
      </w:r>
      <w:r w:rsidR="0004579D" w:rsidRPr="006C7CE3">
        <w:rPr>
          <w:rFonts w:ascii="Times New Roman" w:hAnsi="Times New Roman" w:cs="Times New Roman"/>
          <w:spacing w:val="-1"/>
          <w:sz w:val="24"/>
          <w:szCs w:val="24"/>
        </w:rPr>
        <w:t>Подрядчик</w:t>
      </w:r>
      <w:r w:rsidR="00162AAD" w:rsidRPr="006C7CE3">
        <w:rPr>
          <w:rFonts w:ascii="Times New Roman" w:hAnsi="Times New Roman" w:cs="Times New Roman"/>
          <w:spacing w:val="-1"/>
          <w:sz w:val="24"/>
          <w:szCs w:val="24"/>
        </w:rPr>
        <w:t xml:space="preserve"> </w:t>
      </w:r>
      <w:r w:rsidR="00A47F9B" w:rsidRPr="006C7CE3">
        <w:rPr>
          <w:rFonts w:ascii="Times New Roman" w:eastAsia="Times New Roman" w:hAnsi="Times New Roman" w:cs="Times New Roman"/>
          <w:sz w:val="24"/>
          <w:szCs w:val="24"/>
        </w:rPr>
        <w:t xml:space="preserve">и </w:t>
      </w:r>
      <w:r w:rsidR="00CB0239" w:rsidRPr="006C7CE3">
        <w:rPr>
          <w:rFonts w:ascii="Times New Roman" w:hAnsi="Times New Roman" w:cs="Times New Roman"/>
          <w:sz w:val="24"/>
          <w:szCs w:val="24"/>
        </w:rPr>
        <w:t>Заказчик</w:t>
      </w:r>
      <w:r w:rsidRPr="006C7CE3">
        <w:rPr>
          <w:rFonts w:ascii="Times New Roman" w:eastAsia="Times New Roman" w:hAnsi="Times New Roman" w:cs="Times New Roman"/>
          <w:sz w:val="24"/>
          <w:szCs w:val="24"/>
        </w:rPr>
        <w:t xml:space="preserve"> заверя</w:t>
      </w:r>
      <w:r w:rsidR="00A47F9B" w:rsidRPr="006C7CE3">
        <w:rPr>
          <w:rFonts w:ascii="Times New Roman" w:eastAsia="Times New Roman" w:hAnsi="Times New Roman" w:cs="Times New Roman"/>
          <w:sz w:val="24"/>
          <w:szCs w:val="24"/>
        </w:rPr>
        <w:t>ю</w:t>
      </w:r>
      <w:r w:rsidRPr="006C7CE3">
        <w:rPr>
          <w:rFonts w:ascii="Times New Roman" w:eastAsia="Times New Roman" w:hAnsi="Times New Roman" w:cs="Times New Roman"/>
          <w:sz w:val="24"/>
          <w:szCs w:val="24"/>
        </w:rPr>
        <w:t>т и гарантиру</w:t>
      </w:r>
      <w:r w:rsidR="00A47F9B" w:rsidRPr="006C7CE3">
        <w:rPr>
          <w:rFonts w:ascii="Times New Roman" w:eastAsia="Times New Roman" w:hAnsi="Times New Roman" w:cs="Times New Roman"/>
          <w:sz w:val="24"/>
          <w:szCs w:val="24"/>
        </w:rPr>
        <w:t>ю</w:t>
      </w:r>
      <w:r w:rsidRPr="006C7CE3">
        <w:rPr>
          <w:rFonts w:ascii="Times New Roman" w:eastAsia="Times New Roman" w:hAnsi="Times New Roman" w:cs="Times New Roman"/>
          <w:sz w:val="24"/>
          <w:szCs w:val="24"/>
        </w:rPr>
        <w:t>т, что:</w:t>
      </w:r>
    </w:p>
    <w:p w14:paraId="11D21EA4" w14:textId="34ECADAA" w:rsidR="00A32B4E" w:rsidRPr="006C7CE3" w:rsidRDefault="00A32B4E" w:rsidP="006E64D3">
      <w:pPr>
        <w:pStyle w:val="ac"/>
        <w:ind w:left="-567" w:firstLine="567"/>
        <w:jc w:val="both"/>
        <w:rPr>
          <w:rFonts w:ascii="Times New Roman" w:eastAsia="Times New Roman" w:hAnsi="Times New Roman" w:cs="Times New Roman"/>
          <w:sz w:val="24"/>
          <w:szCs w:val="24"/>
        </w:rPr>
      </w:pPr>
      <w:r w:rsidRPr="006C7CE3">
        <w:rPr>
          <w:rFonts w:ascii="Times New Roman" w:eastAsia="Times New Roman" w:hAnsi="Times New Roman" w:cs="Times New Roman"/>
          <w:sz w:val="24"/>
          <w:szCs w:val="24"/>
        </w:rPr>
        <w:t>- явля</w:t>
      </w:r>
      <w:r w:rsidR="00A47F9B" w:rsidRPr="006C7CE3">
        <w:rPr>
          <w:rFonts w:ascii="Times New Roman" w:eastAsia="Times New Roman" w:hAnsi="Times New Roman" w:cs="Times New Roman"/>
          <w:sz w:val="24"/>
          <w:szCs w:val="24"/>
        </w:rPr>
        <w:t>ю</w:t>
      </w:r>
      <w:r w:rsidRPr="006C7CE3">
        <w:rPr>
          <w:rFonts w:ascii="Times New Roman" w:eastAsia="Times New Roman" w:hAnsi="Times New Roman" w:cs="Times New Roman"/>
          <w:sz w:val="24"/>
          <w:szCs w:val="24"/>
        </w:rPr>
        <w:t>тся надлежащим образом учрежденным</w:t>
      </w:r>
      <w:r w:rsidR="00A47F9B" w:rsidRPr="006C7CE3">
        <w:rPr>
          <w:rFonts w:ascii="Times New Roman" w:eastAsia="Times New Roman" w:hAnsi="Times New Roman" w:cs="Times New Roman"/>
          <w:sz w:val="24"/>
          <w:szCs w:val="24"/>
        </w:rPr>
        <w:t>и</w:t>
      </w:r>
      <w:r w:rsidRPr="006C7CE3">
        <w:rPr>
          <w:rFonts w:ascii="Times New Roman" w:eastAsia="Times New Roman" w:hAnsi="Times New Roman" w:cs="Times New Roman"/>
          <w:sz w:val="24"/>
          <w:szCs w:val="24"/>
        </w:rPr>
        <w:t xml:space="preserve"> и зарегистрированным</w:t>
      </w:r>
      <w:r w:rsidR="00A47F9B" w:rsidRPr="006C7CE3">
        <w:rPr>
          <w:rFonts w:ascii="Times New Roman" w:eastAsia="Times New Roman" w:hAnsi="Times New Roman" w:cs="Times New Roman"/>
          <w:sz w:val="24"/>
          <w:szCs w:val="24"/>
        </w:rPr>
        <w:t>и</w:t>
      </w:r>
      <w:r w:rsidRPr="006C7CE3">
        <w:rPr>
          <w:rFonts w:ascii="Times New Roman" w:eastAsia="Times New Roman" w:hAnsi="Times New Roman" w:cs="Times New Roman"/>
          <w:sz w:val="24"/>
          <w:szCs w:val="24"/>
        </w:rPr>
        <w:t xml:space="preserve"> юридическим</w:t>
      </w:r>
      <w:r w:rsidR="00A47F9B" w:rsidRPr="006C7CE3">
        <w:rPr>
          <w:rFonts w:ascii="Times New Roman" w:eastAsia="Times New Roman" w:hAnsi="Times New Roman" w:cs="Times New Roman"/>
          <w:sz w:val="24"/>
          <w:szCs w:val="24"/>
        </w:rPr>
        <w:t>и</w:t>
      </w:r>
      <w:r w:rsidRPr="006C7CE3">
        <w:rPr>
          <w:rFonts w:ascii="Times New Roman" w:eastAsia="Times New Roman" w:hAnsi="Times New Roman" w:cs="Times New Roman"/>
          <w:sz w:val="24"/>
          <w:szCs w:val="24"/>
        </w:rPr>
        <w:t xml:space="preserve"> лиц</w:t>
      </w:r>
      <w:r w:rsidR="00A47F9B" w:rsidRPr="006C7CE3">
        <w:rPr>
          <w:rFonts w:ascii="Times New Roman" w:eastAsia="Times New Roman" w:hAnsi="Times New Roman" w:cs="Times New Roman"/>
          <w:sz w:val="24"/>
          <w:szCs w:val="24"/>
        </w:rPr>
        <w:t>ами</w:t>
      </w:r>
      <w:r w:rsidRPr="006C7CE3">
        <w:rPr>
          <w:rFonts w:ascii="Times New Roman" w:eastAsia="Times New Roman" w:hAnsi="Times New Roman" w:cs="Times New Roman"/>
          <w:sz w:val="24"/>
          <w:szCs w:val="24"/>
        </w:rPr>
        <w:t>;</w:t>
      </w:r>
    </w:p>
    <w:p w14:paraId="44EE2470" w14:textId="4AEE5982" w:rsidR="00A32B4E" w:rsidRPr="006C7CE3" w:rsidRDefault="00A32B4E" w:rsidP="006E64D3">
      <w:pPr>
        <w:pStyle w:val="ac"/>
        <w:ind w:left="-567" w:firstLine="567"/>
        <w:jc w:val="both"/>
        <w:rPr>
          <w:rFonts w:ascii="Times New Roman" w:eastAsia="Times New Roman" w:hAnsi="Times New Roman" w:cs="Times New Roman"/>
          <w:sz w:val="24"/>
          <w:szCs w:val="24"/>
        </w:rPr>
      </w:pPr>
      <w:r w:rsidRPr="006C7CE3">
        <w:rPr>
          <w:rFonts w:ascii="Times New Roman" w:eastAsia="Times New Roman" w:hAnsi="Times New Roman" w:cs="Times New Roman"/>
          <w:sz w:val="24"/>
          <w:szCs w:val="24"/>
        </w:rPr>
        <w:t>- исполнительный орган находится и осуществляет функции управления по месту нахождения (регистрации) юридического лица.</w:t>
      </w:r>
    </w:p>
    <w:p w14:paraId="7EF8B2A0" w14:textId="35099037" w:rsidR="00A32B4E" w:rsidRPr="006C7CE3" w:rsidRDefault="00A32B4E" w:rsidP="006E64D3">
      <w:pPr>
        <w:pStyle w:val="ac"/>
        <w:ind w:left="-567" w:firstLine="567"/>
        <w:jc w:val="both"/>
        <w:rPr>
          <w:rFonts w:ascii="Times New Roman" w:eastAsia="Times New Roman" w:hAnsi="Times New Roman" w:cs="Times New Roman"/>
          <w:sz w:val="24"/>
          <w:szCs w:val="24"/>
        </w:rPr>
      </w:pPr>
      <w:r w:rsidRPr="006C7CE3">
        <w:rPr>
          <w:rFonts w:ascii="Times New Roman" w:eastAsia="Times New Roman" w:hAnsi="Times New Roman" w:cs="Times New Roman"/>
          <w:sz w:val="24"/>
          <w:szCs w:val="24"/>
        </w:rPr>
        <w:t xml:space="preserve">- для заключения и исполнения настоящего Договора </w:t>
      </w:r>
      <w:r w:rsidR="0004579D" w:rsidRPr="006C7CE3">
        <w:rPr>
          <w:rFonts w:ascii="Times New Roman" w:hAnsi="Times New Roman" w:cs="Times New Roman"/>
          <w:spacing w:val="-1"/>
          <w:sz w:val="24"/>
          <w:szCs w:val="24"/>
        </w:rPr>
        <w:t>Подрядчик</w:t>
      </w:r>
      <w:r w:rsidR="00162AAD" w:rsidRPr="006C7CE3">
        <w:rPr>
          <w:rFonts w:ascii="Times New Roman" w:hAnsi="Times New Roman" w:cs="Times New Roman"/>
          <w:spacing w:val="-1"/>
          <w:sz w:val="24"/>
          <w:szCs w:val="24"/>
        </w:rPr>
        <w:t xml:space="preserve"> </w:t>
      </w:r>
      <w:r w:rsidR="008C69D4" w:rsidRPr="006C7CE3">
        <w:rPr>
          <w:rFonts w:ascii="Times New Roman" w:eastAsia="Times New Roman" w:hAnsi="Times New Roman" w:cs="Times New Roman"/>
          <w:sz w:val="24"/>
          <w:szCs w:val="24"/>
        </w:rPr>
        <w:t xml:space="preserve">и </w:t>
      </w:r>
      <w:r w:rsidR="00CB0239" w:rsidRPr="006C7CE3">
        <w:rPr>
          <w:rFonts w:ascii="Times New Roman" w:hAnsi="Times New Roman" w:cs="Times New Roman"/>
          <w:sz w:val="24"/>
          <w:szCs w:val="24"/>
        </w:rPr>
        <w:t>Заказчик</w:t>
      </w:r>
      <w:r w:rsidRPr="006C7CE3">
        <w:rPr>
          <w:rFonts w:ascii="Times New Roman" w:eastAsia="Times New Roman" w:hAnsi="Times New Roman" w:cs="Times New Roman"/>
          <w:sz w:val="24"/>
          <w:szCs w:val="24"/>
        </w:rPr>
        <w:t xml:space="preserve"> получил</w:t>
      </w:r>
      <w:r w:rsidR="008C69D4" w:rsidRPr="006C7CE3">
        <w:rPr>
          <w:rFonts w:ascii="Times New Roman" w:eastAsia="Times New Roman" w:hAnsi="Times New Roman" w:cs="Times New Roman"/>
          <w:sz w:val="24"/>
          <w:szCs w:val="24"/>
        </w:rPr>
        <w:t>и</w:t>
      </w:r>
      <w:r w:rsidRPr="006C7CE3">
        <w:rPr>
          <w:rFonts w:ascii="Times New Roman" w:eastAsia="Times New Roman" w:hAnsi="Times New Roman" w:cs="Times New Roman"/>
          <w:sz w:val="24"/>
          <w:szCs w:val="24"/>
        </w:rPr>
        <w:t xml:space="preserve">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14:paraId="25E9B171" w14:textId="2F3C3D54" w:rsidR="00A32B4E" w:rsidRPr="006C7CE3" w:rsidRDefault="00A32B4E" w:rsidP="006E64D3">
      <w:pPr>
        <w:pStyle w:val="ac"/>
        <w:ind w:left="-567" w:firstLine="567"/>
        <w:jc w:val="both"/>
        <w:rPr>
          <w:rFonts w:ascii="Times New Roman" w:eastAsia="Times New Roman" w:hAnsi="Times New Roman" w:cs="Times New Roman"/>
          <w:sz w:val="24"/>
          <w:szCs w:val="24"/>
        </w:rPr>
      </w:pPr>
      <w:r w:rsidRPr="006C7CE3">
        <w:rPr>
          <w:rFonts w:ascii="Times New Roman" w:eastAsia="Times New Roman" w:hAnsi="Times New Roman" w:cs="Times New Roman"/>
          <w:sz w:val="24"/>
          <w:szCs w:val="24"/>
        </w:rPr>
        <w:t>- име</w:t>
      </w:r>
      <w:r w:rsidR="008C69D4" w:rsidRPr="006C7CE3">
        <w:rPr>
          <w:rFonts w:ascii="Times New Roman" w:eastAsia="Times New Roman" w:hAnsi="Times New Roman" w:cs="Times New Roman"/>
          <w:sz w:val="24"/>
          <w:szCs w:val="24"/>
        </w:rPr>
        <w:t>ю</w:t>
      </w:r>
      <w:r w:rsidRPr="006C7CE3">
        <w:rPr>
          <w:rFonts w:ascii="Times New Roman" w:eastAsia="Times New Roman" w:hAnsi="Times New Roman" w:cs="Times New Roman"/>
          <w:sz w:val="24"/>
          <w:szCs w:val="24"/>
        </w:rPr>
        <w:t>т законное право осуществлять вид экономической деятельности, предусмотренный договором (име</w:t>
      </w:r>
      <w:r w:rsidR="008C69D4" w:rsidRPr="006C7CE3">
        <w:rPr>
          <w:rFonts w:ascii="Times New Roman" w:eastAsia="Times New Roman" w:hAnsi="Times New Roman" w:cs="Times New Roman"/>
          <w:sz w:val="24"/>
          <w:szCs w:val="24"/>
        </w:rPr>
        <w:t>ю</w:t>
      </w:r>
      <w:r w:rsidRPr="006C7CE3">
        <w:rPr>
          <w:rFonts w:ascii="Times New Roman" w:eastAsia="Times New Roman" w:hAnsi="Times New Roman" w:cs="Times New Roman"/>
          <w:sz w:val="24"/>
          <w:szCs w:val="24"/>
        </w:rPr>
        <w:t>т надлежащий ОКВЭД);</w:t>
      </w:r>
    </w:p>
    <w:p w14:paraId="114905B5" w14:textId="06E74FB6" w:rsidR="00A32B4E" w:rsidRPr="006C7CE3" w:rsidRDefault="00A32B4E" w:rsidP="006E64D3">
      <w:pPr>
        <w:pStyle w:val="ac"/>
        <w:ind w:left="-567" w:firstLine="567"/>
        <w:jc w:val="both"/>
        <w:rPr>
          <w:rFonts w:ascii="Times New Roman" w:eastAsia="Times New Roman" w:hAnsi="Times New Roman" w:cs="Times New Roman"/>
          <w:sz w:val="24"/>
          <w:szCs w:val="24"/>
        </w:rPr>
      </w:pPr>
      <w:r w:rsidRPr="006C7CE3">
        <w:rPr>
          <w:rFonts w:ascii="Times New Roman" w:eastAsia="Times New Roman" w:hAnsi="Times New Roman" w:cs="Times New Roman"/>
          <w:sz w:val="24"/>
          <w:szCs w:val="24"/>
        </w:rPr>
        <w:lastRenderedPageBreak/>
        <w:t xml:space="preserve">- все сведения о </w:t>
      </w:r>
      <w:r w:rsidR="006E64D3" w:rsidRPr="006C7CE3">
        <w:rPr>
          <w:rFonts w:ascii="Times New Roman" w:hAnsi="Times New Roman" w:cs="Times New Roman"/>
          <w:spacing w:val="-1"/>
          <w:sz w:val="24"/>
          <w:szCs w:val="24"/>
        </w:rPr>
        <w:t>Подрядчике</w:t>
      </w:r>
      <w:r w:rsidR="00162AAD" w:rsidRPr="006C7CE3">
        <w:rPr>
          <w:rFonts w:ascii="Times New Roman" w:hAnsi="Times New Roman" w:cs="Times New Roman"/>
          <w:spacing w:val="-1"/>
          <w:sz w:val="24"/>
          <w:szCs w:val="24"/>
        </w:rPr>
        <w:t xml:space="preserve"> </w:t>
      </w:r>
      <w:r w:rsidR="008C69D4" w:rsidRPr="006C7CE3">
        <w:rPr>
          <w:rFonts w:ascii="Times New Roman" w:eastAsia="Times New Roman" w:hAnsi="Times New Roman" w:cs="Times New Roman"/>
          <w:sz w:val="24"/>
          <w:szCs w:val="24"/>
        </w:rPr>
        <w:t xml:space="preserve">и </w:t>
      </w:r>
      <w:r w:rsidR="00CB0239" w:rsidRPr="006C7CE3">
        <w:rPr>
          <w:rFonts w:ascii="Times New Roman" w:hAnsi="Times New Roman" w:cs="Times New Roman"/>
          <w:sz w:val="24"/>
          <w:szCs w:val="24"/>
        </w:rPr>
        <w:t>Заказчик</w:t>
      </w:r>
      <w:r w:rsidR="008C69D4" w:rsidRPr="006C7CE3">
        <w:rPr>
          <w:rFonts w:ascii="Times New Roman" w:eastAsia="Times New Roman" w:hAnsi="Times New Roman" w:cs="Times New Roman"/>
          <w:sz w:val="24"/>
          <w:szCs w:val="24"/>
        </w:rPr>
        <w:t>е</w:t>
      </w:r>
      <w:r w:rsidRPr="006C7CE3">
        <w:rPr>
          <w:rFonts w:ascii="Times New Roman" w:eastAsia="Times New Roman" w:hAnsi="Times New Roman" w:cs="Times New Roman"/>
          <w:sz w:val="24"/>
          <w:szCs w:val="24"/>
        </w:rPr>
        <w:t xml:space="preserve"> в ЕГРЮЛ достоверны на момент подписания Договора. Если в дальнейшем в ЕГРЮЛ появится запись о недостоверности данных о </w:t>
      </w:r>
      <w:r w:rsidR="006E64D3" w:rsidRPr="006C7CE3">
        <w:rPr>
          <w:rFonts w:ascii="Times New Roman" w:hAnsi="Times New Roman" w:cs="Times New Roman"/>
          <w:spacing w:val="-1"/>
          <w:sz w:val="24"/>
          <w:szCs w:val="24"/>
        </w:rPr>
        <w:t>Подрядчике</w:t>
      </w:r>
      <w:r w:rsidR="00162AAD" w:rsidRPr="006C7CE3">
        <w:rPr>
          <w:rFonts w:ascii="Times New Roman" w:hAnsi="Times New Roman" w:cs="Times New Roman"/>
          <w:spacing w:val="-1"/>
          <w:sz w:val="24"/>
          <w:szCs w:val="24"/>
        </w:rPr>
        <w:t xml:space="preserve"> </w:t>
      </w:r>
      <w:r w:rsidR="008C69D4" w:rsidRPr="006C7CE3">
        <w:rPr>
          <w:rFonts w:ascii="Times New Roman" w:eastAsia="Times New Roman" w:hAnsi="Times New Roman" w:cs="Times New Roman"/>
          <w:sz w:val="24"/>
          <w:szCs w:val="24"/>
        </w:rPr>
        <w:t xml:space="preserve">и/или </w:t>
      </w:r>
      <w:r w:rsidR="00CB0239" w:rsidRPr="006C7CE3">
        <w:rPr>
          <w:rFonts w:ascii="Times New Roman" w:hAnsi="Times New Roman" w:cs="Times New Roman"/>
          <w:sz w:val="24"/>
          <w:szCs w:val="24"/>
        </w:rPr>
        <w:t>Заказчик</w:t>
      </w:r>
      <w:r w:rsidR="008C69D4" w:rsidRPr="006C7CE3">
        <w:rPr>
          <w:rFonts w:ascii="Times New Roman" w:eastAsia="Times New Roman" w:hAnsi="Times New Roman" w:cs="Times New Roman"/>
          <w:sz w:val="24"/>
          <w:szCs w:val="24"/>
        </w:rPr>
        <w:t>е</w:t>
      </w:r>
      <w:r w:rsidRPr="006C7CE3">
        <w:rPr>
          <w:rFonts w:ascii="Times New Roman" w:eastAsia="Times New Roman" w:hAnsi="Times New Roman" w:cs="Times New Roman"/>
          <w:sz w:val="24"/>
          <w:szCs w:val="24"/>
        </w:rPr>
        <w:t xml:space="preserve">, </w:t>
      </w:r>
      <w:r w:rsidR="008C69D4" w:rsidRPr="006C7CE3">
        <w:rPr>
          <w:rFonts w:ascii="Times New Roman" w:eastAsia="Times New Roman" w:hAnsi="Times New Roman" w:cs="Times New Roman"/>
          <w:sz w:val="24"/>
          <w:szCs w:val="24"/>
        </w:rPr>
        <w:t>то данная Сторона</w:t>
      </w:r>
      <w:r w:rsidRPr="006C7CE3">
        <w:rPr>
          <w:rFonts w:ascii="Times New Roman" w:eastAsia="Times New Roman" w:hAnsi="Times New Roman" w:cs="Times New Roman"/>
          <w:sz w:val="24"/>
          <w:szCs w:val="24"/>
        </w:rPr>
        <w:t xml:space="preserve"> обязуется в течение месяца внести в ЕГРЮЛ достоверные сведения или подтвердить регистрирующему органу, что сведения в ЕГРЮЛ достоверны;</w:t>
      </w:r>
    </w:p>
    <w:p w14:paraId="396CB96F" w14:textId="154A9312" w:rsidR="00A32B4E" w:rsidRPr="006C7CE3" w:rsidRDefault="00A32B4E" w:rsidP="006E64D3">
      <w:pPr>
        <w:pStyle w:val="ac"/>
        <w:ind w:left="-567" w:firstLine="567"/>
        <w:jc w:val="both"/>
        <w:rPr>
          <w:rFonts w:ascii="Times New Roman" w:eastAsia="Times New Roman" w:hAnsi="Times New Roman" w:cs="Times New Roman"/>
          <w:sz w:val="24"/>
          <w:szCs w:val="24"/>
        </w:rPr>
      </w:pPr>
      <w:r w:rsidRPr="006C7CE3">
        <w:rPr>
          <w:rFonts w:ascii="Times New Roman" w:eastAsia="Times New Roman" w:hAnsi="Times New Roman" w:cs="Times New Roman"/>
          <w:sz w:val="24"/>
          <w:szCs w:val="24"/>
        </w:rPr>
        <w:t>- располага</w:t>
      </w:r>
      <w:r w:rsidR="008C69D4" w:rsidRPr="006C7CE3">
        <w:rPr>
          <w:rFonts w:ascii="Times New Roman" w:eastAsia="Times New Roman" w:hAnsi="Times New Roman" w:cs="Times New Roman"/>
          <w:sz w:val="24"/>
          <w:szCs w:val="24"/>
        </w:rPr>
        <w:t>ю</w:t>
      </w:r>
      <w:r w:rsidRPr="006C7CE3">
        <w:rPr>
          <w:rFonts w:ascii="Times New Roman" w:eastAsia="Times New Roman" w:hAnsi="Times New Roman" w:cs="Times New Roman"/>
          <w:sz w:val="24"/>
          <w:szCs w:val="24"/>
        </w:rPr>
        <w:t>т необходимыми ресурсами для исполнения настоящего Договора;</w:t>
      </w:r>
    </w:p>
    <w:p w14:paraId="1B12B882" w14:textId="5E40E109" w:rsidR="00A32B4E" w:rsidRPr="006C7CE3" w:rsidRDefault="00A32B4E" w:rsidP="006E64D3">
      <w:pPr>
        <w:pStyle w:val="ac"/>
        <w:ind w:left="-567" w:firstLine="567"/>
        <w:jc w:val="both"/>
        <w:rPr>
          <w:rFonts w:ascii="Times New Roman" w:eastAsia="Times New Roman" w:hAnsi="Times New Roman" w:cs="Times New Roman"/>
          <w:sz w:val="24"/>
          <w:szCs w:val="24"/>
        </w:rPr>
      </w:pPr>
      <w:r w:rsidRPr="006C7CE3">
        <w:rPr>
          <w:rFonts w:ascii="Times New Roman" w:eastAsia="Times New Roman" w:hAnsi="Times New Roman" w:cs="Times New Roman"/>
          <w:sz w:val="24"/>
          <w:szCs w:val="24"/>
        </w:rPr>
        <w:t xml:space="preserve">- не существует законодательных, подзаконных нормативных и индивидуальных актов, локальных документов, а также решений органов управления, запрещающих </w:t>
      </w:r>
      <w:r w:rsidR="006E64D3" w:rsidRPr="006C7CE3">
        <w:rPr>
          <w:rFonts w:ascii="Times New Roman" w:hAnsi="Times New Roman" w:cs="Times New Roman"/>
          <w:spacing w:val="-1"/>
          <w:sz w:val="24"/>
          <w:szCs w:val="24"/>
        </w:rPr>
        <w:t>Подрядчику</w:t>
      </w:r>
      <w:r w:rsidR="00162AAD" w:rsidRPr="006C7CE3">
        <w:rPr>
          <w:rFonts w:ascii="Times New Roman" w:hAnsi="Times New Roman" w:cs="Times New Roman"/>
          <w:spacing w:val="-1"/>
          <w:sz w:val="24"/>
          <w:szCs w:val="24"/>
        </w:rPr>
        <w:t xml:space="preserve"> </w:t>
      </w:r>
      <w:r w:rsidR="008C69D4" w:rsidRPr="006C7CE3">
        <w:rPr>
          <w:rFonts w:ascii="Times New Roman" w:eastAsia="Times New Roman" w:hAnsi="Times New Roman" w:cs="Times New Roman"/>
          <w:sz w:val="24"/>
          <w:szCs w:val="24"/>
        </w:rPr>
        <w:t xml:space="preserve">и/или </w:t>
      </w:r>
      <w:r w:rsidR="00CB0239" w:rsidRPr="006C7CE3">
        <w:rPr>
          <w:rFonts w:ascii="Times New Roman" w:hAnsi="Times New Roman" w:cs="Times New Roman"/>
          <w:sz w:val="24"/>
          <w:szCs w:val="24"/>
        </w:rPr>
        <w:t>Заказчик</w:t>
      </w:r>
      <w:r w:rsidR="008C69D4" w:rsidRPr="006C7CE3">
        <w:rPr>
          <w:rFonts w:ascii="Times New Roman" w:eastAsia="Times New Roman" w:hAnsi="Times New Roman" w:cs="Times New Roman"/>
          <w:sz w:val="24"/>
          <w:szCs w:val="24"/>
        </w:rPr>
        <w:t xml:space="preserve">у, а также </w:t>
      </w:r>
      <w:r w:rsidRPr="006C7CE3">
        <w:rPr>
          <w:rFonts w:ascii="Times New Roman" w:eastAsia="Times New Roman" w:hAnsi="Times New Roman" w:cs="Times New Roman"/>
          <w:sz w:val="24"/>
          <w:szCs w:val="24"/>
        </w:rPr>
        <w:t xml:space="preserve">ограничивающих </w:t>
      </w:r>
      <w:r w:rsidR="008C69D4" w:rsidRPr="006C7CE3">
        <w:rPr>
          <w:rFonts w:ascii="Times New Roman" w:eastAsia="Times New Roman" w:hAnsi="Times New Roman" w:cs="Times New Roman"/>
          <w:sz w:val="24"/>
          <w:szCs w:val="24"/>
        </w:rPr>
        <w:t>их</w:t>
      </w:r>
      <w:r w:rsidRPr="006C7CE3">
        <w:rPr>
          <w:rFonts w:ascii="Times New Roman" w:eastAsia="Times New Roman" w:hAnsi="Times New Roman" w:cs="Times New Roman"/>
          <w:sz w:val="24"/>
          <w:szCs w:val="24"/>
        </w:rPr>
        <w:t xml:space="preserve"> право заключать и исполнять настоящий Договор;</w:t>
      </w:r>
    </w:p>
    <w:p w14:paraId="383D1D42" w14:textId="4504F8D8" w:rsidR="00A32B4E" w:rsidRPr="006C7CE3" w:rsidRDefault="00A32B4E" w:rsidP="006E64D3">
      <w:pPr>
        <w:pStyle w:val="ac"/>
        <w:ind w:left="-567" w:firstLine="567"/>
        <w:jc w:val="both"/>
        <w:rPr>
          <w:rFonts w:ascii="Times New Roman" w:eastAsia="Times New Roman" w:hAnsi="Times New Roman" w:cs="Times New Roman"/>
          <w:sz w:val="24"/>
          <w:szCs w:val="24"/>
        </w:rPr>
      </w:pPr>
      <w:r w:rsidRPr="006C7CE3">
        <w:rPr>
          <w:rFonts w:ascii="Times New Roman" w:eastAsia="Times New Roman" w:hAnsi="Times New Roman" w:cs="Times New Roman"/>
          <w:sz w:val="24"/>
          <w:szCs w:val="24"/>
        </w:rPr>
        <w:t>-</w:t>
      </w:r>
      <w:r w:rsidR="00314C47" w:rsidRPr="006C7CE3">
        <w:rPr>
          <w:rFonts w:ascii="Times New Roman" w:eastAsia="Times New Roman" w:hAnsi="Times New Roman" w:cs="Times New Roman"/>
          <w:sz w:val="24"/>
          <w:szCs w:val="24"/>
        </w:rPr>
        <w:t xml:space="preserve"> </w:t>
      </w:r>
      <w:r w:rsidRPr="006C7CE3">
        <w:rPr>
          <w:rFonts w:ascii="Times New Roman" w:eastAsia="Times New Roman" w:hAnsi="Times New Roman" w:cs="Times New Roman"/>
          <w:sz w:val="24"/>
          <w:szCs w:val="24"/>
        </w:rPr>
        <w:t xml:space="preserve">лицо, подписывающее (заключающее) настоящий Договор от имени и по поручению </w:t>
      </w:r>
      <w:r w:rsidR="0004579D" w:rsidRPr="006C7CE3">
        <w:rPr>
          <w:rFonts w:ascii="Times New Roman" w:hAnsi="Times New Roman" w:cs="Times New Roman"/>
          <w:spacing w:val="-1"/>
          <w:sz w:val="24"/>
          <w:szCs w:val="24"/>
        </w:rPr>
        <w:t>Подрядчика</w:t>
      </w:r>
      <w:r w:rsidR="00162AAD" w:rsidRPr="006C7CE3">
        <w:rPr>
          <w:rFonts w:ascii="Times New Roman" w:hAnsi="Times New Roman" w:cs="Times New Roman"/>
          <w:spacing w:val="-1"/>
          <w:sz w:val="24"/>
          <w:szCs w:val="24"/>
        </w:rPr>
        <w:t xml:space="preserve"> </w:t>
      </w:r>
      <w:r w:rsidR="008C69D4" w:rsidRPr="006C7CE3">
        <w:rPr>
          <w:rFonts w:ascii="Times New Roman" w:eastAsia="Times New Roman" w:hAnsi="Times New Roman" w:cs="Times New Roman"/>
          <w:sz w:val="24"/>
          <w:szCs w:val="24"/>
        </w:rPr>
        <w:t xml:space="preserve">и </w:t>
      </w:r>
      <w:r w:rsidR="00CB0239" w:rsidRPr="006C7CE3">
        <w:rPr>
          <w:rFonts w:ascii="Times New Roman" w:hAnsi="Times New Roman" w:cs="Times New Roman"/>
          <w:sz w:val="24"/>
          <w:szCs w:val="24"/>
        </w:rPr>
        <w:t>Заказчик</w:t>
      </w:r>
      <w:r w:rsidR="008C69D4" w:rsidRPr="006C7CE3">
        <w:rPr>
          <w:rFonts w:ascii="Times New Roman" w:eastAsia="Times New Roman" w:hAnsi="Times New Roman" w:cs="Times New Roman"/>
          <w:sz w:val="24"/>
          <w:szCs w:val="24"/>
        </w:rPr>
        <w:t>а</w:t>
      </w:r>
      <w:r w:rsidRPr="006C7CE3">
        <w:rPr>
          <w:rFonts w:ascii="Times New Roman" w:eastAsia="Times New Roman" w:hAnsi="Times New Roman" w:cs="Times New Roman"/>
          <w:sz w:val="24"/>
          <w:szCs w:val="24"/>
        </w:rPr>
        <w:t xml:space="preserve">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14:paraId="1B983223" w14:textId="43CDB700" w:rsidR="00A32B4E" w:rsidRPr="006C7CE3" w:rsidRDefault="008C69D4" w:rsidP="006E64D3">
      <w:pPr>
        <w:pStyle w:val="ac"/>
        <w:ind w:left="-567" w:firstLine="567"/>
        <w:jc w:val="both"/>
        <w:rPr>
          <w:rFonts w:ascii="Times New Roman" w:eastAsia="Times New Roman" w:hAnsi="Times New Roman" w:cs="Times New Roman"/>
          <w:sz w:val="24"/>
          <w:szCs w:val="24"/>
        </w:rPr>
      </w:pPr>
      <w:r w:rsidRPr="006C7CE3">
        <w:rPr>
          <w:rFonts w:ascii="Times New Roman" w:eastAsia="Times New Roman" w:hAnsi="Times New Roman" w:cs="Times New Roman"/>
          <w:sz w:val="24"/>
          <w:szCs w:val="24"/>
        </w:rPr>
        <w:t xml:space="preserve">17.2. </w:t>
      </w:r>
      <w:r w:rsidR="0004579D" w:rsidRPr="006C7CE3">
        <w:rPr>
          <w:rFonts w:ascii="Times New Roman" w:hAnsi="Times New Roman" w:cs="Times New Roman"/>
          <w:spacing w:val="-1"/>
          <w:sz w:val="24"/>
          <w:szCs w:val="24"/>
        </w:rPr>
        <w:t>Подрядчик</w:t>
      </w:r>
      <w:r w:rsidR="00162AAD" w:rsidRPr="006C7CE3">
        <w:rPr>
          <w:rFonts w:ascii="Times New Roman" w:hAnsi="Times New Roman" w:cs="Times New Roman"/>
          <w:spacing w:val="-1"/>
          <w:sz w:val="24"/>
          <w:szCs w:val="24"/>
        </w:rPr>
        <w:t xml:space="preserve"> </w:t>
      </w:r>
      <w:r w:rsidR="00A32B4E" w:rsidRPr="006C7CE3">
        <w:rPr>
          <w:rFonts w:ascii="Times New Roman" w:eastAsia="Times New Roman" w:hAnsi="Times New Roman" w:cs="Times New Roman"/>
          <w:sz w:val="24"/>
          <w:szCs w:val="24"/>
        </w:rPr>
        <w:t>гарантирует, что им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w:t>
      </w:r>
      <w:r w:rsidR="00A32B4E" w:rsidRPr="006C7CE3">
        <w:rPr>
          <w:rFonts w:ascii="Times New Roman" w:eastAsia="Times New Roman" w:hAnsi="Times New Roman" w:cs="Times New Roman"/>
          <w:sz w:val="24"/>
          <w:szCs w:val="24"/>
        </w:rPr>
        <w:tab/>
        <w:t>отчетность в соответствии с действующим законодательством РФ;</w:t>
      </w:r>
    </w:p>
    <w:p w14:paraId="38C8354B" w14:textId="79AA05CE" w:rsidR="00A32B4E" w:rsidRPr="006C7CE3" w:rsidRDefault="00A32B4E" w:rsidP="006E64D3">
      <w:pPr>
        <w:pStyle w:val="ac"/>
        <w:ind w:left="-567" w:firstLine="567"/>
        <w:jc w:val="both"/>
        <w:rPr>
          <w:rFonts w:ascii="Times New Roman" w:eastAsia="Times New Roman" w:hAnsi="Times New Roman" w:cs="Times New Roman"/>
          <w:sz w:val="24"/>
          <w:szCs w:val="24"/>
        </w:rPr>
      </w:pPr>
      <w:r w:rsidRPr="006C7CE3">
        <w:rPr>
          <w:rFonts w:ascii="Times New Roman" w:eastAsia="Times New Roman" w:hAnsi="Times New Roman" w:cs="Times New Roman"/>
          <w:sz w:val="24"/>
          <w:szCs w:val="24"/>
        </w:rPr>
        <w:t xml:space="preserve">Все операции </w:t>
      </w:r>
      <w:r w:rsidR="0004579D" w:rsidRPr="006C7CE3">
        <w:rPr>
          <w:rFonts w:ascii="Times New Roman" w:hAnsi="Times New Roman" w:cs="Times New Roman"/>
          <w:spacing w:val="-1"/>
          <w:sz w:val="24"/>
          <w:szCs w:val="24"/>
        </w:rPr>
        <w:t>Подрядчика</w:t>
      </w:r>
      <w:r w:rsidR="00162AAD" w:rsidRPr="006C7CE3">
        <w:rPr>
          <w:rFonts w:ascii="Times New Roman" w:hAnsi="Times New Roman" w:cs="Times New Roman"/>
          <w:spacing w:val="-1"/>
          <w:sz w:val="24"/>
          <w:szCs w:val="24"/>
        </w:rPr>
        <w:t xml:space="preserve"> </w:t>
      </w:r>
      <w:r w:rsidRPr="006C7CE3">
        <w:rPr>
          <w:rFonts w:ascii="Times New Roman" w:eastAsia="Times New Roman" w:hAnsi="Times New Roman" w:cs="Times New Roman"/>
          <w:sz w:val="24"/>
          <w:szCs w:val="24"/>
        </w:rPr>
        <w:t xml:space="preserve">полностью отражены в первичной документации </w:t>
      </w:r>
      <w:r w:rsidR="0004579D" w:rsidRPr="006C7CE3">
        <w:rPr>
          <w:rFonts w:ascii="Times New Roman" w:hAnsi="Times New Roman" w:cs="Times New Roman"/>
          <w:spacing w:val="-1"/>
          <w:sz w:val="24"/>
          <w:szCs w:val="24"/>
        </w:rPr>
        <w:t>Подрядчика</w:t>
      </w:r>
      <w:r w:rsidRPr="006C7CE3">
        <w:rPr>
          <w:rFonts w:ascii="Times New Roman" w:eastAsia="Times New Roman" w:hAnsi="Times New Roman" w:cs="Times New Roman"/>
          <w:sz w:val="24"/>
          <w:szCs w:val="24"/>
        </w:rPr>
        <w:t xml:space="preserve">, в регистрах его бухгалтерского и налогового учета, в бухгалтерской, налоговой, статистической и любой иной отчетности, обязанность по составлению которой возлагается на </w:t>
      </w:r>
      <w:r w:rsidR="0004579D" w:rsidRPr="006C7CE3">
        <w:rPr>
          <w:rFonts w:ascii="Times New Roman" w:hAnsi="Times New Roman" w:cs="Times New Roman"/>
          <w:spacing w:val="-1"/>
          <w:sz w:val="24"/>
          <w:szCs w:val="24"/>
        </w:rPr>
        <w:t>Подрядчика</w:t>
      </w:r>
      <w:r w:rsidRPr="006C7CE3">
        <w:rPr>
          <w:rFonts w:ascii="Times New Roman" w:eastAsia="Times New Roman" w:hAnsi="Times New Roman" w:cs="Times New Roman"/>
          <w:sz w:val="24"/>
          <w:szCs w:val="24"/>
        </w:rPr>
        <w:t>.</w:t>
      </w:r>
    </w:p>
    <w:p w14:paraId="73B14A25" w14:textId="06B084F0" w:rsidR="00A32B4E" w:rsidRPr="006C7CE3" w:rsidRDefault="0004579D" w:rsidP="006E64D3">
      <w:pPr>
        <w:pStyle w:val="ac"/>
        <w:ind w:left="-567" w:firstLine="567"/>
        <w:jc w:val="both"/>
        <w:rPr>
          <w:rFonts w:ascii="Times New Roman" w:eastAsia="Times New Roman" w:hAnsi="Times New Roman" w:cs="Times New Roman"/>
          <w:sz w:val="24"/>
          <w:szCs w:val="24"/>
        </w:rPr>
      </w:pPr>
      <w:r w:rsidRPr="006C7CE3">
        <w:rPr>
          <w:rFonts w:ascii="Times New Roman" w:hAnsi="Times New Roman" w:cs="Times New Roman"/>
          <w:spacing w:val="-1"/>
          <w:sz w:val="24"/>
          <w:szCs w:val="24"/>
        </w:rPr>
        <w:t>Подрядчик</w:t>
      </w:r>
      <w:r w:rsidR="00162AAD" w:rsidRPr="006C7CE3">
        <w:rPr>
          <w:rFonts w:ascii="Times New Roman" w:hAnsi="Times New Roman" w:cs="Times New Roman"/>
          <w:spacing w:val="-1"/>
          <w:sz w:val="24"/>
          <w:szCs w:val="24"/>
        </w:rPr>
        <w:t xml:space="preserve"> </w:t>
      </w:r>
      <w:r w:rsidR="00A32B4E" w:rsidRPr="006C7CE3">
        <w:rPr>
          <w:rFonts w:ascii="Times New Roman" w:eastAsia="Times New Roman" w:hAnsi="Times New Roman" w:cs="Times New Roman"/>
          <w:sz w:val="24"/>
          <w:szCs w:val="24"/>
        </w:rPr>
        <w:t xml:space="preserve">обязуется по первому требованию </w:t>
      </w:r>
      <w:r w:rsidR="00CB0239" w:rsidRPr="006C7CE3">
        <w:rPr>
          <w:rFonts w:ascii="Times New Roman" w:hAnsi="Times New Roman" w:cs="Times New Roman"/>
          <w:sz w:val="24"/>
          <w:szCs w:val="24"/>
        </w:rPr>
        <w:t>Заказчик</w:t>
      </w:r>
      <w:r w:rsidR="00A32B4E" w:rsidRPr="006C7CE3">
        <w:rPr>
          <w:rFonts w:ascii="Times New Roman" w:eastAsia="Times New Roman" w:hAnsi="Times New Roman" w:cs="Times New Roman"/>
          <w:sz w:val="24"/>
          <w:szCs w:val="24"/>
        </w:rPr>
        <w:t>а или</w:t>
      </w:r>
      <w:r w:rsidR="00703B7B" w:rsidRPr="006C7CE3">
        <w:rPr>
          <w:rFonts w:ascii="Times New Roman" w:eastAsia="Times New Roman" w:hAnsi="Times New Roman" w:cs="Times New Roman"/>
          <w:sz w:val="24"/>
          <w:szCs w:val="24"/>
        </w:rPr>
        <w:t xml:space="preserve"> налоговых органов (встречная </w:t>
      </w:r>
      <w:r w:rsidR="00A32B4E" w:rsidRPr="006C7CE3">
        <w:rPr>
          <w:rFonts w:ascii="Times New Roman" w:eastAsia="Times New Roman" w:hAnsi="Times New Roman" w:cs="Times New Roman"/>
          <w:sz w:val="24"/>
          <w:szCs w:val="24"/>
        </w:rPr>
        <w:t>налоговая проверка) предоставить надлежащим образом заверенные копии документов, относящихся к работам по Договору в соответствии с настоящим Договором и документы, подтверждающие, гарантийные заверения, в срок, не превышающий 5 (пять) календарных дней с момента получения соответствующего запроса.</w:t>
      </w:r>
    </w:p>
    <w:p w14:paraId="73766DB7" w14:textId="53D5D171" w:rsidR="00A32B4E" w:rsidRPr="006C7CE3" w:rsidRDefault="0004579D" w:rsidP="006E64D3">
      <w:pPr>
        <w:pStyle w:val="ac"/>
        <w:ind w:left="-567" w:firstLine="567"/>
        <w:jc w:val="both"/>
        <w:rPr>
          <w:rFonts w:ascii="Times New Roman" w:eastAsia="Times New Roman" w:hAnsi="Times New Roman" w:cs="Times New Roman"/>
          <w:sz w:val="24"/>
          <w:szCs w:val="24"/>
        </w:rPr>
      </w:pPr>
      <w:r w:rsidRPr="006C7CE3">
        <w:rPr>
          <w:rFonts w:ascii="Times New Roman" w:hAnsi="Times New Roman" w:cs="Times New Roman"/>
          <w:spacing w:val="-1"/>
          <w:sz w:val="24"/>
          <w:szCs w:val="24"/>
        </w:rPr>
        <w:t>Подрядчик</w:t>
      </w:r>
      <w:r w:rsidR="00162AAD" w:rsidRPr="006C7CE3">
        <w:rPr>
          <w:rFonts w:ascii="Times New Roman" w:hAnsi="Times New Roman" w:cs="Times New Roman"/>
          <w:spacing w:val="-1"/>
          <w:sz w:val="24"/>
          <w:szCs w:val="24"/>
        </w:rPr>
        <w:t xml:space="preserve"> </w:t>
      </w:r>
      <w:r w:rsidR="00A32B4E" w:rsidRPr="006C7CE3">
        <w:rPr>
          <w:rFonts w:ascii="Times New Roman" w:eastAsia="Times New Roman" w:hAnsi="Times New Roman" w:cs="Times New Roman"/>
          <w:sz w:val="24"/>
          <w:szCs w:val="24"/>
        </w:rPr>
        <w:t xml:space="preserve">обязуется возместить </w:t>
      </w:r>
      <w:r w:rsidR="00CB0239" w:rsidRPr="006C7CE3">
        <w:rPr>
          <w:rFonts w:ascii="Times New Roman" w:hAnsi="Times New Roman" w:cs="Times New Roman"/>
          <w:sz w:val="24"/>
          <w:szCs w:val="24"/>
        </w:rPr>
        <w:t>Заказчик</w:t>
      </w:r>
      <w:r w:rsidR="00A32B4E" w:rsidRPr="006C7CE3">
        <w:rPr>
          <w:rFonts w:ascii="Times New Roman" w:eastAsia="Times New Roman" w:hAnsi="Times New Roman" w:cs="Times New Roman"/>
          <w:sz w:val="24"/>
          <w:szCs w:val="24"/>
        </w:rPr>
        <w:t xml:space="preserve">у убытки, понесенные последним в размере сумм, уплаченных </w:t>
      </w:r>
      <w:r w:rsidR="00CB0239" w:rsidRPr="006C7CE3">
        <w:rPr>
          <w:rFonts w:ascii="Times New Roman" w:hAnsi="Times New Roman" w:cs="Times New Roman"/>
          <w:sz w:val="24"/>
          <w:szCs w:val="24"/>
        </w:rPr>
        <w:t>Заказчик</w:t>
      </w:r>
      <w:r w:rsidR="00A32B4E" w:rsidRPr="006C7CE3">
        <w:rPr>
          <w:rFonts w:ascii="Times New Roman" w:eastAsia="Times New Roman" w:hAnsi="Times New Roman" w:cs="Times New Roman"/>
          <w:sz w:val="24"/>
          <w:szCs w:val="24"/>
        </w:rPr>
        <w:t xml:space="preserve">ом в бюджет на основании решений (требований) налоговых органов о доначислении НДС, который был уплачен </w:t>
      </w:r>
      <w:r w:rsidR="006E64D3" w:rsidRPr="006C7CE3">
        <w:rPr>
          <w:rFonts w:ascii="Times New Roman" w:hAnsi="Times New Roman" w:cs="Times New Roman"/>
          <w:spacing w:val="-1"/>
          <w:sz w:val="24"/>
          <w:szCs w:val="24"/>
        </w:rPr>
        <w:t>Подрядчику</w:t>
      </w:r>
      <w:r w:rsidR="00162AAD" w:rsidRPr="006C7CE3">
        <w:rPr>
          <w:rFonts w:ascii="Times New Roman" w:hAnsi="Times New Roman" w:cs="Times New Roman"/>
          <w:spacing w:val="-1"/>
          <w:sz w:val="24"/>
          <w:szCs w:val="24"/>
        </w:rPr>
        <w:t xml:space="preserve"> </w:t>
      </w:r>
      <w:r w:rsidR="00A32B4E" w:rsidRPr="006C7CE3">
        <w:rPr>
          <w:rFonts w:ascii="Times New Roman" w:eastAsia="Times New Roman" w:hAnsi="Times New Roman" w:cs="Times New Roman"/>
          <w:sz w:val="24"/>
          <w:szCs w:val="24"/>
        </w:rPr>
        <w:t xml:space="preserve">в цене за работы по Договору (либо решений налоговых органов об уплате этого НДС </w:t>
      </w:r>
      <w:r w:rsidR="00CB0239" w:rsidRPr="006C7CE3">
        <w:rPr>
          <w:rFonts w:ascii="Times New Roman" w:hAnsi="Times New Roman" w:cs="Times New Roman"/>
          <w:sz w:val="24"/>
          <w:szCs w:val="24"/>
        </w:rPr>
        <w:t>Заказчик</w:t>
      </w:r>
      <w:r w:rsidR="00A32B4E" w:rsidRPr="006C7CE3">
        <w:rPr>
          <w:rFonts w:ascii="Times New Roman" w:eastAsia="Times New Roman" w:hAnsi="Times New Roman" w:cs="Times New Roman"/>
          <w:sz w:val="24"/>
          <w:szCs w:val="24"/>
        </w:rPr>
        <w:t xml:space="preserve">ом в бюджет), а также решений (требований) об уплате пеней и штрафов на указанный размер </w:t>
      </w:r>
      <w:proofErr w:type="spellStart"/>
      <w:r w:rsidR="00A32B4E" w:rsidRPr="006C7CE3">
        <w:rPr>
          <w:rFonts w:ascii="Times New Roman" w:eastAsia="Times New Roman" w:hAnsi="Times New Roman" w:cs="Times New Roman"/>
          <w:sz w:val="24"/>
          <w:szCs w:val="24"/>
        </w:rPr>
        <w:t>доначисленного</w:t>
      </w:r>
      <w:proofErr w:type="spellEnd"/>
      <w:r w:rsidR="00A32B4E" w:rsidRPr="006C7CE3">
        <w:rPr>
          <w:rFonts w:ascii="Times New Roman" w:eastAsia="Times New Roman" w:hAnsi="Times New Roman" w:cs="Times New Roman"/>
          <w:sz w:val="24"/>
          <w:szCs w:val="24"/>
        </w:rPr>
        <w:t xml:space="preserve"> НДС вследствие нарушения </w:t>
      </w:r>
      <w:r w:rsidRPr="006C7CE3">
        <w:rPr>
          <w:rFonts w:ascii="Times New Roman" w:eastAsia="Times New Roman" w:hAnsi="Times New Roman" w:cs="Times New Roman"/>
          <w:sz w:val="24"/>
          <w:szCs w:val="24"/>
        </w:rPr>
        <w:t>Подрядчиком</w:t>
      </w:r>
      <w:r w:rsidR="00A32B4E" w:rsidRPr="006C7CE3">
        <w:rPr>
          <w:rFonts w:ascii="Times New Roman" w:eastAsia="Times New Roman" w:hAnsi="Times New Roman" w:cs="Times New Roman"/>
          <w:sz w:val="24"/>
          <w:szCs w:val="24"/>
        </w:rPr>
        <w:t xml:space="preserve"> гарантий и заверений.</w:t>
      </w:r>
    </w:p>
    <w:p w14:paraId="215C047C" w14:textId="22237ECA" w:rsidR="00A32B4E" w:rsidRPr="006C7CE3" w:rsidRDefault="002629F3" w:rsidP="006E64D3">
      <w:pPr>
        <w:pStyle w:val="ac"/>
        <w:ind w:left="-567" w:firstLine="567"/>
        <w:jc w:val="both"/>
        <w:rPr>
          <w:rFonts w:ascii="Times New Roman" w:eastAsia="Times New Roman" w:hAnsi="Times New Roman" w:cs="Times New Roman"/>
          <w:sz w:val="24"/>
          <w:szCs w:val="24"/>
        </w:rPr>
      </w:pPr>
      <w:r w:rsidRPr="006C7CE3">
        <w:rPr>
          <w:rFonts w:ascii="Times New Roman" w:eastAsia="Times New Roman" w:hAnsi="Times New Roman" w:cs="Times New Roman"/>
          <w:sz w:val="24"/>
          <w:szCs w:val="24"/>
        </w:rPr>
        <w:t xml:space="preserve">В </w:t>
      </w:r>
      <w:r w:rsidR="00A32B4E" w:rsidRPr="006C7CE3">
        <w:rPr>
          <w:rFonts w:ascii="Times New Roman" w:eastAsia="Times New Roman" w:hAnsi="Times New Roman" w:cs="Times New Roman"/>
          <w:sz w:val="24"/>
          <w:szCs w:val="24"/>
        </w:rPr>
        <w:t xml:space="preserve">случае, если </w:t>
      </w:r>
      <w:r w:rsidR="00CB0239" w:rsidRPr="006C7CE3">
        <w:rPr>
          <w:rFonts w:ascii="Times New Roman" w:hAnsi="Times New Roman" w:cs="Times New Roman"/>
          <w:sz w:val="24"/>
          <w:szCs w:val="24"/>
        </w:rPr>
        <w:t>Заказчик</w:t>
      </w:r>
      <w:r w:rsidR="00A32B4E" w:rsidRPr="006C7CE3">
        <w:rPr>
          <w:rFonts w:ascii="Times New Roman" w:eastAsia="Times New Roman" w:hAnsi="Times New Roman" w:cs="Times New Roman"/>
          <w:sz w:val="24"/>
          <w:szCs w:val="24"/>
        </w:rPr>
        <w:t xml:space="preserve"> будет вынужден обратиться в суд с исковым заявлением об обжаловании решений налогового органа и такое требование не будет удовлетворено судами первой и иных инстанций, </w:t>
      </w:r>
      <w:r w:rsidR="0004579D" w:rsidRPr="006C7CE3">
        <w:rPr>
          <w:rFonts w:ascii="Times New Roman" w:hAnsi="Times New Roman" w:cs="Times New Roman"/>
          <w:spacing w:val="-1"/>
          <w:sz w:val="24"/>
          <w:szCs w:val="24"/>
        </w:rPr>
        <w:t>Подрядчик</w:t>
      </w:r>
      <w:r w:rsidR="00162AAD" w:rsidRPr="006C7CE3">
        <w:rPr>
          <w:rFonts w:ascii="Times New Roman" w:hAnsi="Times New Roman" w:cs="Times New Roman"/>
          <w:spacing w:val="-1"/>
          <w:sz w:val="24"/>
          <w:szCs w:val="24"/>
        </w:rPr>
        <w:t xml:space="preserve"> </w:t>
      </w:r>
      <w:r w:rsidR="00A32B4E" w:rsidRPr="006C7CE3">
        <w:rPr>
          <w:rFonts w:ascii="Times New Roman" w:eastAsia="Times New Roman" w:hAnsi="Times New Roman" w:cs="Times New Roman"/>
          <w:sz w:val="24"/>
          <w:szCs w:val="24"/>
        </w:rPr>
        <w:t xml:space="preserve">обязуется компенсировать </w:t>
      </w:r>
      <w:r w:rsidR="00CB0239" w:rsidRPr="006C7CE3">
        <w:rPr>
          <w:rFonts w:ascii="Times New Roman" w:hAnsi="Times New Roman" w:cs="Times New Roman"/>
          <w:sz w:val="24"/>
          <w:szCs w:val="24"/>
        </w:rPr>
        <w:t>Заказчик</w:t>
      </w:r>
      <w:r w:rsidR="00A32B4E" w:rsidRPr="006C7CE3">
        <w:rPr>
          <w:rFonts w:ascii="Times New Roman" w:eastAsia="Times New Roman" w:hAnsi="Times New Roman" w:cs="Times New Roman"/>
          <w:sz w:val="24"/>
          <w:szCs w:val="24"/>
        </w:rPr>
        <w:t xml:space="preserve">у сумму </w:t>
      </w:r>
      <w:proofErr w:type="spellStart"/>
      <w:r w:rsidR="00A32B4E" w:rsidRPr="006C7CE3">
        <w:rPr>
          <w:rFonts w:ascii="Times New Roman" w:eastAsia="Times New Roman" w:hAnsi="Times New Roman" w:cs="Times New Roman"/>
          <w:sz w:val="24"/>
          <w:szCs w:val="24"/>
        </w:rPr>
        <w:t>доначисленного</w:t>
      </w:r>
      <w:proofErr w:type="spellEnd"/>
      <w:r w:rsidR="00A32B4E" w:rsidRPr="006C7CE3">
        <w:rPr>
          <w:rFonts w:ascii="Times New Roman" w:eastAsia="Times New Roman" w:hAnsi="Times New Roman" w:cs="Times New Roman"/>
          <w:sz w:val="24"/>
          <w:szCs w:val="24"/>
        </w:rPr>
        <w:t xml:space="preserve"> налога (недоимка), начисленные пени, штрафы либо санкции в виде иных имущественных взысканий, судебные расходы. В случае неисполнения </w:t>
      </w:r>
      <w:r w:rsidR="0004579D" w:rsidRPr="006C7CE3">
        <w:rPr>
          <w:rFonts w:ascii="Times New Roman" w:eastAsia="Times New Roman" w:hAnsi="Times New Roman" w:cs="Times New Roman"/>
          <w:sz w:val="24"/>
          <w:szCs w:val="24"/>
        </w:rPr>
        <w:t>Подрядчиком</w:t>
      </w:r>
      <w:r w:rsidR="00A32B4E" w:rsidRPr="006C7CE3">
        <w:rPr>
          <w:rFonts w:ascii="Times New Roman" w:eastAsia="Times New Roman" w:hAnsi="Times New Roman" w:cs="Times New Roman"/>
          <w:sz w:val="24"/>
          <w:szCs w:val="24"/>
        </w:rPr>
        <w:t xml:space="preserve"> условий, согласованных в настоящем пункте, </w:t>
      </w:r>
      <w:r w:rsidR="00CB0239" w:rsidRPr="006C7CE3">
        <w:rPr>
          <w:rFonts w:ascii="Times New Roman" w:hAnsi="Times New Roman" w:cs="Times New Roman"/>
          <w:sz w:val="24"/>
          <w:szCs w:val="24"/>
        </w:rPr>
        <w:t>Заказчик</w:t>
      </w:r>
      <w:r w:rsidR="00A32B4E" w:rsidRPr="006C7CE3">
        <w:rPr>
          <w:rFonts w:ascii="Times New Roman" w:eastAsia="Times New Roman" w:hAnsi="Times New Roman" w:cs="Times New Roman"/>
          <w:sz w:val="24"/>
          <w:szCs w:val="24"/>
        </w:rPr>
        <w:t xml:space="preserve"> имеет право   обратиться с исковым заявлением о взыскании с </w:t>
      </w:r>
      <w:r w:rsidR="0004579D" w:rsidRPr="006C7CE3">
        <w:rPr>
          <w:rFonts w:ascii="Times New Roman" w:hAnsi="Times New Roman" w:cs="Times New Roman"/>
          <w:spacing w:val="-1"/>
          <w:sz w:val="24"/>
          <w:szCs w:val="24"/>
        </w:rPr>
        <w:t>Подрядчика</w:t>
      </w:r>
      <w:r w:rsidR="00162AAD" w:rsidRPr="006C7CE3">
        <w:rPr>
          <w:rFonts w:ascii="Times New Roman" w:hAnsi="Times New Roman" w:cs="Times New Roman"/>
          <w:spacing w:val="-1"/>
          <w:sz w:val="24"/>
          <w:szCs w:val="24"/>
        </w:rPr>
        <w:t xml:space="preserve"> </w:t>
      </w:r>
      <w:r w:rsidR="00A32B4E" w:rsidRPr="006C7CE3">
        <w:rPr>
          <w:rFonts w:ascii="Times New Roman" w:eastAsia="Times New Roman" w:hAnsi="Times New Roman" w:cs="Times New Roman"/>
          <w:sz w:val="24"/>
          <w:szCs w:val="24"/>
        </w:rPr>
        <w:t>вышеуказанных сумм в Арбитражный суд.</w:t>
      </w:r>
    </w:p>
    <w:p w14:paraId="6224DE63" w14:textId="4B782112" w:rsidR="00C11026" w:rsidRPr="006C7CE3" w:rsidRDefault="0004579D" w:rsidP="006E64D3">
      <w:pPr>
        <w:pStyle w:val="ac"/>
        <w:ind w:left="-567" w:firstLine="567"/>
        <w:jc w:val="both"/>
        <w:rPr>
          <w:rFonts w:ascii="Times New Roman" w:eastAsia="Times New Roman" w:hAnsi="Times New Roman" w:cs="Times New Roman"/>
          <w:sz w:val="24"/>
          <w:szCs w:val="24"/>
        </w:rPr>
      </w:pPr>
      <w:r w:rsidRPr="006C7CE3">
        <w:rPr>
          <w:rFonts w:ascii="Times New Roman" w:hAnsi="Times New Roman" w:cs="Times New Roman"/>
          <w:spacing w:val="-1"/>
          <w:sz w:val="24"/>
          <w:szCs w:val="24"/>
        </w:rPr>
        <w:t>Подрядчик</w:t>
      </w:r>
      <w:r w:rsidR="00A32B4E" w:rsidRPr="006C7CE3">
        <w:rPr>
          <w:rFonts w:ascii="Times New Roman" w:eastAsia="Times New Roman" w:hAnsi="Times New Roman" w:cs="Times New Roman"/>
          <w:sz w:val="24"/>
          <w:szCs w:val="24"/>
        </w:rPr>
        <w:t xml:space="preserve">, нарушивший указанные в настоящем пункте гарантии и заверения, возмещает </w:t>
      </w:r>
      <w:r w:rsidR="00CB0239" w:rsidRPr="006C7CE3">
        <w:rPr>
          <w:rFonts w:ascii="Times New Roman" w:hAnsi="Times New Roman" w:cs="Times New Roman"/>
          <w:sz w:val="24"/>
          <w:szCs w:val="24"/>
        </w:rPr>
        <w:t>Заказчик</w:t>
      </w:r>
      <w:r w:rsidR="00A32B4E" w:rsidRPr="006C7CE3">
        <w:rPr>
          <w:rFonts w:ascii="Times New Roman" w:eastAsia="Times New Roman" w:hAnsi="Times New Roman" w:cs="Times New Roman"/>
          <w:sz w:val="24"/>
          <w:szCs w:val="24"/>
        </w:rPr>
        <w:t>у все убытки, вызванные таким нарушением.</w:t>
      </w:r>
    </w:p>
    <w:p w14:paraId="3B7477E6" w14:textId="77777777" w:rsidR="00A32B4E" w:rsidRPr="006C7CE3" w:rsidRDefault="00A32B4E" w:rsidP="006E64D3">
      <w:pPr>
        <w:pStyle w:val="ac"/>
        <w:ind w:left="-567" w:firstLine="567"/>
        <w:jc w:val="both"/>
        <w:rPr>
          <w:rFonts w:ascii="Times New Roman" w:eastAsia="Times New Roman" w:hAnsi="Times New Roman" w:cs="Times New Roman"/>
          <w:sz w:val="24"/>
          <w:szCs w:val="24"/>
        </w:rPr>
      </w:pPr>
    </w:p>
    <w:p w14:paraId="7E2876A9" w14:textId="77777777" w:rsidR="0081549B" w:rsidRPr="006C7CE3" w:rsidRDefault="0081549B" w:rsidP="006E64D3">
      <w:pPr>
        <w:shd w:val="clear" w:color="auto" w:fill="FFFFFF"/>
        <w:spacing w:after="0"/>
        <w:ind w:left="-567" w:firstLine="567"/>
        <w:contextualSpacing/>
        <w:jc w:val="center"/>
        <w:rPr>
          <w:rFonts w:eastAsia="Times New Roman" w:cs="Times New Roman"/>
          <w:b/>
          <w:bCs/>
          <w:sz w:val="24"/>
          <w:szCs w:val="24"/>
          <w:lang w:eastAsia="ar-SA"/>
        </w:rPr>
      </w:pPr>
      <w:r w:rsidRPr="006C7CE3">
        <w:rPr>
          <w:rFonts w:eastAsia="Times New Roman" w:cs="Times New Roman"/>
          <w:b/>
          <w:bCs/>
          <w:sz w:val="24"/>
          <w:szCs w:val="24"/>
          <w:lang w:eastAsia="ar-SA"/>
        </w:rPr>
        <w:t>1</w:t>
      </w:r>
      <w:r w:rsidR="00EF5690" w:rsidRPr="006C7CE3">
        <w:rPr>
          <w:rFonts w:eastAsia="Times New Roman" w:cs="Times New Roman"/>
          <w:b/>
          <w:bCs/>
          <w:sz w:val="24"/>
          <w:szCs w:val="24"/>
          <w:lang w:eastAsia="ar-SA"/>
        </w:rPr>
        <w:t>8</w:t>
      </w:r>
      <w:r w:rsidR="00A45D66" w:rsidRPr="006C7CE3">
        <w:rPr>
          <w:rFonts w:eastAsia="Times New Roman" w:cs="Times New Roman"/>
          <w:b/>
          <w:bCs/>
          <w:sz w:val="24"/>
          <w:szCs w:val="24"/>
          <w:lang w:eastAsia="ar-SA"/>
        </w:rPr>
        <w:t>.</w:t>
      </w:r>
      <w:r w:rsidRPr="006C7CE3">
        <w:rPr>
          <w:rFonts w:eastAsia="Times New Roman" w:cs="Times New Roman"/>
          <w:b/>
          <w:bCs/>
          <w:sz w:val="24"/>
          <w:szCs w:val="24"/>
          <w:lang w:eastAsia="ar-SA"/>
        </w:rPr>
        <w:t xml:space="preserve"> ПРИЛОЖЕНИЯ К ДОГОВОРУ</w:t>
      </w:r>
    </w:p>
    <w:p w14:paraId="715D35DD" w14:textId="77777777" w:rsidR="0081549B" w:rsidRPr="006C7CE3" w:rsidRDefault="0081549B" w:rsidP="006E64D3">
      <w:pPr>
        <w:shd w:val="clear" w:color="auto" w:fill="FFFFFF"/>
        <w:spacing w:after="0"/>
        <w:ind w:left="-567" w:firstLine="567"/>
        <w:contextualSpacing/>
        <w:rPr>
          <w:rFonts w:eastAsia="Times New Roman" w:cs="Times New Roman"/>
          <w:bCs/>
          <w:sz w:val="24"/>
          <w:szCs w:val="24"/>
          <w:lang w:eastAsia="ar-SA"/>
        </w:rPr>
      </w:pPr>
      <w:r w:rsidRPr="006C7CE3">
        <w:rPr>
          <w:rFonts w:eastAsia="Times New Roman" w:cs="Times New Roman"/>
          <w:bCs/>
          <w:sz w:val="24"/>
          <w:szCs w:val="24"/>
          <w:lang w:eastAsia="ar-SA"/>
        </w:rPr>
        <w:t>1</w:t>
      </w:r>
      <w:r w:rsidR="00EF5690" w:rsidRPr="006C7CE3">
        <w:rPr>
          <w:rFonts w:eastAsia="Times New Roman" w:cs="Times New Roman"/>
          <w:bCs/>
          <w:sz w:val="24"/>
          <w:szCs w:val="24"/>
          <w:lang w:eastAsia="ar-SA"/>
        </w:rPr>
        <w:t>8</w:t>
      </w:r>
      <w:r w:rsidRPr="006C7CE3">
        <w:rPr>
          <w:rFonts w:eastAsia="Times New Roman" w:cs="Times New Roman"/>
          <w:bCs/>
          <w:sz w:val="24"/>
          <w:szCs w:val="24"/>
          <w:lang w:eastAsia="ar-SA"/>
        </w:rPr>
        <w:t xml:space="preserve">.1. Все </w:t>
      </w:r>
      <w:r w:rsidR="003266FE" w:rsidRPr="006C7CE3">
        <w:rPr>
          <w:rFonts w:eastAsia="Times New Roman" w:cs="Times New Roman"/>
          <w:bCs/>
          <w:sz w:val="24"/>
          <w:szCs w:val="24"/>
          <w:lang w:eastAsia="ar-SA"/>
        </w:rPr>
        <w:t>П</w:t>
      </w:r>
      <w:r w:rsidRPr="006C7CE3">
        <w:rPr>
          <w:rFonts w:eastAsia="Times New Roman" w:cs="Times New Roman"/>
          <w:bCs/>
          <w:sz w:val="24"/>
          <w:szCs w:val="24"/>
          <w:lang w:eastAsia="ar-SA"/>
        </w:rPr>
        <w:t xml:space="preserve">риложения к настоящему Договору являются его неотъемлемой частью. В случае противоречия между текстом настоящего Договора и текстом, содержащимся в </w:t>
      </w:r>
      <w:r w:rsidR="003266FE" w:rsidRPr="006C7CE3">
        <w:rPr>
          <w:rFonts w:eastAsia="Times New Roman" w:cs="Times New Roman"/>
          <w:bCs/>
          <w:sz w:val="24"/>
          <w:szCs w:val="24"/>
          <w:lang w:eastAsia="ar-SA"/>
        </w:rPr>
        <w:t>П</w:t>
      </w:r>
      <w:r w:rsidRPr="006C7CE3">
        <w:rPr>
          <w:rFonts w:eastAsia="Times New Roman" w:cs="Times New Roman"/>
          <w:bCs/>
          <w:sz w:val="24"/>
          <w:szCs w:val="24"/>
          <w:lang w:eastAsia="ar-SA"/>
        </w:rPr>
        <w:t>риложениях к настоящему Договору, преимущественную силу имеет текст настоящего Договора.</w:t>
      </w:r>
    </w:p>
    <w:p w14:paraId="1FE864E2" w14:textId="77777777" w:rsidR="0081549B" w:rsidRPr="006C7CE3" w:rsidRDefault="0081549B" w:rsidP="006E64D3">
      <w:pPr>
        <w:shd w:val="clear" w:color="auto" w:fill="FFFFFF"/>
        <w:spacing w:after="0"/>
        <w:ind w:left="-567" w:firstLine="567"/>
        <w:contextualSpacing/>
        <w:rPr>
          <w:rFonts w:eastAsia="Times New Roman" w:cs="Times New Roman"/>
          <w:sz w:val="24"/>
          <w:szCs w:val="24"/>
          <w:lang w:eastAsia="ar-SA"/>
        </w:rPr>
      </w:pPr>
      <w:r w:rsidRPr="006C7CE3">
        <w:rPr>
          <w:rFonts w:eastAsia="Times New Roman" w:cs="Times New Roman"/>
          <w:sz w:val="24"/>
          <w:szCs w:val="24"/>
          <w:lang w:eastAsia="ar-SA"/>
        </w:rPr>
        <w:t>1</w:t>
      </w:r>
      <w:r w:rsidR="00D04539" w:rsidRPr="006C7CE3">
        <w:rPr>
          <w:rFonts w:eastAsia="Times New Roman" w:cs="Times New Roman"/>
          <w:sz w:val="24"/>
          <w:szCs w:val="24"/>
          <w:lang w:eastAsia="ar-SA"/>
        </w:rPr>
        <w:t>8</w:t>
      </w:r>
      <w:r w:rsidRPr="006C7CE3">
        <w:rPr>
          <w:rFonts w:eastAsia="Times New Roman" w:cs="Times New Roman"/>
          <w:sz w:val="24"/>
          <w:szCs w:val="24"/>
          <w:lang w:eastAsia="ar-SA"/>
        </w:rPr>
        <w:t>.2. Перечень приложений к настоящему Договору указан в Таблице 1.</w:t>
      </w:r>
    </w:p>
    <w:p w14:paraId="5D386567" w14:textId="77777777" w:rsidR="00B72E0C" w:rsidRPr="006C7CE3" w:rsidRDefault="00B72E0C" w:rsidP="006E64D3">
      <w:pPr>
        <w:shd w:val="clear" w:color="auto" w:fill="FFFFFF"/>
        <w:spacing w:after="0"/>
        <w:ind w:left="-567"/>
        <w:contextualSpacing/>
        <w:jc w:val="right"/>
        <w:rPr>
          <w:rFonts w:eastAsia="Times New Roman" w:cs="Times New Roman"/>
          <w:sz w:val="24"/>
          <w:szCs w:val="24"/>
          <w:lang w:eastAsia="ar-SA"/>
        </w:rPr>
      </w:pPr>
    </w:p>
    <w:p w14:paraId="317306D9" w14:textId="2B50FE4C" w:rsidR="0081549B" w:rsidRPr="006C7CE3" w:rsidRDefault="0081549B" w:rsidP="006E64D3">
      <w:pPr>
        <w:shd w:val="clear" w:color="auto" w:fill="FFFFFF"/>
        <w:spacing w:after="0"/>
        <w:ind w:left="-567"/>
        <w:contextualSpacing/>
        <w:jc w:val="right"/>
        <w:rPr>
          <w:rFonts w:eastAsia="Times New Roman" w:cs="Times New Roman"/>
          <w:sz w:val="24"/>
          <w:szCs w:val="24"/>
          <w:lang w:eastAsia="ar-SA"/>
        </w:rPr>
      </w:pPr>
      <w:r w:rsidRPr="006C7CE3">
        <w:rPr>
          <w:rFonts w:eastAsia="Times New Roman" w:cs="Times New Roman"/>
          <w:sz w:val="24"/>
          <w:szCs w:val="24"/>
          <w:lang w:eastAsia="ar-SA"/>
        </w:rPr>
        <w:t>Таблица 1</w:t>
      </w:r>
    </w:p>
    <w:tbl>
      <w:tblPr>
        <w:tblStyle w:val="afc"/>
        <w:tblW w:w="0" w:type="auto"/>
        <w:tblInd w:w="-714" w:type="dxa"/>
        <w:tblLook w:val="04A0" w:firstRow="1" w:lastRow="0" w:firstColumn="1" w:lastColumn="0" w:noHBand="0" w:noVBand="1"/>
      </w:tblPr>
      <w:tblGrid>
        <w:gridCol w:w="2269"/>
        <w:gridCol w:w="7649"/>
      </w:tblGrid>
      <w:tr w:rsidR="006C7CE3" w:rsidRPr="006C7CE3" w14:paraId="01858D5A" w14:textId="77777777" w:rsidTr="00167F3E">
        <w:tc>
          <w:tcPr>
            <w:tcW w:w="2269" w:type="dxa"/>
            <w:shd w:val="clear" w:color="auto" w:fill="FFFFFF"/>
            <w:vAlign w:val="center"/>
          </w:tcPr>
          <w:p w14:paraId="5629D26D" w14:textId="7F11636E" w:rsidR="00B72E0C" w:rsidRPr="006C7CE3" w:rsidRDefault="00B72E0C" w:rsidP="00013B6F">
            <w:pPr>
              <w:spacing w:after="0"/>
              <w:ind w:left="-18"/>
              <w:contextualSpacing/>
              <w:jc w:val="center"/>
              <w:rPr>
                <w:rFonts w:eastAsia="Times New Roman" w:cs="Times New Roman"/>
                <w:sz w:val="24"/>
                <w:szCs w:val="24"/>
                <w:lang w:eastAsia="ar-SA"/>
              </w:rPr>
            </w:pPr>
            <w:r w:rsidRPr="006C7CE3">
              <w:rPr>
                <w:rFonts w:eastAsia="Times New Roman" w:cs="Times New Roman"/>
                <w:b/>
                <w:bCs/>
                <w:sz w:val="24"/>
                <w:szCs w:val="24"/>
                <w:lang w:eastAsia="ar-SA"/>
              </w:rPr>
              <w:t>№</w:t>
            </w:r>
          </w:p>
        </w:tc>
        <w:tc>
          <w:tcPr>
            <w:tcW w:w="7649" w:type="dxa"/>
            <w:shd w:val="clear" w:color="auto" w:fill="FFFFFF"/>
            <w:vAlign w:val="center"/>
          </w:tcPr>
          <w:p w14:paraId="1D7A8D25" w14:textId="59206D64" w:rsidR="00B72E0C" w:rsidRPr="006C7CE3" w:rsidRDefault="00B72E0C" w:rsidP="008E4D68">
            <w:pPr>
              <w:spacing w:after="0"/>
              <w:ind w:left="9"/>
              <w:contextualSpacing/>
              <w:rPr>
                <w:rFonts w:eastAsia="Times New Roman" w:cs="Times New Roman"/>
                <w:sz w:val="24"/>
                <w:szCs w:val="24"/>
                <w:lang w:eastAsia="ar-SA"/>
              </w:rPr>
            </w:pPr>
            <w:r w:rsidRPr="006C7CE3">
              <w:rPr>
                <w:rFonts w:eastAsia="Times New Roman" w:cs="Times New Roman"/>
                <w:b/>
                <w:bCs/>
                <w:sz w:val="24"/>
                <w:szCs w:val="24"/>
                <w:lang w:eastAsia="ar-SA"/>
              </w:rPr>
              <w:t>Наименование приложения</w:t>
            </w:r>
          </w:p>
        </w:tc>
      </w:tr>
      <w:tr w:rsidR="006C7CE3" w:rsidRPr="006C7CE3" w14:paraId="2D6AD0CC" w14:textId="77777777" w:rsidTr="00167F3E">
        <w:tc>
          <w:tcPr>
            <w:tcW w:w="2269" w:type="dxa"/>
            <w:shd w:val="clear" w:color="auto" w:fill="FFFFFF"/>
            <w:vAlign w:val="center"/>
          </w:tcPr>
          <w:p w14:paraId="7B8C5F0D" w14:textId="08B67F2E" w:rsidR="00B72E0C" w:rsidRPr="006C7CE3" w:rsidRDefault="00167F3E" w:rsidP="00013B6F">
            <w:pPr>
              <w:spacing w:after="0"/>
              <w:ind w:left="-18"/>
              <w:contextualSpacing/>
              <w:jc w:val="center"/>
              <w:rPr>
                <w:rFonts w:eastAsia="Times New Roman" w:cs="Times New Roman"/>
                <w:sz w:val="24"/>
                <w:szCs w:val="24"/>
                <w:lang w:eastAsia="ar-SA"/>
              </w:rPr>
            </w:pPr>
            <w:r>
              <w:rPr>
                <w:rFonts w:eastAsia="Times New Roman" w:cs="Times New Roman"/>
                <w:sz w:val="24"/>
                <w:szCs w:val="24"/>
                <w:lang w:eastAsia="ar-SA"/>
              </w:rPr>
              <w:t>Приложение №</w:t>
            </w:r>
            <w:r w:rsidR="00B72E0C" w:rsidRPr="006C7CE3">
              <w:rPr>
                <w:rFonts w:eastAsia="Times New Roman" w:cs="Times New Roman"/>
                <w:sz w:val="24"/>
                <w:szCs w:val="24"/>
                <w:lang w:eastAsia="ar-SA"/>
              </w:rPr>
              <w:t>1</w:t>
            </w:r>
          </w:p>
        </w:tc>
        <w:tc>
          <w:tcPr>
            <w:tcW w:w="7649" w:type="dxa"/>
            <w:shd w:val="clear" w:color="auto" w:fill="FFFFFF"/>
            <w:vAlign w:val="center"/>
          </w:tcPr>
          <w:p w14:paraId="5327801E" w14:textId="3591B083" w:rsidR="00B72E0C" w:rsidRPr="006C7CE3" w:rsidRDefault="008D4762" w:rsidP="008E4D68">
            <w:pPr>
              <w:spacing w:after="0"/>
              <w:ind w:left="9"/>
              <w:contextualSpacing/>
              <w:rPr>
                <w:rFonts w:eastAsia="Times New Roman" w:cs="Times New Roman"/>
                <w:sz w:val="24"/>
                <w:szCs w:val="24"/>
                <w:lang w:eastAsia="ar-SA"/>
              </w:rPr>
            </w:pPr>
            <w:r>
              <w:rPr>
                <w:rFonts w:eastAsia="Times New Roman" w:cs="Times New Roman"/>
                <w:sz w:val="24"/>
                <w:szCs w:val="24"/>
                <w:lang w:eastAsia="ar-SA"/>
              </w:rPr>
              <w:t xml:space="preserve">Ведомость </w:t>
            </w:r>
            <w:r w:rsidR="00AF47E1" w:rsidRPr="006C7CE3">
              <w:rPr>
                <w:rFonts w:eastAsia="Times New Roman" w:cs="Times New Roman"/>
                <w:sz w:val="24"/>
                <w:szCs w:val="24"/>
                <w:lang w:eastAsia="ar-SA"/>
              </w:rPr>
              <w:t xml:space="preserve">поставки </w:t>
            </w:r>
            <w:r>
              <w:rPr>
                <w:rFonts w:eastAsia="Times New Roman" w:cs="Times New Roman"/>
                <w:sz w:val="24"/>
                <w:szCs w:val="24"/>
                <w:lang w:eastAsia="ar-SA"/>
              </w:rPr>
              <w:t>и стоимости оборудования, Ведомость объемов</w:t>
            </w:r>
            <w:r w:rsidR="00B72E0C" w:rsidRPr="006C7CE3">
              <w:rPr>
                <w:rFonts w:eastAsia="Times New Roman" w:cs="Times New Roman"/>
                <w:sz w:val="24"/>
                <w:szCs w:val="24"/>
                <w:lang w:eastAsia="ar-SA"/>
              </w:rPr>
              <w:t xml:space="preserve"> </w:t>
            </w:r>
            <w:r>
              <w:rPr>
                <w:rFonts w:eastAsia="Times New Roman" w:cs="Times New Roman"/>
                <w:sz w:val="24"/>
                <w:szCs w:val="24"/>
                <w:lang w:eastAsia="ar-SA"/>
              </w:rPr>
              <w:t xml:space="preserve">и стоимости </w:t>
            </w:r>
            <w:r w:rsidR="00B72E0C" w:rsidRPr="006C7CE3">
              <w:rPr>
                <w:rFonts w:eastAsia="Times New Roman" w:cs="Times New Roman"/>
                <w:sz w:val="24"/>
                <w:szCs w:val="24"/>
                <w:lang w:eastAsia="ar-SA"/>
              </w:rPr>
              <w:t xml:space="preserve">работ </w:t>
            </w:r>
          </w:p>
        </w:tc>
      </w:tr>
      <w:tr w:rsidR="006C7CE3" w:rsidRPr="006C7CE3" w14:paraId="54C4E9DF" w14:textId="77777777" w:rsidTr="00167F3E">
        <w:tc>
          <w:tcPr>
            <w:tcW w:w="2269" w:type="dxa"/>
            <w:shd w:val="clear" w:color="auto" w:fill="FFFFFF"/>
            <w:vAlign w:val="center"/>
          </w:tcPr>
          <w:p w14:paraId="75D8EA0A" w14:textId="30755397" w:rsidR="00B72E0C" w:rsidRPr="006C7CE3" w:rsidRDefault="00167F3E" w:rsidP="00013B6F">
            <w:pPr>
              <w:spacing w:after="0"/>
              <w:ind w:left="-18"/>
              <w:contextualSpacing/>
              <w:jc w:val="center"/>
              <w:rPr>
                <w:rFonts w:eastAsia="Times New Roman" w:cs="Times New Roman"/>
                <w:sz w:val="24"/>
                <w:szCs w:val="24"/>
                <w:lang w:eastAsia="ar-SA"/>
              </w:rPr>
            </w:pPr>
            <w:r>
              <w:rPr>
                <w:rFonts w:eastAsia="Times New Roman" w:cs="Times New Roman"/>
                <w:sz w:val="24"/>
                <w:szCs w:val="24"/>
                <w:lang w:eastAsia="ar-SA"/>
              </w:rPr>
              <w:t>Приложение №</w:t>
            </w:r>
            <w:r w:rsidR="00B72E0C" w:rsidRPr="006C7CE3">
              <w:rPr>
                <w:rFonts w:eastAsia="Times New Roman" w:cs="Times New Roman"/>
                <w:sz w:val="24"/>
                <w:szCs w:val="24"/>
                <w:lang w:eastAsia="ar-SA"/>
              </w:rPr>
              <w:t>2</w:t>
            </w:r>
          </w:p>
        </w:tc>
        <w:tc>
          <w:tcPr>
            <w:tcW w:w="7649" w:type="dxa"/>
            <w:shd w:val="clear" w:color="auto" w:fill="FFFFFF"/>
            <w:vAlign w:val="center"/>
          </w:tcPr>
          <w:p w14:paraId="1D9769DC" w14:textId="39B1A024" w:rsidR="00B72E0C" w:rsidRPr="006C7CE3" w:rsidRDefault="00B72E0C" w:rsidP="00D603B4">
            <w:pPr>
              <w:spacing w:after="0"/>
              <w:ind w:left="9"/>
              <w:contextualSpacing/>
              <w:rPr>
                <w:rFonts w:eastAsia="Times New Roman" w:cs="Times New Roman"/>
                <w:sz w:val="24"/>
                <w:szCs w:val="24"/>
                <w:lang w:eastAsia="ar-SA"/>
              </w:rPr>
            </w:pPr>
            <w:r w:rsidRPr="006C7CE3">
              <w:rPr>
                <w:rFonts w:eastAsia="Times New Roman" w:cs="Times New Roman"/>
                <w:sz w:val="24"/>
                <w:szCs w:val="24"/>
                <w:lang w:eastAsia="ar-SA"/>
              </w:rPr>
              <w:t>Календарный график выполнения</w:t>
            </w:r>
            <w:r w:rsidR="00D603B4" w:rsidRPr="006C7CE3">
              <w:rPr>
                <w:rFonts w:eastAsia="Times New Roman" w:cs="Times New Roman"/>
                <w:sz w:val="24"/>
                <w:szCs w:val="24"/>
                <w:lang w:eastAsia="ar-SA"/>
              </w:rPr>
              <w:t xml:space="preserve"> </w:t>
            </w:r>
            <w:r w:rsidRPr="006C7CE3">
              <w:rPr>
                <w:rFonts w:eastAsia="Times New Roman" w:cs="Times New Roman"/>
                <w:sz w:val="24"/>
                <w:szCs w:val="24"/>
                <w:lang w:eastAsia="ar-SA"/>
              </w:rPr>
              <w:t xml:space="preserve">работ </w:t>
            </w:r>
          </w:p>
        </w:tc>
      </w:tr>
      <w:tr w:rsidR="006C7CE3" w:rsidRPr="006C7CE3" w14:paraId="2E418289" w14:textId="77777777" w:rsidTr="00167F3E">
        <w:tc>
          <w:tcPr>
            <w:tcW w:w="2269" w:type="dxa"/>
            <w:shd w:val="clear" w:color="auto" w:fill="FFFFFF"/>
            <w:vAlign w:val="center"/>
          </w:tcPr>
          <w:p w14:paraId="214CFEC2" w14:textId="201493C3" w:rsidR="00B72E0C" w:rsidRPr="006C7CE3" w:rsidRDefault="00167F3E" w:rsidP="00013B6F">
            <w:pPr>
              <w:spacing w:after="0"/>
              <w:ind w:left="-18"/>
              <w:contextualSpacing/>
              <w:jc w:val="center"/>
              <w:rPr>
                <w:rFonts w:eastAsia="Times New Roman" w:cs="Times New Roman"/>
                <w:sz w:val="24"/>
                <w:szCs w:val="24"/>
                <w:lang w:eastAsia="ar-SA"/>
              </w:rPr>
            </w:pPr>
            <w:r>
              <w:rPr>
                <w:rFonts w:eastAsia="Times New Roman" w:cs="Times New Roman"/>
                <w:sz w:val="24"/>
                <w:szCs w:val="24"/>
                <w:lang w:eastAsia="ar-SA"/>
              </w:rPr>
              <w:lastRenderedPageBreak/>
              <w:t>Приложение №</w:t>
            </w:r>
            <w:r w:rsidR="00B72E0C" w:rsidRPr="006C7CE3">
              <w:rPr>
                <w:rFonts w:eastAsia="Times New Roman" w:cs="Times New Roman"/>
                <w:sz w:val="24"/>
                <w:szCs w:val="24"/>
                <w:lang w:eastAsia="ar-SA"/>
              </w:rPr>
              <w:t>3</w:t>
            </w:r>
          </w:p>
        </w:tc>
        <w:tc>
          <w:tcPr>
            <w:tcW w:w="7649" w:type="dxa"/>
            <w:shd w:val="clear" w:color="auto" w:fill="FFFFFF"/>
            <w:vAlign w:val="center"/>
          </w:tcPr>
          <w:p w14:paraId="21D61DCA" w14:textId="61B6A9E8" w:rsidR="00B72E0C" w:rsidRPr="006C7CE3" w:rsidRDefault="00B72E0C" w:rsidP="008E4D68">
            <w:pPr>
              <w:spacing w:after="0"/>
              <w:ind w:left="9"/>
              <w:contextualSpacing/>
              <w:rPr>
                <w:rFonts w:eastAsia="Times New Roman" w:cs="Times New Roman"/>
                <w:sz w:val="24"/>
                <w:szCs w:val="24"/>
                <w:lang w:eastAsia="ar-SA"/>
              </w:rPr>
            </w:pPr>
            <w:r w:rsidRPr="006C7CE3">
              <w:rPr>
                <w:rFonts w:eastAsia="Times New Roman" w:cs="Times New Roman"/>
                <w:sz w:val="24"/>
                <w:szCs w:val="24"/>
                <w:lang w:eastAsia="ar-SA"/>
              </w:rPr>
              <w:t xml:space="preserve">Форма </w:t>
            </w:r>
            <w:r w:rsidR="00067A78" w:rsidRPr="006C7CE3">
              <w:rPr>
                <w:rFonts w:eastAsia="Times New Roman" w:cs="Times New Roman"/>
                <w:sz w:val="24"/>
                <w:szCs w:val="24"/>
                <w:lang w:eastAsia="ar-SA"/>
              </w:rPr>
              <w:t>Акта-допуска для производства строительно-монтажных и пуско-наладочных работы по системе газового пожаротушения на территории организации</w:t>
            </w:r>
          </w:p>
        </w:tc>
      </w:tr>
      <w:tr w:rsidR="006C7CE3" w:rsidRPr="006C7CE3" w14:paraId="60EB76B8" w14:textId="77777777" w:rsidTr="00167F3E">
        <w:tc>
          <w:tcPr>
            <w:tcW w:w="2269" w:type="dxa"/>
            <w:shd w:val="clear" w:color="auto" w:fill="FFFFFF"/>
            <w:vAlign w:val="center"/>
          </w:tcPr>
          <w:p w14:paraId="2239856F" w14:textId="50755364" w:rsidR="00B72E0C" w:rsidRPr="006C7CE3" w:rsidRDefault="00167F3E" w:rsidP="00013B6F">
            <w:pPr>
              <w:spacing w:after="0"/>
              <w:ind w:left="-18"/>
              <w:contextualSpacing/>
              <w:jc w:val="center"/>
              <w:rPr>
                <w:rFonts w:eastAsia="Times New Roman" w:cs="Times New Roman"/>
                <w:sz w:val="24"/>
                <w:szCs w:val="24"/>
                <w:lang w:eastAsia="ar-SA"/>
              </w:rPr>
            </w:pPr>
            <w:r>
              <w:rPr>
                <w:rFonts w:eastAsia="Times New Roman" w:cs="Times New Roman"/>
                <w:sz w:val="24"/>
                <w:szCs w:val="24"/>
                <w:lang w:eastAsia="ar-SA"/>
              </w:rPr>
              <w:t>Приложение №</w:t>
            </w:r>
            <w:r w:rsidR="00B72E0C" w:rsidRPr="006C7CE3">
              <w:rPr>
                <w:rFonts w:eastAsia="Times New Roman" w:cs="Times New Roman"/>
                <w:sz w:val="24"/>
                <w:szCs w:val="24"/>
                <w:lang w:eastAsia="ar-SA"/>
              </w:rPr>
              <w:t>4</w:t>
            </w:r>
          </w:p>
        </w:tc>
        <w:tc>
          <w:tcPr>
            <w:tcW w:w="7649" w:type="dxa"/>
            <w:shd w:val="clear" w:color="auto" w:fill="FFFFFF"/>
            <w:vAlign w:val="center"/>
          </w:tcPr>
          <w:p w14:paraId="13C0A7A1" w14:textId="78CB025B" w:rsidR="00B72E0C" w:rsidRPr="006C7CE3" w:rsidRDefault="00B72E0C" w:rsidP="008E4D68">
            <w:pPr>
              <w:spacing w:after="0"/>
              <w:ind w:left="9"/>
              <w:contextualSpacing/>
              <w:rPr>
                <w:rFonts w:eastAsia="Times New Roman" w:cs="Times New Roman"/>
                <w:sz w:val="24"/>
                <w:szCs w:val="24"/>
                <w:lang w:eastAsia="ar-SA"/>
              </w:rPr>
            </w:pPr>
            <w:r w:rsidRPr="006C7CE3">
              <w:rPr>
                <w:rFonts w:eastAsia="Times New Roman" w:cs="Times New Roman"/>
                <w:sz w:val="24"/>
                <w:szCs w:val="24"/>
                <w:lang w:eastAsia="ar-SA"/>
              </w:rPr>
              <w:t>Форма справки о фактическом и ожидаемом выполнении работ, а также о фактической и ожидаемо</w:t>
            </w:r>
            <w:r w:rsidR="009B1FE3" w:rsidRPr="006C7CE3">
              <w:rPr>
                <w:rFonts w:eastAsia="Times New Roman" w:cs="Times New Roman"/>
                <w:sz w:val="24"/>
                <w:szCs w:val="24"/>
                <w:lang w:eastAsia="ar-SA"/>
              </w:rPr>
              <w:t xml:space="preserve">й оплате по Договору  </w:t>
            </w:r>
          </w:p>
        </w:tc>
      </w:tr>
      <w:tr w:rsidR="006C7CE3" w:rsidRPr="006C7CE3" w14:paraId="04C23820" w14:textId="77777777" w:rsidTr="00167F3E">
        <w:tc>
          <w:tcPr>
            <w:tcW w:w="2269" w:type="dxa"/>
            <w:shd w:val="clear" w:color="auto" w:fill="FFFFFF"/>
            <w:vAlign w:val="center"/>
          </w:tcPr>
          <w:p w14:paraId="443669A1" w14:textId="400CFBF8" w:rsidR="00B72E0C" w:rsidRPr="006C7CE3" w:rsidRDefault="00167F3E" w:rsidP="00013B6F">
            <w:pPr>
              <w:spacing w:after="0"/>
              <w:ind w:left="-18"/>
              <w:contextualSpacing/>
              <w:jc w:val="center"/>
              <w:rPr>
                <w:rFonts w:eastAsia="Times New Roman" w:cs="Times New Roman"/>
                <w:sz w:val="24"/>
                <w:szCs w:val="24"/>
                <w:lang w:eastAsia="ar-SA"/>
              </w:rPr>
            </w:pPr>
            <w:r>
              <w:rPr>
                <w:rFonts w:eastAsia="Times New Roman" w:cs="Times New Roman"/>
                <w:sz w:val="24"/>
                <w:szCs w:val="24"/>
                <w:lang w:eastAsia="ar-SA"/>
              </w:rPr>
              <w:t>Приложение №</w:t>
            </w:r>
            <w:r w:rsidR="00B72E0C" w:rsidRPr="006C7CE3">
              <w:rPr>
                <w:rFonts w:eastAsia="Times New Roman" w:cs="Times New Roman"/>
                <w:sz w:val="24"/>
                <w:szCs w:val="24"/>
                <w:lang w:eastAsia="ar-SA"/>
              </w:rPr>
              <w:t>5</w:t>
            </w:r>
          </w:p>
        </w:tc>
        <w:tc>
          <w:tcPr>
            <w:tcW w:w="7649" w:type="dxa"/>
            <w:shd w:val="clear" w:color="auto" w:fill="FFFFFF"/>
            <w:vAlign w:val="center"/>
          </w:tcPr>
          <w:p w14:paraId="767F17D5" w14:textId="4A36245D" w:rsidR="00B72E0C" w:rsidRPr="006C7CE3" w:rsidRDefault="00B72E0C" w:rsidP="008E4D68">
            <w:pPr>
              <w:tabs>
                <w:tab w:val="center" w:pos="5052"/>
                <w:tab w:val="right" w:pos="10105"/>
              </w:tabs>
              <w:spacing w:after="0"/>
              <w:ind w:left="9"/>
              <w:rPr>
                <w:rFonts w:eastAsia="Times New Roman" w:cs="Times New Roman"/>
                <w:sz w:val="24"/>
                <w:szCs w:val="24"/>
                <w:lang w:eastAsia="ar-SA"/>
              </w:rPr>
            </w:pPr>
            <w:r w:rsidRPr="006C7CE3">
              <w:rPr>
                <w:rFonts w:cs="Times New Roman"/>
                <w:sz w:val="24"/>
                <w:szCs w:val="24"/>
              </w:rPr>
              <w:t>Перечень нормативно-технических документов, обязательных при выполнении работ</w:t>
            </w:r>
          </w:p>
        </w:tc>
      </w:tr>
      <w:tr w:rsidR="006C7CE3" w:rsidRPr="006C7CE3" w14:paraId="3DF06128" w14:textId="77777777" w:rsidTr="00167F3E">
        <w:tc>
          <w:tcPr>
            <w:tcW w:w="2269" w:type="dxa"/>
            <w:shd w:val="clear" w:color="auto" w:fill="FFFFFF"/>
            <w:vAlign w:val="center"/>
          </w:tcPr>
          <w:p w14:paraId="29EFCCEA" w14:textId="4D2B2E5D" w:rsidR="00B72E0C" w:rsidRPr="006C7CE3" w:rsidRDefault="00167F3E" w:rsidP="00013B6F">
            <w:pPr>
              <w:spacing w:after="0"/>
              <w:ind w:left="-18"/>
              <w:contextualSpacing/>
              <w:jc w:val="center"/>
              <w:rPr>
                <w:rFonts w:eastAsia="Times New Roman" w:cs="Times New Roman"/>
                <w:sz w:val="24"/>
                <w:szCs w:val="24"/>
                <w:lang w:eastAsia="ar-SA"/>
              </w:rPr>
            </w:pPr>
            <w:r>
              <w:rPr>
                <w:rFonts w:eastAsia="Times New Roman" w:cs="Times New Roman"/>
                <w:sz w:val="24"/>
                <w:szCs w:val="24"/>
                <w:lang w:eastAsia="ar-SA"/>
              </w:rPr>
              <w:t>Приложение №</w:t>
            </w:r>
            <w:r w:rsidR="00B72E0C" w:rsidRPr="006C7CE3">
              <w:rPr>
                <w:rFonts w:eastAsia="Times New Roman" w:cs="Times New Roman"/>
                <w:sz w:val="24"/>
                <w:szCs w:val="24"/>
                <w:lang w:eastAsia="ar-SA"/>
              </w:rPr>
              <w:t>6</w:t>
            </w:r>
          </w:p>
        </w:tc>
        <w:tc>
          <w:tcPr>
            <w:tcW w:w="7649" w:type="dxa"/>
            <w:shd w:val="clear" w:color="auto" w:fill="FFFFFF"/>
            <w:vAlign w:val="center"/>
          </w:tcPr>
          <w:p w14:paraId="6F94E3B4" w14:textId="3E95B6AF" w:rsidR="00B72E0C" w:rsidRPr="006C7CE3" w:rsidRDefault="00B72E0C" w:rsidP="008E4D68">
            <w:pPr>
              <w:spacing w:after="0"/>
              <w:ind w:left="9"/>
              <w:contextualSpacing/>
              <w:rPr>
                <w:rFonts w:eastAsia="Times New Roman" w:cs="Times New Roman"/>
                <w:sz w:val="24"/>
                <w:szCs w:val="24"/>
                <w:lang w:eastAsia="ar-SA"/>
              </w:rPr>
            </w:pPr>
            <w:r w:rsidRPr="006C7CE3">
              <w:rPr>
                <w:rFonts w:eastAsia="Times New Roman" w:cs="Times New Roman"/>
                <w:sz w:val="24"/>
                <w:szCs w:val="24"/>
                <w:lang w:eastAsia="ar-SA"/>
              </w:rPr>
              <w:t>Форма Акта освидетельствования скрытых работ</w:t>
            </w:r>
          </w:p>
        </w:tc>
      </w:tr>
      <w:tr w:rsidR="006C7CE3" w:rsidRPr="006C7CE3" w14:paraId="17FC0EB1" w14:textId="77777777" w:rsidTr="00167F3E">
        <w:tc>
          <w:tcPr>
            <w:tcW w:w="2269" w:type="dxa"/>
            <w:shd w:val="clear" w:color="auto" w:fill="FFFFFF"/>
            <w:vAlign w:val="center"/>
          </w:tcPr>
          <w:p w14:paraId="49CC239B" w14:textId="0C9E7463" w:rsidR="00B72E0C" w:rsidRPr="006C7CE3" w:rsidRDefault="00167F3E" w:rsidP="00013B6F">
            <w:pPr>
              <w:spacing w:after="0"/>
              <w:ind w:left="-18"/>
              <w:contextualSpacing/>
              <w:jc w:val="center"/>
              <w:rPr>
                <w:rFonts w:eastAsia="Times New Roman" w:cs="Times New Roman"/>
                <w:sz w:val="24"/>
                <w:szCs w:val="24"/>
                <w:lang w:eastAsia="ar-SA"/>
              </w:rPr>
            </w:pPr>
            <w:r>
              <w:rPr>
                <w:rFonts w:eastAsia="Times New Roman" w:cs="Times New Roman"/>
                <w:sz w:val="24"/>
                <w:szCs w:val="24"/>
                <w:lang w:eastAsia="ar-SA"/>
              </w:rPr>
              <w:t>Приложение №</w:t>
            </w:r>
            <w:r w:rsidR="00B72E0C" w:rsidRPr="006C7CE3">
              <w:rPr>
                <w:rFonts w:eastAsia="Times New Roman" w:cs="Times New Roman"/>
                <w:sz w:val="24"/>
                <w:szCs w:val="24"/>
                <w:lang w:eastAsia="ar-SA"/>
              </w:rPr>
              <w:t>7</w:t>
            </w:r>
          </w:p>
        </w:tc>
        <w:tc>
          <w:tcPr>
            <w:tcW w:w="7649" w:type="dxa"/>
            <w:shd w:val="clear" w:color="auto" w:fill="FFFFFF"/>
            <w:vAlign w:val="center"/>
          </w:tcPr>
          <w:p w14:paraId="377ED69D" w14:textId="108E3337" w:rsidR="00B72E0C" w:rsidRPr="006C7CE3" w:rsidRDefault="00B72E0C" w:rsidP="008E4D68">
            <w:pPr>
              <w:spacing w:after="0"/>
              <w:ind w:left="9"/>
              <w:contextualSpacing/>
              <w:rPr>
                <w:rFonts w:eastAsia="Times New Roman" w:cs="Times New Roman"/>
                <w:sz w:val="24"/>
                <w:szCs w:val="24"/>
                <w:lang w:eastAsia="ar-SA"/>
              </w:rPr>
            </w:pPr>
            <w:r w:rsidRPr="006C7CE3">
              <w:rPr>
                <w:rFonts w:eastAsia="Times New Roman" w:cs="Times New Roman"/>
                <w:sz w:val="24"/>
                <w:szCs w:val="24"/>
                <w:lang w:eastAsia="ar-SA"/>
              </w:rPr>
              <w:t xml:space="preserve">Форма Акта освидетельствования ответственных конструкций  </w:t>
            </w:r>
          </w:p>
        </w:tc>
      </w:tr>
      <w:tr w:rsidR="006C7CE3" w:rsidRPr="006C7CE3" w14:paraId="5181B8B1" w14:textId="77777777" w:rsidTr="00167F3E">
        <w:tc>
          <w:tcPr>
            <w:tcW w:w="2269" w:type="dxa"/>
            <w:shd w:val="clear" w:color="auto" w:fill="FFFFFF"/>
            <w:vAlign w:val="center"/>
          </w:tcPr>
          <w:p w14:paraId="4E227A76" w14:textId="35E3C232" w:rsidR="00B72E0C" w:rsidRPr="006C7CE3" w:rsidRDefault="00167F3E" w:rsidP="00013B6F">
            <w:pPr>
              <w:spacing w:after="0"/>
              <w:ind w:left="-18"/>
              <w:contextualSpacing/>
              <w:jc w:val="center"/>
              <w:rPr>
                <w:rFonts w:eastAsia="Times New Roman" w:cs="Times New Roman"/>
                <w:sz w:val="24"/>
                <w:szCs w:val="24"/>
                <w:lang w:eastAsia="ar-SA"/>
              </w:rPr>
            </w:pPr>
            <w:r>
              <w:rPr>
                <w:rFonts w:eastAsia="Times New Roman" w:cs="Times New Roman"/>
                <w:sz w:val="24"/>
                <w:szCs w:val="24"/>
                <w:lang w:eastAsia="ar-SA"/>
              </w:rPr>
              <w:t>Приложение №</w:t>
            </w:r>
            <w:r w:rsidR="00B72E0C" w:rsidRPr="006C7CE3">
              <w:rPr>
                <w:rFonts w:eastAsia="Times New Roman" w:cs="Times New Roman"/>
                <w:sz w:val="24"/>
                <w:szCs w:val="24"/>
                <w:lang w:eastAsia="ar-SA"/>
              </w:rPr>
              <w:t>8</w:t>
            </w:r>
          </w:p>
        </w:tc>
        <w:tc>
          <w:tcPr>
            <w:tcW w:w="7649" w:type="dxa"/>
            <w:shd w:val="clear" w:color="auto" w:fill="FFFFFF"/>
            <w:vAlign w:val="center"/>
          </w:tcPr>
          <w:p w14:paraId="1BC0E0EE" w14:textId="23259A7E" w:rsidR="00B72E0C" w:rsidRPr="006C7CE3" w:rsidRDefault="00B72E0C" w:rsidP="008E4D68">
            <w:pPr>
              <w:spacing w:after="0"/>
              <w:ind w:left="9"/>
              <w:contextualSpacing/>
              <w:rPr>
                <w:rFonts w:eastAsia="Times New Roman" w:cs="Times New Roman"/>
                <w:sz w:val="24"/>
                <w:szCs w:val="24"/>
                <w:lang w:eastAsia="ar-SA"/>
              </w:rPr>
            </w:pPr>
            <w:r w:rsidRPr="006C7CE3">
              <w:rPr>
                <w:rFonts w:eastAsia="Times New Roman" w:cs="Times New Roman"/>
                <w:sz w:val="24"/>
                <w:szCs w:val="24"/>
                <w:lang w:eastAsia="ar-SA"/>
              </w:rPr>
              <w:t xml:space="preserve">Требования к </w:t>
            </w:r>
            <w:r w:rsidR="006934F3" w:rsidRPr="006C7CE3">
              <w:rPr>
                <w:rFonts w:eastAsia="Times New Roman" w:cs="Times New Roman"/>
                <w:sz w:val="24"/>
                <w:szCs w:val="24"/>
                <w:lang w:eastAsia="ar-SA"/>
              </w:rPr>
              <w:t xml:space="preserve">независимой </w:t>
            </w:r>
            <w:r w:rsidRPr="006C7CE3">
              <w:rPr>
                <w:rFonts w:eastAsia="Times New Roman" w:cs="Times New Roman"/>
                <w:sz w:val="24"/>
                <w:szCs w:val="24"/>
                <w:lang w:eastAsia="ar-SA"/>
              </w:rPr>
              <w:t>гаранти</w:t>
            </w:r>
            <w:r w:rsidR="006934F3" w:rsidRPr="006C7CE3">
              <w:rPr>
                <w:rFonts w:eastAsia="Times New Roman" w:cs="Times New Roman"/>
                <w:sz w:val="24"/>
                <w:szCs w:val="24"/>
                <w:lang w:eastAsia="ar-SA"/>
              </w:rPr>
              <w:t>и</w:t>
            </w:r>
          </w:p>
        </w:tc>
      </w:tr>
      <w:tr w:rsidR="006C7CE3" w:rsidRPr="006C7CE3" w14:paraId="300B832C" w14:textId="77777777" w:rsidTr="00167F3E">
        <w:tc>
          <w:tcPr>
            <w:tcW w:w="2269" w:type="dxa"/>
            <w:shd w:val="clear" w:color="auto" w:fill="FFFFFF"/>
            <w:vAlign w:val="center"/>
          </w:tcPr>
          <w:p w14:paraId="78973AE9" w14:textId="7D9DD5E5" w:rsidR="00B72E0C" w:rsidRPr="006C7CE3" w:rsidRDefault="00167F3E" w:rsidP="00013B6F">
            <w:pPr>
              <w:spacing w:after="0"/>
              <w:ind w:left="-18"/>
              <w:contextualSpacing/>
              <w:jc w:val="center"/>
              <w:rPr>
                <w:rFonts w:eastAsia="Times New Roman" w:cs="Times New Roman"/>
                <w:sz w:val="24"/>
                <w:szCs w:val="24"/>
                <w:lang w:eastAsia="ar-SA"/>
              </w:rPr>
            </w:pPr>
            <w:r>
              <w:rPr>
                <w:rFonts w:eastAsia="Times New Roman" w:cs="Times New Roman"/>
                <w:sz w:val="24"/>
                <w:szCs w:val="24"/>
                <w:lang w:eastAsia="ar-SA"/>
              </w:rPr>
              <w:t>Приложение №</w:t>
            </w:r>
            <w:r w:rsidR="00B72E0C" w:rsidRPr="006C7CE3">
              <w:rPr>
                <w:rFonts w:eastAsia="Times New Roman" w:cs="Times New Roman"/>
                <w:sz w:val="24"/>
                <w:szCs w:val="24"/>
                <w:lang w:eastAsia="ar-SA"/>
              </w:rPr>
              <w:t>9</w:t>
            </w:r>
          </w:p>
        </w:tc>
        <w:tc>
          <w:tcPr>
            <w:tcW w:w="7649" w:type="dxa"/>
            <w:shd w:val="clear" w:color="auto" w:fill="FFFFFF"/>
            <w:vAlign w:val="center"/>
          </w:tcPr>
          <w:p w14:paraId="5CBBE9F7" w14:textId="74A4ABBD" w:rsidR="00B72E0C" w:rsidRPr="006C7CE3" w:rsidRDefault="00B72E0C" w:rsidP="008E4D68">
            <w:pPr>
              <w:spacing w:after="0"/>
              <w:ind w:left="9"/>
              <w:contextualSpacing/>
              <w:rPr>
                <w:rFonts w:eastAsia="Times New Roman" w:cs="Times New Roman"/>
                <w:sz w:val="24"/>
                <w:szCs w:val="24"/>
                <w:lang w:eastAsia="ar-SA"/>
              </w:rPr>
            </w:pPr>
            <w:r w:rsidRPr="006C7CE3">
              <w:rPr>
                <w:rFonts w:eastAsia="Times New Roman" w:cs="Times New Roman"/>
                <w:sz w:val="24"/>
                <w:szCs w:val="24"/>
                <w:lang w:eastAsia="ar-SA"/>
              </w:rPr>
              <w:t xml:space="preserve">Форма </w:t>
            </w:r>
            <w:r w:rsidR="006934F3" w:rsidRPr="006C7CE3">
              <w:rPr>
                <w:rFonts w:eastAsia="Times New Roman" w:cs="Times New Roman"/>
                <w:sz w:val="24"/>
                <w:szCs w:val="24"/>
                <w:lang w:eastAsia="ar-SA"/>
              </w:rPr>
              <w:t xml:space="preserve">независимой </w:t>
            </w:r>
            <w:r w:rsidRPr="006C7CE3">
              <w:rPr>
                <w:rFonts w:eastAsia="Times New Roman" w:cs="Times New Roman"/>
                <w:sz w:val="24"/>
                <w:szCs w:val="24"/>
                <w:lang w:eastAsia="ar-SA"/>
              </w:rPr>
              <w:t>гарантии</w:t>
            </w:r>
          </w:p>
        </w:tc>
      </w:tr>
      <w:tr w:rsidR="006C7CE3" w:rsidRPr="006C7CE3" w14:paraId="6055256B" w14:textId="77777777" w:rsidTr="00167F3E">
        <w:tc>
          <w:tcPr>
            <w:tcW w:w="2269" w:type="dxa"/>
            <w:shd w:val="clear" w:color="auto" w:fill="FFFFFF"/>
            <w:vAlign w:val="center"/>
          </w:tcPr>
          <w:p w14:paraId="55215A13" w14:textId="2B23BB50" w:rsidR="00B72E0C" w:rsidRPr="006C7CE3" w:rsidRDefault="00167F3E" w:rsidP="00013B6F">
            <w:pPr>
              <w:spacing w:after="0"/>
              <w:ind w:left="-18"/>
              <w:contextualSpacing/>
              <w:jc w:val="center"/>
              <w:rPr>
                <w:rFonts w:eastAsia="Times New Roman" w:cs="Times New Roman"/>
                <w:sz w:val="24"/>
                <w:szCs w:val="24"/>
                <w:lang w:eastAsia="ar-SA"/>
              </w:rPr>
            </w:pPr>
            <w:r>
              <w:rPr>
                <w:rFonts w:eastAsia="Times New Roman" w:cs="Times New Roman"/>
                <w:sz w:val="24"/>
                <w:szCs w:val="24"/>
                <w:lang w:eastAsia="ar-SA"/>
              </w:rPr>
              <w:t>Приложение №</w:t>
            </w:r>
            <w:r w:rsidR="00B72E0C" w:rsidRPr="006C7CE3">
              <w:rPr>
                <w:rFonts w:eastAsia="Times New Roman" w:cs="Times New Roman"/>
                <w:sz w:val="24"/>
                <w:szCs w:val="24"/>
                <w:lang w:eastAsia="ar-SA"/>
              </w:rPr>
              <w:t>10</w:t>
            </w:r>
          </w:p>
        </w:tc>
        <w:tc>
          <w:tcPr>
            <w:tcW w:w="7649" w:type="dxa"/>
            <w:shd w:val="clear" w:color="auto" w:fill="FFFFFF"/>
            <w:vAlign w:val="center"/>
          </w:tcPr>
          <w:p w14:paraId="7B8960D7" w14:textId="78544606" w:rsidR="00B72E0C" w:rsidRPr="006C7CE3" w:rsidRDefault="00B72E0C" w:rsidP="008E4D68">
            <w:pPr>
              <w:spacing w:after="0"/>
              <w:ind w:left="9"/>
              <w:contextualSpacing/>
              <w:rPr>
                <w:rFonts w:eastAsia="Times New Roman" w:cs="Times New Roman"/>
                <w:sz w:val="24"/>
                <w:szCs w:val="24"/>
                <w:lang w:eastAsia="ar-SA"/>
              </w:rPr>
            </w:pPr>
            <w:r w:rsidRPr="006C7CE3">
              <w:rPr>
                <w:rFonts w:eastAsia="Times New Roman" w:cs="Times New Roman"/>
                <w:sz w:val="24"/>
                <w:szCs w:val="24"/>
                <w:lang w:eastAsia="ar-SA"/>
              </w:rPr>
              <w:t xml:space="preserve">Техническое задание </w:t>
            </w:r>
          </w:p>
        </w:tc>
      </w:tr>
      <w:tr w:rsidR="006C7CE3" w:rsidRPr="006C7CE3" w14:paraId="056A0D4B" w14:textId="77777777" w:rsidTr="00167F3E">
        <w:tc>
          <w:tcPr>
            <w:tcW w:w="2269" w:type="dxa"/>
            <w:shd w:val="clear" w:color="auto" w:fill="FFFFFF"/>
            <w:vAlign w:val="center"/>
          </w:tcPr>
          <w:p w14:paraId="056B4617" w14:textId="14D5AF20" w:rsidR="00485AFD" w:rsidRPr="006C7CE3" w:rsidRDefault="00167F3E" w:rsidP="00013B6F">
            <w:pPr>
              <w:spacing w:after="0"/>
              <w:ind w:left="-18"/>
              <w:contextualSpacing/>
              <w:jc w:val="center"/>
              <w:rPr>
                <w:rFonts w:eastAsia="Times New Roman" w:cs="Times New Roman"/>
                <w:sz w:val="24"/>
                <w:szCs w:val="24"/>
                <w:lang w:eastAsia="ar-SA"/>
              </w:rPr>
            </w:pPr>
            <w:r>
              <w:rPr>
                <w:rFonts w:eastAsia="Times New Roman" w:cs="Times New Roman"/>
                <w:sz w:val="24"/>
                <w:szCs w:val="24"/>
                <w:lang w:eastAsia="ar-SA"/>
              </w:rPr>
              <w:t>Приложение №</w:t>
            </w:r>
            <w:r w:rsidR="00485AFD" w:rsidRPr="006C7CE3">
              <w:rPr>
                <w:rFonts w:eastAsia="Times New Roman" w:cs="Times New Roman"/>
                <w:sz w:val="24"/>
                <w:szCs w:val="24"/>
                <w:lang w:eastAsia="ar-SA"/>
              </w:rPr>
              <w:t>11</w:t>
            </w:r>
          </w:p>
        </w:tc>
        <w:tc>
          <w:tcPr>
            <w:tcW w:w="7649" w:type="dxa"/>
            <w:shd w:val="clear" w:color="auto" w:fill="FFFFFF"/>
            <w:vAlign w:val="center"/>
          </w:tcPr>
          <w:p w14:paraId="7F6CA104" w14:textId="034D035A" w:rsidR="00485AFD" w:rsidRPr="006C7CE3" w:rsidRDefault="00485AFD" w:rsidP="00485AFD">
            <w:pPr>
              <w:spacing w:after="0"/>
              <w:contextualSpacing/>
              <w:rPr>
                <w:rFonts w:eastAsia="Times New Roman" w:cs="Times New Roman"/>
                <w:sz w:val="24"/>
                <w:szCs w:val="24"/>
                <w:lang w:eastAsia="ar-SA"/>
              </w:rPr>
            </w:pPr>
            <w:r w:rsidRPr="006C7CE3">
              <w:rPr>
                <w:rFonts w:eastAsia="Times New Roman" w:cs="Times New Roman"/>
                <w:sz w:val="24"/>
                <w:szCs w:val="24"/>
                <w:lang w:eastAsia="ar-SA"/>
              </w:rPr>
              <w:t xml:space="preserve">Форма Акта о проведении пуско-наладочных работ </w:t>
            </w:r>
          </w:p>
        </w:tc>
      </w:tr>
    </w:tbl>
    <w:p w14:paraId="20C7C532" w14:textId="2AE4CF4E" w:rsidR="00B72E0C" w:rsidRPr="006C7CE3" w:rsidRDefault="00B72E0C" w:rsidP="006E64D3">
      <w:pPr>
        <w:shd w:val="clear" w:color="auto" w:fill="FFFFFF"/>
        <w:spacing w:after="0"/>
        <w:ind w:left="-567"/>
        <w:contextualSpacing/>
        <w:rPr>
          <w:rFonts w:eastAsia="Times New Roman" w:cs="Times New Roman"/>
          <w:sz w:val="24"/>
          <w:szCs w:val="24"/>
          <w:lang w:eastAsia="ar-SA"/>
        </w:rPr>
      </w:pPr>
    </w:p>
    <w:p w14:paraId="757CC304" w14:textId="6C5D54F0" w:rsidR="0081549B" w:rsidRPr="006C7CE3" w:rsidRDefault="000861FC" w:rsidP="006E64D3">
      <w:pPr>
        <w:spacing w:after="0"/>
        <w:ind w:left="-567"/>
        <w:contextualSpacing/>
        <w:jc w:val="center"/>
        <w:rPr>
          <w:rFonts w:eastAsia="Times New Roman" w:cs="Times New Roman"/>
          <w:b/>
          <w:bCs/>
          <w:sz w:val="24"/>
          <w:szCs w:val="24"/>
          <w:lang w:eastAsia="ar-SA"/>
        </w:rPr>
      </w:pPr>
      <w:r w:rsidRPr="006C7CE3">
        <w:rPr>
          <w:rFonts w:eastAsia="Times New Roman" w:cs="Times New Roman"/>
          <w:b/>
          <w:bCs/>
          <w:sz w:val="24"/>
          <w:szCs w:val="24"/>
          <w:lang w:eastAsia="ar-SA"/>
        </w:rPr>
        <w:t>1</w:t>
      </w:r>
      <w:r w:rsidR="00E61A6A" w:rsidRPr="006C7CE3">
        <w:rPr>
          <w:rFonts w:eastAsia="Times New Roman" w:cs="Times New Roman"/>
          <w:b/>
          <w:bCs/>
          <w:sz w:val="24"/>
          <w:szCs w:val="24"/>
          <w:lang w:eastAsia="ar-SA"/>
        </w:rPr>
        <w:t>9</w:t>
      </w:r>
      <w:r w:rsidR="0081549B" w:rsidRPr="006C7CE3">
        <w:rPr>
          <w:rFonts w:eastAsia="Times New Roman" w:cs="Times New Roman"/>
          <w:b/>
          <w:bCs/>
          <w:sz w:val="24"/>
          <w:szCs w:val="24"/>
          <w:lang w:eastAsia="ar-SA"/>
        </w:rPr>
        <w:t>. ЮРИДИЧЕСКИЕ АДРЕСА И ПЛАТЕЖНЫЕ РЕКВИЗИТЫ</w:t>
      </w:r>
    </w:p>
    <w:p w14:paraId="4E526D22" w14:textId="77777777" w:rsidR="00E61A6A" w:rsidRPr="006C7CE3" w:rsidRDefault="00E61A6A" w:rsidP="006E64D3">
      <w:pPr>
        <w:spacing w:after="0"/>
        <w:ind w:left="-567"/>
        <w:contextualSpacing/>
        <w:rPr>
          <w:rFonts w:eastAsia="Times New Roman" w:cs="Times New Roman"/>
          <w:b/>
          <w:bCs/>
          <w:sz w:val="24"/>
          <w:szCs w:val="24"/>
          <w:lang w:eastAsia="ar-SA"/>
        </w:rPr>
      </w:pPr>
    </w:p>
    <w:tbl>
      <w:tblPr>
        <w:tblW w:w="9855" w:type="dxa"/>
        <w:tblInd w:w="-709" w:type="dxa"/>
        <w:tblLayout w:type="fixed"/>
        <w:tblLook w:val="04A0" w:firstRow="1" w:lastRow="0" w:firstColumn="1" w:lastColumn="0" w:noHBand="0" w:noVBand="1"/>
      </w:tblPr>
      <w:tblGrid>
        <w:gridCol w:w="4820"/>
        <w:gridCol w:w="5035"/>
      </w:tblGrid>
      <w:tr w:rsidR="006C7CE3" w:rsidRPr="006C7CE3" w14:paraId="3A4D1E62" w14:textId="77777777" w:rsidTr="00013B6F">
        <w:tc>
          <w:tcPr>
            <w:tcW w:w="4820" w:type="dxa"/>
          </w:tcPr>
          <w:p w14:paraId="4CC38F8F" w14:textId="53906EF3" w:rsidR="0080596C" w:rsidRPr="006C7CE3" w:rsidRDefault="00CB0239" w:rsidP="006E64D3">
            <w:pPr>
              <w:spacing w:after="0"/>
              <w:ind w:left="-567"/>
              <w:jc w:val="center"/>
              <w:rPr>
                <w:rFonts w:cs="Times New Roman"/>
                <w:b/>
                <w:bCs/>
                <w:sz w:val="24"/>
                <w:szCs w:val="24"/>
              </w:rPr>
            </w:pPr>
            <w:bookmarkStart w:id="141" w:name="_Hlk524334693"/>
            <w:r w:rsidRPr="006C7CE3">
              <w:rPr>
                <w:rFonts w:cs="Times New Roman"/>
                <w:b/>
                <w:bCs/>
                <w:sz w:val="24"/>
                <w:szCs w:val="24"/>
              </w:rPr>
              <w:t>ЗАКАЗЧИК</w:t>
            </w:r>
            <w:r w:rsidR="0080596C" w:rsidRPr="006C7CE3">
              <w:rPr>
                <w:rFonts w:cs="Times New Roman"/>
                <w:b/>
                <w:bCs/>
                <w:sz w:val="24"/>
                <w:szCs w:val="24"/>
              </w:rPr>
              <w:t>:</w:t>
            </w:r>
          </w:p>
          <w:p w14:paraId="5756EA29" w14:textId="77777777" w:rsidR="009408FF" w:rsidRPr="006C7CE3" w:rsidRDefault="009408FF" w:rsidP="006E64D3">
            <w:pPr>
              <w:spacing w:after="0"/>
              <w:ind w:left="-567"/>
              <w:jc w:val="center"/>
              <w:rPr>
                <w:rFonts w:cs="Times New Roman"/>
                <w:b/>
                <w:sz w:val="24"/>
                <w:szCs w:val="24"/>
              </w:rPr>
            </w:pPr>
          </w:p>
          <w:p w14:paraId="63C10D4B" w14:textId="77777777" w:rsidR="009408FF" w:rsidRPr="006C7CE3" w:rsidRDefault="0080596C" w:rsidP="00013B6F">
            <w:pPr>
              <w:spacing w:after="0"/>
              <w:ind w:left="30"/>
              <w:jc w:val="center"/>
              <w:rPr>
                <w:rFonts w:cs="Times New Roman"/>
                <w:b/>
                <w:sz w:val="24"/>
                <w:szCs w:val="24"/>
              </w:rPr>
            </w:pPr>
            <w:r w:rsidRPr="006C7CE3">
              <w:rPr>
                <w:rFonts w:cs="Times New Roman"/>
                <w:b/>
                <w:sz w:val="24"/>
                <w:szCs w:val="24"/>
              </w:rPr>
              <w:t xml:space="preserve">Общество с ограниченной ответственностью </w:t>
            </w:r>
          </w:p>
          <w:p w14:paraId="056737B8" w14:textId="77D5E50D" w:rsidR="0080596C" w:rsidRPr="006C7CE3" w:rsidRDefault="0080596C" w:rsidP="00013B6F">
            <w:pPr>
              <w:spacing w:after="0"/>
              <w:ind w:left="30"/>
              <w:jc w:val="center"/>
              <w:rPr>
                <w:rFonts w:cs="Times New Roman"/>
                <w:b/>
                <w:sz w:val="24"/>
                <w:szCs w:val="24"/>
              </w:rPr>
            </w:pPr>
            <w:r w:rsidRPr="006C7CE3">
              <w:rPr>
                <w:rFonts w:cs="Times New Roman"/>
                <w:b/>
                <w:sz w:val="24"/>
                <w:szCs w:val="24"/>
              </w:rPr>
              <w:t>«</w:t>
            </w:r>
            <w:r w:rsidRPr="006C7CE3">
              <w:rPr>
                <w:rFonts w:eastAsia="Times New Roman" w:cs="Times New Roman"/>
                <w:b/>
                <w:sz w:val="24"/>
                <w:szCs w:val="24"/>
              </w:rPr>
              <w:t>Автодор-Платные Дороги</w:t>
            </w:r>
            <w:r w:rsidRPr="006C7CE3">
              <w:rPr>
                <w:rFonts w:cs="Times New Roman"/>
                <w:b/>
                <w:sz w:val="24"/>
                <w:szCs w:val="24"/>
              </w:rPr>
              <w:t>»</w:t>
            </w:r>
          </w:p>
          <w:p w14:paraId="63D14E5B" w14:textId="77777777" w:rsidR="0080596C" w:rsidRPr="006C7CE3" w:rsidRDefault="0080596C" w:rsidP="00013B6F">
            <w:pPr>
              <w:tabs>
                <w:tab w:val="left" w:pos="4820"/>
              </w:tabs>
              <w:spacing w:after="0"/>
              <w:ind w:left="30"/>
              <w:jc w:val="center"/>
              <w:rPr>
                <w:rFonts w:eastAsia="Andale Sans UI" w:cs="Times New Roman"/>
                <w:b/>
                <w:kern w:val="2"/>
                <w:sz w:val="24"/>
                <w:szCs w:val="24"/>
              </w:rPr>
            </w:pPr>
          </w:p>
          <w:p w14:paraId="7C64593B" w14:textId="0E3B6ED4" w:rsidR="0080596C" w:rsidRPr="006C7CE3" w:rsidRDefault="0080596C" w:rsidP="00013B6F">
            <w:pPr>
              <w:spacing w:after="0"/>
              <w:ind w:left="30"/>
              <w:jc w:val="left"/>
              <w:rPr>
                <w:rFonts w:cs="Times New Roman"/>
                <w:sz w:val="24"/>
                <w:szCs w:val="24"/>
              </w:rPr>
            </w:pPr>
            <w:r w:rsidRPr="006C7CE3">
              <w:rPr>
                <w:rFonts w:cs="Times New Roman"/>
                <w:sz w:val="24"/>
                <w:szCs w:val="24"/>
              </w:rPr>
              <w:t>Адрес местонахождения: 127006, г. Москва, Страстной бульвар, дом 9</w:t>
            </w:r>
          </w:p>
          <w:p w14:paraId="30C0158F" w14:textId="6CABC6DC" w:rsidR="0080596C" w:rsidRPr="006C7CE3" w:rsidRDefault="0080596C" w:rsidP="00013B6F">
            <w:pPr>
              <w:spacing w:after="0"/>
              <w:ind w:left="30"/>
              <w:jc w:val="left"/>
              <w:rPr>
                <w:rFonts w:cs="Times New Roman"/>
                <w:sz w:val="24"/>
                <w:szCs w:val="24"/>
              </w:rPr>
            </w:pPr>
            <w:r w:rsidRPr="006C7CE3">
              <w:rPr>
                <w:rFonts w:cs="Times New Roman"/>
                <w:sz w:val="24"/>
                <w:szCs w:val="24"/>
              </w:rPr>
              <w:t xml:space="preserve">Почтовый адрес: </w:t>
            </w:r>
            <w:r w:rsidR="004E3ED7" w:rsidRPr="006C7CE3">
              <w:rPr>
                <w:sz w:val="24"/>
                <w:szCs w:val="24"/>
              </w:rPr>
              <w:t xml:space="preserve">123104, Российская Федерация, Москва, Большой </w:t>
            </w:r>
            <w:proofErr w:type="spellStart"/>
            <w:r w:rsidR="004E3ED7" w:rsidRPr="006C7CE3">
              <w:rPr>
                <w:sz w:val="24"/>
                <w:szCs w:val="24"/>
              </w:rPr>
              <w:t>Палашевский</w:t>
            </w:r>
            <w:proofErr w:type="spellEnd"/>
            <w:r w:rsidR="004E3ED7" w:rsidRPr="006C7CE3">
              <w:rPr>
                <w:sz w:val="24"/>
                <w:szCs w:val="24"/>
              </w:rPr>
              <w:t xml:space="preserve"> переулок, д. 13, стр. 2</w:t>
            </w:r>
          </w:p>
          <w:p w14:paraId="5407E2CB" w14:textId="77777777" w:rsidR="0080596C" w:rsidRPr="006C7CE3" w:rsidRDefault="0080596C" w:rsidP="00013B6F">
            <w:pPr>
              <w:spacing w:after="0"/>
              <w:ind w:left="30"/>
              <w:jc w:val="left"/>
              <w:rPr>
                <w:rFonts w:cs="Times New Roman"/>
                <w:sz w:val="24"/>
                <w:szCs w:val="24"/>
              </w:rPr>
            </w:pPr>
            <w:r w:rsidRPr="006C7CE3">
              <w:rPr>
                <w:rFonts w:cs="Times New Roman"/>
                <w:sz w:val="24"/>
                <w:szCs w:val="24"/>
              </w:rPr>
              <w:t xml:space="preserve">ИНН </w:t>
            </w:r>
            <w:r w:rsidRPr="006C7CE3">
              <w:rPr>
                <w:rFonts w:eastAsia="Times New Roman" w:cs="Times New Roman"/>
                <w:sz w:val="24"/>
                <w:szCs w:val="24"/>
              </w:rPr>
              <w:t>7710965662</w:t>
            </w:r>
          </w:p>
          <w:p w14:paraId="4D946966" w14:textId="77777777" w:rsidR="0080596C" w:rsidRPr="006C7CE3" w:rsidRDefault="0080596C" w:rsidP="00013B6F">
            <w:pPr>
              <w:spacing w:after="0"/>
              <w:ind w:left="30"/>
              <w:jc w:val="left"/>
              <w:rPr>
                <w:rFonts w:cs="Times New Roman"/>
                <w:sz w:val="24"/>
                <w:szCs w:val="24"/>
              </w:rPr>
            </w:pPr>
            <w:r w:rsidRPr="006C7CE3">
              <w:rPr>
                <w:rFonts w:cs="Times New Roman"/>
                <w:sz w:val="24"/>
                <w:szCs w:val="24"/>
              </w:rPr>
              <w:t xml:space="preserve">КПП </w:t>
            </w:r>
            <w:r w:rsidRPr="006C7CE3">
              <w:rPr>
                <w:rFonts w:eastAsia="Times New Roman" w:cs="Times New Roman"/>
                <w:sz w:val="24"/>
                <w:szCs w:val="24"/>
              </w:rPr>
              <w:t>770701001</w:t>
            </w:r>
          </w:p>
          <w:p w14:paraId="519C5E39" w14:textId="77777777" w:rsidR="0080596C" w:rsidRPr="006C7CE3" w:rsidRDefault="0080596C" w:rsidP="00013B6F">
            <w:pPr>
              <w:spacing w:after="0"/>
              <w:ind w:left="30"/>
              <w:jc w:val="left"/>
              <w:rPr>
                <w:rFonts w:cs="Times New Roman"/>
                <w:sz w:val="24"/>
                <w:szCs w:val="24"/>
              </w:rPr>
            </w:pPr>
            <w:r w:rsidRPr="006C7CE3">
              <w:rPr>
                <w:rFonts w:cs="Times New Roman"/>
                <w:sz w:val="24"/>
                <w:szCs w:val="24"/>
              </w:rPr>
              <w:t xml:space="preserve">ОГРН </w:t>
            </w:r>
            <w:r w:rsidRPr="006C7CE3">
              <w:rPr>
                <w:rFonts w:eastAsia="Times New Roman" w:cs="Times New Roman"/>
                <w:sz w:val="24"/>
                <w:szCs w:val="24"/>
              </w:rPr>
              <w:t>1147746810826</w:t>
            </w:r>
          </w:p>
          <w:p w14:paraId="76D78752" w14:textId="76A2EBCE" w:rsidR="0080596C" w:rsidRPr="006C7CE3" w:rsidRDefault="0080596C" w:rsidP="00013B6F">
            <w:pPr>
              <w:spacing w:after="0"/>
              <w:ind w:left="30"/>
              <w:jc w:val="left"/>
              <w:rPr>
                <w:rFonts w:eastAsia="Times New Roman" w:cs="Times New Roman"/>
                <w:bCs/>
                <w:sz w:val="24"/>
                <w:szCs w:val="24"/>
              </w:rPr>
            </w:pPr>
            <w:r w:rsidRPr="006C7CE3">
              <w:rPr>
                <w:rFonts w:cs="Times New Roman"/>
                <w:sz w:val="24"/>
                <w:szCs w:val="24"/>
              </w:rPr>
              <w:t xml:space="preserve">ОКПО </w:t>
            </w:r>
            <w:r w:rsidRPr="006C7CE3">
              <w:rPr>
                <w:rFonts w:eastAsia="Times New Roman" w:cs="Times New Roman"/>
                <w:bCs/>
                <w:sz w:val="24"/>
                <w:szCs w:val="24"/>
              </w:rPr>
              <w:t>33656425</w:t>
            </w:r>
          </w:p>
          <w:p w14:paraId="681AF0AB" w14:textId="77777777" w:rsidR="004817F5" w:rsidRPr="006C7CE3" w:rsidRDefault="004817F5" w:rsidP="004817F5">
            <w:pPr>
              <w:spacing w:after="0"/>
              <w:ind w:left="30"/>
              <w:jc w:val="left"/>
              <w:rPr>
                <w:rFonts w:cs="Times New Roman"/>
                <w:sz w:val="24"/>
                <w:szCs w:val="24"/>
              </w:rPr>
            </w:pPr>
            <w:r w:rsidRPr="006C7CE3">
              <w:rPr>
                <w:rFonts w:cs="Times New Roman"/>
                <w:sz w:val="24"/>
                <w:szCs w:val="24"/>
              </w:rPr>
              <w:t>р/с: 40702810038000004473</w:t>
            </w:r>
          </w:p>
          <w:p w14:paraId="6C8FCC93" w14:textId="77777777" w:rsidR="004817F5" w:rsidRPr="006C7CE3" w:rsidRDefault="004817F5" w:rsidP="004817F5">
            <w:pPr>
              <w:spacing w:after="0"/>
              <w:ind w:left="30"/>
              <w:jc w:val="left"/>
              <w:rPr>
                <w:rFonts w:cs="Times New Roman"/>
                <w:sz w:val="24"/>
                <w:szCs w:val="24"/>
              </w:rPr>
            </w:pPr>
            <w:r w:rsidRPr="006C7CE3">
              <w:rPr>
                <w:rFonts w:cs="Times New Roman"/>
                <w:sz w:val="24"/>
                <w:szCs w:val="24"/>
              </w:rPr>
              <w:t xml:space="preserve">в Московском банке ПАО Сбербанк </w:t>
            </w:r>
          </w:p>
          <w:p w14:paraId="63A8184A" w14:textId="77777777" w:rsidR="004817F5" w:rsidRPr="006C7CE3" w:rsidRDefault="004817F5" w:rsidP="004817F5">
            <w:pPr>
              <w:spacing w:after="0"/>
              <w:ind w:left="30"/>
              <w:jc w:val="left"/>
              <w:rPr>
                <w:rFonts w:cs="Times New Roman"/>
                <w:sz w:val="24"/>
                <w:szCs w:val="24"/>
              </w:rPr>
            </w:pPr>
            <w:r w:rsidRPr="006C7CE3">
              <w:rPr>
                <w:rFonts w:cs="Times New Roman"/>
                <w:sz w:val="24"/>
                <w:szCs w:val="24"/>
              </w:rPr>
              <w:t>к/с: 30101810400000000225 в ГУ Банка России ЦФО</w:t>
            </w:r>
          </w:p>
          <w:p w14:paraId="2C30C005" w14:textId="43F905CF" w:rsidR="004817F5" w:rsidRPr="006C7CE3" w:rsidRDefault="004817F5" w:rsidP="00013B6F">
            <w:pPr>
              <w:spacing w:after="0"/>
              <w:ind w:left="30"/>
              <w:jc w:val="left"/>
              <w:rPr>
                <w:rFonts w:cs="Times New Roman"/>
                <w:sz w:val="24"/>
                <w:szCs w:val="24"/>
              </w:rPr>
            </w:pPr>
            <w:r w:rsidRPr="006C7CE3">
              <w:rPr>
                <w:rFonts w:cs="Times New Roman"/>
                <w:sz w:val="24"/>
                <w:szCs w:val="24"/>
              </w:rPr>
              <w:t>БИК 044525225</w:t>
            </w:r>
          </w:p>
          <w:p w14:paraId="67CCFC04" w14:textId="77777777" w:rsidR="0080596C" w:rsidRPr="006C7CE3" w:rsidRDefault="0080596C" w:rsidP="00013B6F">
            <w:pPr>
              <w:spacing w:after="0"/>
              <w:ind w:left="30"/>
              <w:jc w:val="left"/>
              <w:rPr>
                <w:rFonts w:cs="Times New Roman"/>
                <w:sz w:val="24"/>
                <w:szCs w:val="24"/>
              </w:rPr>
            </w:pPr>
            <w:r w:rsidRPr="006C7CE3">
              <w:rPr>
                <w:rFonts w:cs="Times New Roman"/>
                <w:sz w:val="24"/>
                <w:szCs w:val="24"/>
              </w:rPr>
              <w:t>Тел./Факс +7(495) 727 11 95</w:t>
            </w:r>
          </w:p>
          <w:p w14:paraId="3DED1BD7" w14:textId="77777777" w:rsidR="0080596C" w:rsidRPr="006C7CE3" w:rsidRDefault="0080596C" w:rsidP="00013B6F">
            <w:pPr>
              <w:spacing w:after="0"/>
              <w:ind w:left="30"/>
              <w:rPr>
                <w:rFonts w:eastAsia="Andale Sans UI" w:cs="Times New Roman"/>
                <w:kern w:val="2"/>
                <w:sz w:val="24"/>
                <w:szCs w:val="24"/>
              </w:rPr>
            </w:pPr>
            <w:r w:rsidRPr="006C7CE3">
              <w:rPr>
                <w:rFonts w:cs="Times New Roman"/>
                <w:sz w:val="24"/>
                <w:szCs w:val="24"/>
                <w:lang w:val="en-US"/>
              </w:rPr>
              <w:t>Email</w:t>
            </w:r>
            <w:r w:rsidRPr="006C7CE3">
              <w:rPr>
                <w:rFonts w:cs="Times New Roman"/>
                <w:sz w:val="24"/>
                <w:szCs w:val="24"/>
              </w:rPr>
              <w:t xml:space="preserve">: </w:t>
            </w:r>
            <w:r w:rsidRPr="006C7CE3">
              <w:rPr>
                <w:rStyle w:val="af7"/>
                <w:rFonts w:cs="Times New Roman"/>
                <w:color w:val="auto"/>
                <w:sz w:val="24"/>
                <w:szCs w:val="24"/>
                <w:lang w:val="en-US"/>
              </w:rPr>
              <w:t>info</w:t>
            </w:r>
            <w:r w:rsidRPr="006C7CE3">
              <w:rPr>
                <w:rStyle w:val="af7"/>
                <w:rFonts w:cs="Times New Roman"/>
                <w:color w:val="auto"/>
                <w:sz w:val="24"/>
                <w:szCs w:val="24"/>
              </w:rPr>
              <w:t>@</w:t>
            </w:r>
            <w:proofErr w:type="spellStart"/>
            <w:r w:rsidRPr="006C7CE3">
              <w:rPr>
                <w:rStyle w:val="af7"/>
                <w:rFonts w:cs="Times New Roman"/>
                <w:color w:val="auto"/>
                <w:sz w:val="24"/>
                <w:szCs w:val="24"/>
                <w:lang w:val="en-US"/>
              </w:rPr>
              <w:t>avtodor</w:t>
            </w:r>
            <w:proofErr w:type="spellEnd"/>
            <w:r w:rsidRPr="006C7CE3">
              <w:rPr>
                <w:rStyle w:val="af7"/>
                <w:rFonts w:cs="Times New Roman"/>
                <w:color w:val="auto"/>
                <w:sz w:val="24"/>
                <w:szCs w:val="24"/>
              </w:rPr>
              <w:t>-</w:t>
            </w:r>
            <w:proofErr w:type="spellStart"/>
            <w:r w:rsidRPr="006C7CE3">
              <w:rPr>
                <w:rStyle w:val="af7"/>
                <w:rFonts w:cs="Times New Roman"/>
                <w:color w:val="auto"/>
                <w:sz w:val="24"/>
                <w:szCs w:val="24"/>
                <w:lang w:val="en-US"/>
              </w:rPr>
              <w:t>tr</w:t>
            </w:r>
            <w:proofErr w:type="spellEnd"/>
            <w:r w:rsidRPr="006C7CE3">
              <w:rPr>
                <w:rStyle w:val="af7"/>
                <w:rFonts w:cs="Times New Roman"/>
                <w:color w:val="auto"/>
                <w:sz w:val="24"/>
                <w:szCs w:val="24"/>
              </w:rPr>
              <w:t>.</w:t>
            </w:r>
            <w:proofErr w:type="spellStart"/>
            <w:r w:rsidRPr="006C7CE3">
              <w:rPr>
                <w:rStyle w:val="af7"/>
                <w:rFonts w:cs="Times New Roman"/>
                <w:color w:val="auto"/>
                <w:sz w:val="24"/>
                <w:szCs w:val="24"/>
                <w:lang w:val="en-US"/>
              </w:rPr>
              <w:t>ru</w:t>
            </w:r>
            <w:proofErr w:type="spellEnd"/>
          </w:p>
          <w:p w14:paraId="4C51E0A5" w14:textId="77777777" w:rsidR="0080596C" w:rsidRPr="006C7CE3" w:rsidRDefault="0080596C" w:rsidP="00013B6F">
            <w:pPr>
              <w:spacing w:after="0"/>
              <w:ind w:left="30"/>
              <w:rPr>
                <w:rFonts w:eastAsia="Andale Sans UI" w:cs="Times New Roman"/>
                <w:kern w:val="2"/>
                <w:sz w:val="24"/>
                <w:szCs w:val="24"/>
              </w:rPr>
            </w:pPr>
          </w:p>
          <w:p w14:paraId="687C5E07" w14:textId="16B374A1" w:rsidR="0080596C" w:rsidRPr="006C7CE3" w:rsidRDefault="00397D25" w:rsidP="00013B6F">
            <w:pPr>
              <w:spacing w:after="0"/>
              <w:ind w:left="30"/>
              <w:jc w:val="left"/>
              <w:rPr>
                <w:rFonts w:eastAsia="Andale Sans UI" w:cs="Times New Roman"/>
                <w:b/>
                <w:bCs/>
                <w:kern w:val="2"/>
                <w:sz w:val="24"/>
                <w:szCs w:val="24"/>
              </w:rPr>
            </w:pPr>
            <w:r w:rsidRPr="006C7CE3">
              <w:rPr>
                <w:rFonts w:eastAsia="Andale Sans UI" w:cs="Times New Roman"/>
                <w:b/>
                <w:bCs/>
                <w:kern w:val="2"/>
                <w:sz w:val="24"/>
                <w:szCs w:val="24"/>
              </w:rPr>
              <w:t>Генеральный директор</w:t>
            </w:r>
            <w:r w:rsidR="0080596C" w:rsidRPr="006C7CE3">
              <w:rPr>
                <w:rFonts w:eastAsia="Andale Sans UI" w:cs="Times New Roman"/>
                <w:b/>
                <w:bCs/>
                <w:kern w:val="2"/>
                <w:sz w:val="24"/>
                <w:szCs w:val="24"/>
              </w:rPr>
              <w:t xml:space="preserve"> </w:t>
            </w:r>
          </w:p>
          <w:p w14:paraId="06302749" w14:textId="77777777" w:rsidR="0080596C" w:rsidRPr="006C7CE3" w:rsidRDefault="0080596C" w:rsidP="00013B6F">
            <w:pPr>
              <w:spacing w:after="0"/>
              <w:ind w:left="30"/>
              <w:rPr>
                <w:rFonts w:eastAsia="Andale Sans UI" w:cs="Times New Roman"/>
                <w:b/>
                <w:bCs/>
                <w:kern w:val="2"/>
                <w:sz w:val="24"/>
                <w:szCs w:val="24"/>
              </w:rPr>
            </w:pPr>
            <w:r w:rsidRPr="006C7CE3">
              <w:rPr>
                <w:rFonts w:eastAsia="Andale Sans UI" w:cs="Times New Roman"/>
                <w:b/>
                <w:bCs/>
                <w:kern w:val="2"/>
                <w:sz w:val="24"/>
                <w:szCs w:val="24"/>
              </w:rPr>
              <w:t>ООО «Автодор – Платные Дороги»</w:t>
            </w:r>
          </w:p>
          <w:p w14:paraId="005FCEDA" w14:textId="77777777" w:rsidR="0080596C" w:rsidRPr="006C7CE3" w:rsidRDefault="0080596C" w:rsidP="00013B6F">
            <w:pPr>
              <w:spacing w:after="0"/>
              <w:ind w:left="30"/>
              <w:rPr>
                <w:rFonts w:eastAsia="Andale Sans UI" w:cs="Times New Roman"/>
                <w:b/>
                <w:bCs/>
                <w:kern w:val="2"/>
                <w:sz w:val="24"/>
                <w:szCs w:val="24"/>
              </w:rPr>
            </w:pPr>
          </w:p>
          <w:p w14:paraId="768F1E90" w14:textId="77777777" w:rsidR="0080596C" w:rsidRPr="006C7CE3" w:rsidRDefault="0080596C" w:rsidP="00013B6F">
            <w:pPr>
              <w:spacing w:after="0"/>
              <w:ind w:left="30"/>
              <w:rPr>
                <w:rFonts w:eastAsia="Andale Sans UI" w:cs="Times New Roman"/>
                <w:b/>
                <w:bCs/>
                <w:kern w:val="2"/>
                <w:sz w:val="24"/>
                <w:szCs w:val="24"/>
              </w:rPr>
            </w:pPr>
            <w:r w:rsidRPr="006C7CE3">
              <w:rPr>
                <w:rFonts w:eastAsia="Andale Sans UI" w:cs="Times New Roman"/>
                <w:b/>
                <w:bCs/>
                <w:kern w:val="2"/>
                <w:sz w:val="24"/>
                <w:szCs w:val="24"/>
              </w:rPr>
              <w:t>_______________Климов Д.В.</w:t>
            </w:r>
          </w:p>
          <w:p w14:paraId="6B94824E" w14:textId="77777777" w:rsidR="0080596C" w:rsidRPr="006C7CE3" w:rsidRDefault="0080596C" w:rsidP="00013B6F">
            <w:pPr>
              <w:tabs>
                <w:tab w:val="left" w:pos="4820"/>
              </w:tabs>
              <w:spacing w:after="0"/>
              <w:ind w:left="30"/>
              <w:rPr>
                <w:rFonts w:eastAsia="Andale Sans UI" w:cs="Times New Roman"/>
                <w:b/>
                <w:kern w:val="2"/>
                <w:sz w:val="24"/>
                <w:szCs w:val="24"/>
              </w:rPr>
            </w:pPr>
          </w:p>
          <w:p w14:paraId="7D6A7971" w14:textId="08EC3BD7" w:rsidR="00E61A6A" w:rsidRPr="006C7CE3" w:rsidRDefault="00E61A6A" w:rsidP="006E64D3">
            <w:pPr>
              <w:spacing w:after="0"/>
              <w:ind w:left="-567"/>
              <w:rPr>
                <w:rFonts w:cs="Times New Roman"/>
                <w:b/>
                <w:sz w:val="24"/>
                <w:szCs w:val="24"/>
              </w:rPr>
            </w:pPr>
          </w:p>
        </w:tc>
        <w:tc>
          <w:tcPr>
            <w:tcW w:w="5035" w:type="dxa"/>
          </w:tcPr>
          <w:p w14:paraId="78C1D9C3" w14:textId="0508BD26" w:rsidR="00E61A6A" w:rsidRPr="006C7CE3" w:rsidRDefault="0004579D" w:rsidP="006E64D3">
            <w:pPr>
              <w:spacing w:after="0"/>
              <w:ind w:left="-567"/>
              <w:jc w:val="center"/>
              <w:rPr>
                <w:rFonts w:cs="Times New Roman"/>
                <w:b/>
                <w:bCs/>
                <w:sz w:val="24"/>
                <w:szCs w:val="24"/>
              </w:rPr>
            </w:pPr>
            <w:r w:rsidRPr="006C7CE3">
              <w:rPr>
                <w:rFonts w:cs="Times New Roman"/>
                <w:b/>
                <w:bCs/>
                <w:sz w:val="24"/>
                <w:szCs w:val="24"/>
              </w:rPr>
              <w:t>ПОДРЯДЧИК</w:t>
            </w:r>
            <w:r w:rsidR="00C13971" w:rsidRPr="006C7CE3">
              <w:rPr>
                <w:rFonts w:cs="Times New Roman"/>
                <w:b/>
                <w:bCs/>
                <w:sz w:val="24"/>
                <w:szCs w:val="24"/>
              </w:rPr>
              <w:t>:</w:t>
            </w:r>
          </w:p>
          <w:p w14:paraId="31E58437" w14:textId="79A4B7A4" w:rsidR="005C7FC0" w:rsidRPr="006C7CE3" w:rsidRDefault="005C7FC0" w:rsidP="006E64D3">
            <w:pPr>
              <w:spacing w:after="0"/>
              <w:ind w:left="-567"/>
              <w:rPr>
                <w:rFonts w:eastAsia="Andale Sans UI" w:cs="Times New Roman"/>
                <w:kern w:val="2"/>
                <w:sz w:val="24"/>
                <w:szCs w:val="24"/>
              </w:rPr>
            </w:pPr>
            <w:r w:rsidRPr="006C7CE3">
              <w:rPr>
                <w:rFonts w:eastAsia="Andale Sans UI" w:cs="Times New Roman"/>
                <w:b/>
                <w:kern w:val="2"/>
                <w:sz w:val="24"/>
                <w:szCs w:val="24"/>
              </w:rPr>
              <w:t xml:space="preserve"> </w:t>
            </w:r>
          </w:p>
          <w:p w14:paraId="4D0E00E1" w14:textId="77777777" w:rsidR="005C7FC0" w:rsidRPr="006C7CE3" w:rsidRDefault="005C7FC0" w:rsidP="006E64D3">
            <w:pPr>
              <w:spacing w:after="0"/>
              <w:ind w:left="-567"/>
              <w:rPr>
                <w:rFonts w:eastAsia="Andale Sans UI" w:cs="Times New Roman"/>
                <w:kern w:val="2"/>
                <w:sz w:val="24"/>
                <w:szCs w:val="24"/>
              </w:rPr>
            </w:pPr>
          </w:p>
          <w:p w14:paraId="2D449BD8" w14:textId="77777777" w:rsidR="005C7FC0" w:rsidRPr="006C7CE3" w:rsidRDefault="005C7FC0" w:rsidP="006E64D3">
            <w:pPr>
              <w:spacing w:after="0"/>
              <w:ind w:left="-567"/>
              <w:rPr>
                <w:rFonts w:eastAsia="Andale Sans UI" w:cs="Times New Roman"/>
                <w:kern w:val="2"/>
                <w:sz w:val="24"/>
                <w:szCs w:val="24"/>
              </w:rPr>
            </w:pPr>
          </w:p>
          <w:p w14:paraId="17899652" w14:textId="77777777" w:rsidR="0080596C" w:rsidRPr="006C7CE3" w:rsidRDefault="0080596C" w:rsidP="006E64D3">
            <w:pPr>
              <w:spacing w:after="0"/>
              <w:ind w:left="-567"/>
              <w:rPr>
                <w:rFonts w:eastAsia="Andale Sans UI" w:cs="Times New Roman"/>
                <w:kern w:val="2"/>
                <w:sz w:val="24"/>
                <w:szCs w:val="24"/>
              </w:rPr>
            </w:pPr>
          </w:p>
          <w:p w14:paraId="1458903F" w14:textId="3806C129" w:rsidR="0080596C" w:rsidRPr="006C7CE3" w:rsidRDefault="0080596C" w:rsidP="006E64D3">
            <w:pPr>
              <w:spacing w:after="0"/>
              <w:ind w:left="-567"/>
              <w:rPr>
                <w:rFonts w:eastAsia="Andale Sans UI" w:cs="Times New Roman"/>
                <w:kern w:val="2"/>
                <w:sz w:val="24"/>
                <w:szCs w:val="24"/>
              </w:rPr>
            </w:pPr>
          </w:p>
          <w:p w14:paraId="762D173C" w14:textId="3AE154BB" w:rsidR="004817F5" w:rsidRPr="006C7CE3" w:rsidRDefault="004817F5" w:rsidP="006E64D3">
            <w:pPr>
              <w:spacing w:after="0"/>
              <w:ind w:left="-567"/>
              <w:rPr>
                <w:rFonts w:eastAsia="Andale Sans UI" w:cs="Times New Roman"/>
                <w:kern w:val="2"/>
                <w:sz w:val="24"/>
                <w:szCs w:val="24"/>
              </w:rPr>
            </w:pPr>
          </w:p>
          <w:p w14:paraId="717C4E31" w14:textId="77777777" w:rsidR="004817F5" w:rsidRPr="006C7CE3" w:rsidRDefault="004817F5" w:rsidP="006E64D3">
            <w:pPr>
              <w:spacing w:after="0"/>
              <w:ind w:left="-567"/>
              <w:rPr>
                <w:rFonts w:eastAsia="Andale Sans UI" w:cs="Times New Roman"/>
                <w:kern w:val="2"/>
                <w:sz w:val="24"/>
                <w:szCs w:val="24"/>
              </w:rPr>
            </w:pPr>
          </w:p>
          <w:p w14:paraId="24A28D2A" w14:textId="77777777" w:rsidR="0080596C" w:rsidRPr="006C7CE3" w:rsidRDefault="0080596C" w:rsidP="006E64D3">
            <w:pPr>
              <w:spacing w:after="0"/>
              <w:ind w:left="-567"/>
              <w:rPr>
                <w:rFonts w:eastAsia="Andale Sans UI" w:cs="Times New Roman"/>
                <w:kern w:val="2"/>
                <w:sz w:val="24"/>
                <w:szCs w:val="24"/>
              </w:rPr>
            </w:pPr>
          </w:p>
          <w:p w14:paraId="0B0E5AA7" w14:textId="77777777" w:rsidR="0080596C" w:rsidRPr="006C7CE3" w:rsidRDefault="0080596C" w:rsidP="006E64D3">
            <w:pPr>
              <w:spacing w:after="0"/>
              <w:ind w:left="-567"/>
              <w:rPr>
                <w:rFonts w:eastAsia="Andale Sans UI" w:cs="Times New Roman"/>
                <w:kern w:val="2"/>
                <w:sz w:val="24"/>
                <w:szCs w:val="24"/>
              </w:rPr>
            </w:pPr>
          </w:p>
          <w:p w14:paraId="40B87CB4" w14:textId="77777777" w:rsidR="0080596C" w:rsidRPr="006C7CE3" w:rsidRDefault="0080596C" w:rsidP="006E64D3">
            <w:pPr>
              <w:spacing w:after="0"/>
              <w:ind w:left="-567"/>
              <w:rPr>
                <w:rFonts w:eastAsia="Andale Sans UI" w:cs="Times New Roman"/>
                <w:kern w:val="2"/>
                <w:sz w:val="24"/>
                <w:szCs w:val="24"/>
              </w:rPr>
            </w:pPr>
          </w:p>
          <w:p w14:paraId="0094DC89" w14:textId="77777777" w:rsidR="0080596C" w:rsidRPr="006C7CE3" w:rsidRDefault="0080596C" w:rsidP="006E64D3">
            <w:pPr>
              <w:spacing w:after="0"/>
              <w:ind w:left="-567"/>
              <w:rPr>
                <w:rFonts w:eastAsia="Andale Sans UI" w:cs="Times New Roman"/>
                <w:kern w:val="2"/>
                <w:sz w:val="24"/>
                <w:szCs w:val="24"/>
              </w:rPr>
            </w:pPr>
          </w:p>
          <w:p w14:paraId="69DD30C2" w14:textId="77777777" w:rsidR="0080596C" w:rsidRPr="006C7CE3" w:rsidRDefault="0080596C" w:rsidP="006E64D3">
            <w:pPr>
              <w:spacing w:after="0"/>
              <w:ind w:left="-567"/>
              <w:rPr>
                <w:rFonts w:eastAsia="Andale Sans UI" w:cs="Times New Roman"/>
                <w:kern w:val="2"/>
                <w:sz w:val="24"/>
                <w:szCs w:val="24"/>
              </w:rPr>
            </w:pPr>
          </w:p>
          <w:p w14:paraId="65A47D22" w14:textId="77777777" w:rsidR="0080596C" w:rsidRPr="006C7CE3" w:rsidRDefault="0080596C" w:rsidP="006E64D3">
            <w:pPr>
              <w:spacing w:after="0"/>
              <w:ind w:left="-567"/>
              <w:rPr>
                <w:rFonts w:eastAsia="Andale Sans UI" w:cs="Times New Roman"/>
                <w:kern w:val="2"/>
                <w:sz w:val="24"/>
                <w:szCs w:val="24"/>
              </w:rPr>
            </w:pPr>
          </w:p>
          <w:p w14:paraId="726173EA" w14:textId="77777777" w:rsidR="0080596C" w:rsidRPr="006C7CE3" w:rsidRDefault="0080596C" w:rsidP="006E64D3">
            <w:pPr>
              <w:spacing w:after="0"/>
              <w:ind w:left="-567"/>
              <w:rPr>
                <w:rFonts w:eastAsia="Andale Sans UI" w:cs="Times New Roman"/>
                <w:kern w:val="2"/>
                <w:sz w:val="24"/>
                <w:szCs w:val="24"/>
              </w:rPr>
            </w:pPr>
          </w:p>
          <w:p w14:paraId="1FA8CDCC" w14:textId="77777777" w:rsidR="0080596C" w:rsidRPr="006C7CE3" w:rsidRDefault="0080596C" w:rsidP="006E64D3">
            <w:pPr>
              <w:spacing w:after="0"/>
              <w:ind w:left="-567"/>
              <w:rPr>
                <w:rFonts w:eastAsia="Andale Sans UI" w:cs="Times New Roman"/>
                <w:kern w:val="2"/>
                <w:sz w:val="24"/>
                <w:szCs w:val="24"/>
              </w:rPr>
            </w:pPr>
          </w:p>
          <w:p w14:paraId="29EBD344" w14:textId="77777777" w:rsidR="0080596C" w:rsidRPr="006C7CE3" w:rsidRDefault="0080596C" w:rsidP="006E64D3">
            <w:pPr>
              <w:spacing w:after="0"/>
              <w:ind w:left="-567"/>
              <w:rPr>
                <w:rFonts w:eastAsia="Andale Sans UI" w:cs="Times New Roman"/>
                <w:kern w:val="2"/>
                <w:sz w:val="24"/>
                <w:szCs w:val="24"/>
              </w:rPr>
            </w:pPr>
          </w:p>
          <w:p w14:paraId="5714AE78" w14:textId="77777777" w:rsidR="0080596C" w:rsidRPr="006C7CE3" w:rsidRDefault="0080596C" w:rsidP="006E64D3">
            <w:pPr>
              <w:spacing w:after="0"/>
              <w:ind w:left="-567"/>
              <w:rPr>
                <w:rFonts w:eastAsia="Andale Sans UI" w:cs="Times New Roman"/>
                <w:kern w:val="2"/>
                <w:sz w:val="24"/>
                <w:szCs w:val="24"/>
              </w:rPr>
            </w:pPr>
          </w:p>
          <w:p w14:paraId="4F761878" w14:textId="77777777" w:rsidR="0080596C" w:rsidRPr="006C7CE3" w:rsidRDefault="0080596C" w:rsidP="006E64D3">
            <w:pPr>
              <w:spacing w:after="0"/>
              <w:ind w:left="-567"/>
              <w:rPr>
                <w:rFonts w:eastAsia="Andale Sans UI" w:cs="Times New Roman"/>
                <w:kern w:val="2"/>
                <w:sz w:val="24"/>
                <w:szCs w:val="24"/>
              </w:rPr>
            </w:pPr>
          </w:p>
          <w:p w14:paraId="00959C7F" w14:textId="77777777" w:rsidR="0080596C" w:rsidRPr="006C7CE3" w:rsidRDefault="0080596C" w:rsidP="006E64D3">
            <w:pPr>
              <w:spacing w:after="0"/>
              <w:ind w:left="-567"/>
              <w:rPr>
                <w:rFonts w:eastAsia="Andale Sans UI" w:cs="Times New Roman"/>
                <w:kern w:val="2"/>
                <w:sz w:val="24"/>
                <w:szCs w:val="24"/>
              </w:rPr>
            </w:pPr>
          </w:p>
          <w:p w14:paraId="06A17301" w14:textId="77777777" w:rsidR="0080596C" w:rsidRPr="006C7CE3" w:rsidRDefault="0080596C" w:rsidP="006E64D3">
            <w:pPr>
              <w:spacing w:after="0"/>
              <w:ind w:left="-567"/>
              <w:rPr>
                <w:rFonts w:eastAsia="Andale Sans UI" w:cs="Times New Roman"/>
                <w:kern w:val="2"/>
                <w:sz w:val="24"/>
                <w:szCs w:val="24"/>
              </w:rPr>
            </w:pPr>
          </w:p>
          <w:p w14:paraId="0CFFBB06" w14:textId="191780C7" w:rsidR="0080596C" w:rsidRPr="006C7CE3" w:rsidRDefault="0080596C" w:rsidP="006E64D3">
            <w:pPr>
              <w:spacing w:after="0"/>
              <w:ind w:left="-567"/>
              <w:rPr>
                <w:rFonts w:eastAsia="Andale Sans UI" w:cs="Times New Roman"/>
                <w:kern w:val="2"/>
                <w:sz w:val="24"/>
                <w:szCs w:val="24"/>
              </w:rPr>
            </w:pPr>
          </w:p>
          <w:p w14:paraId="49B696BE" w14:textId="77777777" w:rsidR="0080596C" w:rsidRPr="006C7CE3" w:rsidRDefault="0080596C" w:rsidP="006E64D3">
            <w:pPr>
              <w:spacing w:after="0"/>
              <w:ind w:left="-567"/>
              <w:rPr>
                <w:rFonts w:eastAsia="Andale Sans UI" w:cs="Times New Roman"/>
                <w:kern w:val="2"/>
                <w:sz w:val="24"/>
                <w:szCs w:val="24"/>
              </w:rPr>
            </w:pPr>
          </w:p>
          <w:p w14:paraId="7CC1CE63" w14:textId="77777777" w:rsidR="0080596C" w:rsidRPr="006C7CE3" w:rsidRDefault="0080596C" w:rsidP="006E64D3">
            <w:pPr>
              <w:spacing w:after="0"/>
              <w:ind w:left="-567"/>
              <w:rPr>
                <w:rFonts w:eastAsia="Andale Sans UI" w:cs="Times New Roman"/>
                <w:kern w:val="2"/>
                <w:sz w:val="24"/>
                <w:szCs w:val="24"/>
              </w:rPr>
            </w:pPr>
          </w:p>
          <w:p w14:paraId="7BFB5DBD" w14:textId="715969C4" w:rsidR="009408FF" w:rsidRPr="006C7CE3" w:rsidRDefault="009408FF" w:rsidP="006E64D3">
            <w:pPr>
              <w:spacing w:after="0"/>
              <w:ind w:left="-567"/>
              <w:rPr>
                <w:rFonts w:eastAsia="Andale Sans UI" w:cs="Times New Roman"/>
                <w:kern w:val="2"/>
                <w:sz w:val="24"/>
                <w:szCs w:val="24"/>
              </w:rPr>
            </w:pPr>
          </w:p>
          <w:p w14:paraId="6AFFD7FE" w14:textId="740E1631" w:rsidR="009408FF" w:rsidRPr="006C7CE3" w:rsidRDefault="009408FF" w:rsidP="006E64D3">
            <w:pPr>
              <w:spacing w:after="0"/>
              <w:ind w:left="-567"/>
              <w:rPr>
                <w:rFonts w:eastAsia="Andale Sans UI" w:cs="Times New Roman"/>
                <w:kern w:val="2"/>
                <w:sz w:val="24"/>
                <w:szCs w:val="24"/>
              </w:rPr>
            </w:pPr>
          </w:p>
          <w:p w14:paraId="3DCC54DC" w14:textId="5FF2DD7F" w:rsidR="005C7FC0" w:rsidRPr="006C7CE3" w:rsidRDefault="005C7FC0" w:rsidP="006E64D3">
            <w:pPr>
              <w:spacing w:after="0"/>
              <w:ind w:left="-567"/>
              <w:rPr>
                <w:rFonts w:eastAsia="Andale Sans UI" w:cs="Times New Roman"/>
                <w:b/>
                <w:bCs/>
                <w:kern w:val="2"/>
                <w:sz w:val="24"/>
                <w:szCs w:val="24"/>
              </w:rPr>
            </w:pPr>
            <w:r w:rsidRPr="006C7CE3">
              <w:rPr>
                <w:rFonts w:eastAsia="Andale Sans UI" w:cs="Times New Roman"/>
                <w:b/>
                <w:bCs/>
                <w:kern w:val="2"/>
                <w:sz w:val="24"/>
                <w:szCs w:val="24"/>
              </w:rPr>
              <w:t>_______________</w:t>
            </w:r>
          </w:p>
          <w:p w14:paraId="62E05503" w14:textId="77777777" w:rsidR="005C7FC0" w:rsidRPr="006C7CE3" w:rsidRDefault="005C7FC0" w:rsidP="006E64D3">
            <w:pPr>
              <w:tabs>
                <w:tab w:val="left" w:pos="4820"/>
              </w:tabs>
              <w:spacing w:after="0"/>
              <w:ind w:left="-567"/>
              <w:rPr>
                <w:rFonts w:eastAsia="Andale Sans UI" w:cs="Times New Roman"/>
                <w:b/>
                <w:kern w:val="2"/>
                <w:sz w:val="24"/>
                <w:szCs w:val="24"/>
              </w:rPr>
            </w:pPr>
          </w:p>
          <w:p w14:paraId="532A2CCE" w14:textId="77777777" w:rsidR="00C13971" w:rsidRPr="006C7CE3" w:rsidRDefault="00C13971" w:rsidP="006E64D3">
            <w:pPr>
              <w:spacing w:after="0"/>
              <w:ind w:left="-567"/>
              <w:rPr>
                <w:rFonts w:eastAsia="Times New Roman" w:cs="Times New Roman"/>
                <w:sz w:val="24"/>
                <w:szCs w:val="24"/>
              </w:rPr>
            </w:pPr>
          </w:p>
          <w:p w14:paraId="1405B713" w14:textId="77777777" w:rsidR="00E61A6A" w:rsidRPr="006C7CE3" w:rsidRDefault="00E61A6A" w:rsidP="006E64D3">
            <w:pPr>
              <w:pStyle w:val="ac"/>
              <w:ind w:left="-567"/>
              <w:jc w:val="both"/>
              <w:rPr>
                <w:rFonts w:ascii="Times New Roman" w:hAnsi="Times New Roman" w:cs="Times New Roman"/>
                <w:bCs/>
                <w:sz w:val="24"/>
                <w:szCs w:val="24"/>
              </w:rPr>
            </w:pPr>
          </w:p>
        </w:tc>
      </w:tr>
      <w:bookmarkEnd w:id="141"/>
    </w:tbl>
    <w:p w14:paraId="3B935E35" w14:textId="77777777" w:rsidR="001A7ACE" w:rsidRPr="006C7CE3" w:rsidRDefault="001A7ACE" w:rsidP="006E64D3">
      <w:pPr>
        <w:spacing w:after="0"/>
        <w:ind w:left="-567"/>
        <w:rPr>
          <w:rFonts w:eastAsia="Times New Roman" w:cs="Times New Roman"/>
          <w:sz w:val="24"/>
          <w:szCs w:val="24"/>
          <w:lang w:eastAsia="ar-SA"/>
        </w:rPr>
      </w:pPr>
    </w:p>
    <w:sectPr w:rsidR="001A7ACE" w:rsidRPr="006C7CE3" w:rsidSect="00A149BA">
      <w:pgSz w:w="11900" w:h="16840"/>
      <w:pgMar w:top="709" w:right="985" w:bottom="1134" w:left="1701"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C5F9693" w15:done="0"/>
  <w15:commentEx w15:paraId="4CB8846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FACD2C3" w16cex:dateUtc="2023-09-19T18:49:00Z"/>
  <w16cex:commentExtensible w16cex:durableId="010ECDBA" w16cex:dateUtc="2023-09-19T18:58:00Z"/>
  <w16cex:commentExtensible w16cex:durableId="5B244EBB" w16cex:dateUtc="2023-09-19T18: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5F9693" w16cid:durableId="2FACD2C3"/>
  <w16cid:commentId w16cid:paraId="3202B354" w16cid:durableId="010ECDBA"/>
  <w16cid:commentId w16cid:paraId="4CB88465" w16cid:durableId="5B244EB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E06DF6" w14:textId="77777777" w:rsidR="00D523DF" w:rsidRDefault="00D523DF" w:rsidP="00E52C92">
      <w:pPr>
        <w:spacing w:after="0"/>
      </w:pPr>
      <w:r>
        <w:separator/>
      </w:r>
    </w:p>
  </w:endnote>
  <w:endnote w:type="continuationSeparator" w:id="0">
    <w:p w14:paraId="5117E255" w14:textId="77777777" w:rsidR="00D523DF" w:rsidRDefault="00D523DF" w:rsidP="00E52C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ndale Sans UI">
    <w:altName w:val="Times New Roman"/>
    <w:charset w:val="00"/>
    <w:family w:val="auto"/>
    <w:pitch w:val="variable"/>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5ECC5F" w14:textId="77777777" w:rsidR="00D523DF" w:rsidRDefault="00D523DF" w:rsidP="00E52C92">
      <w:pPr>
        <w:spacing w:after="0"/>
      </w:pPr>
      <w:r>
        <w:separator/>
      </w:r>
    </w:p>
  </w:footnote>
  <w:footnote w:type="continuationSeparator" w:id="0">
    <w:p w14:paraId="1EDB0868" w14:textId="77777777" w:rsidR="00D523DF" w:rsidRDefault="00D523DF" w:rsidP="00E52C92">
      <w:pPr>
        <w:spacing w:after="0"/>
      </w:pPr>
      <w:r>
        <w:continuationSeparator/>
      </w:r>
    </w:p>
  </w:footnote>
  <w:footnote w:id="1">
    <w:p w14:paraId="609BC294" w14:textId="75756CF8" w:rsidR="00305F02" w:rsidRDefault="00305F02">
      <w:pPr>
        <w:pStyle w:val="af2"/>
      </w:pPr>
      <w:r>
        <w:rPr>
          <w:rStyle w:val="af4"/>
        </w:rPr>
        <w:footnoteRef/>
      </w:r>
      <w:r w:rsidRPr="004E48CA">
        <w:t>В случае, если участник закупки не является плательщиком НДС на основании норм налогового законодательства, то в настоящем пункте указывается, что НДС не облагается на основании (указывается ссылка на норму налогового</w:t>
      </w:r>
      <w:r>
        <w:t xml:space="preserve"> законодательства)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17C25AA"/>
    <w:lvl w:ilvl="0">
      <w:numFmt w:val="bullet"/>
      <w:lvlText w:val="*"/>
      <w:lvlJc w:val="left"/>
    </w:lvl>
  </w:abstractNum>
  <w:abstractNum w:abstractNumId="1">
    <w:nsid w:val="00000002"/>
    <w:multiLevelType w:val="multilevel"/>
    <w:tmpl w:val="20581EC8"/>
    <w:lvl w:ilvl="0">
      <w:start w:val="7"/>
      <w:numFmt w:val="decimal"/>
      <w:lvlText w:val="%1."/>
      <w:lvlJc w:val="left"/>
      <w:pPr>
        <w:tabs>
          <w:tab w:val="num" w:pos="900"/>
        </w:tabs>
        <w:ind w:left="900" w:hanging="360"/>
      </w:pPr>
    </w:lvl>
    <w:lvl w:ilvl="1">
      <w:start w:val="25"/>
      <w:numFmt w:val="decimal"/>
      <w:isLgl/>
      <w:lvlText w:val="%1.%2."/>
      <w:lvlJc w:val="left"/>
      <w:pPr>
        <w:ind w:left="972" w:hanging="405"/>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341"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755" w:hanging="1080"/>
      </w:pPr>
      <w:rPr>
        <w:rFonts w:hint="default"/>
      </w:rPr>
    </w:lvl>
    <w:lvl w:ilvl="6">
      <w:start w:val="1"/>
      <w:numFmt w:val="decimal"/>
      <w:isLgl/>
      <w:lvlText w:val="%1.%2.%3.%4.%5.%6.%7."/>
      <w:lvlJc w:val="left"/>
      <w:pPr>
        <w:ind w:left="1782" w:hanging="1080"/>
      </w:pPr>
      <w:rPr>
        <w:rFonts w:hint="default"/>
      </w:rPr>
    </w:lvl>
    <w:lvl w:ilvl="7">
      <w:start w:val="1"/>
      <w:numFmt w:val="decimal"/>
      <w:isLgl/>
      <w:lvlText w:val="%1.%2.%3.%4.%5.%6.%7.%8."/>
      <w:lvlJc w:val="left"/>
      <w:pPr>
        <w:ind w:left="2169" w:hanging="1440"/>
      </w:pPr>
      <w:rPr>
        <w:rFonts w:hint="default"/>
      </w:rPr>
    </w:lvl>
    <w:lvl w:ilvl="8">
      <w:start w:val="1"/>
      <w:numFmt w:val="decimal"/>
      <w:isLgl/>
      <w:lvlText w:val="%1.%2.%3.%4.%5.%6.%7.%8.%9."/>
      <w:lvlJc w:val="left"/>
      <w:pPr>
        <w:ind w:left="2196" w:hanging="1440"/>
      </w:pPr>
      <w:rPr>
        <w:rFonts w:hint="default"/>
      </w:rPr>
    </w:lvl>
  </w:abstractNum>
  <w:abstractNum w:abstractNumId="2">
    <w:nsid w:val="00000003"/>
    <w:multiLevelType w:val="multilevel"/>
    <w:tmpl w:val="2F5C29EC"/>
    <w:name w:val="WW8Num3"/>
    <w:lvl w:ilvl="0">
      <w:start w:val="1"/>
      <w:numFmt w:val="decimal"/>
      <w:lvlText w:val="%1."/>
      <w:lvlJc w:val="left"/>
      <w:pPr>
        <w:tabs>
          <w:tab w:val="num" w:pos="480"/>
        </w:tabs>
        <w:ind w:left="480" w:hanging="480"/>
      </w:pPr>
      <w:rPr>
        <w:rFonts w:ascii="Times New Roman" w:eastAsia="Times New Roman" w:hAnsi="Times New Roman" w:cs="Times New Roman"/>
      </w:rPr>
    </w:lvl>
    <w:lvl w:ilvl="1">
      <w:start w:val="1"/>
      <w:numFmt w:val="decimal"/>
      <w:lvlText w:val="%1.%2."/>
      <w:lvlJc w:val="left"/>
      <w:pPr>
        <w:tabs>
          <w:tab w:val="num" w:pos="1189"/>
        </w:tabs>
        <w:ind w:left="1189" w:hanging="480"/>
      </w:pPr>
    </w:lvl>
    <w:lvl w:ilvl="2">
      <w:start w:val="1"/>
      <w:numFmt w:val="decimal"/>
      <w:lvlText w:val="%1.%2.%3."/>
      <w:lvlJc w:val="left"/>
      <w:pPr>
        <w:tabs>
          <w:tab w:val="num" w:pos="1430"/>
        </w:tabs>
        <w:ind w:left="1430"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04"/>
    <w:multiLevelType w:val="singleLevel"/>
    <w:tmpl w:val="00000004"/>
    <w:name w:val="WW8Num2"/>
    <w:lvl w:ilvl="0">
      <w:start w:val="1"/>
      <w:numFmt w:val="decimal"/>
      <w:lvlText w:val="9.2.%1"/>
      <w:lvlJc w:val="left"/>
      <w:pPr>
        <w:ind w:left="1996" w:hanging="360"/>
      </w:pPr>
    </w:lvl>
  </w:abstractNum>
  <w:abstractNum w:abstractNumId="4">
    <w:nsid w:val="00000005"/>
    <w:multiLevelType w:val="multilevel"/>
    <w:tmpl w:val="109461B4"/>
    <w:name w:val="WW8Num10"/>
    <w:lvl w:ilvl="0">
      <w:start w:val="11"/>
      <w:numFmt w:val="decimal"/>
      <w:lvlText w:val="%1."/>
      <w:lvlJc w:val="left"/>
      <w:pPr>
        <w:tabs>
          <w:tab w:val="num" w:pos="900"/>
        </w:tabs>
        <w:ind w:left="900" w:hanging="360"/>
      </w:pPr>
      <w:rPr>
        <w:rFonts w:hint="default"/>
      </w:rPr>
    </w:lvl>
    <w:lvl w:ilvl="1">
      <w:start w:val="1"/>
      <w:numFmt w:val="decimal"/>
      <w:isLgl/>
      <w:lvlText w:val="%1.%2"/>
      <w:lvlJc w:val="left"/>
      <w:pPr>
        <w:ind w:left="960" w:hanging="4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5">
    <w:nsid w:val="00000006"/>
    <w:multiLevelType w:val="singleLevel"/>
    <w:tmpl w:val="00000006"/>
    <w:lvl w:ilvl="0">
      <w:start w:val="1"/>
      <w:numFmt w:val="bullet"/>
      <w:lvlText w:val=""/>
      <w:lvlJc w:val="left"/>
      <w:pPr>
        <w:tabs>
          <w:tab w:val="num" w:pos="1134"/>
        </w:tabs>
        <w:ind w:left="0" w:firstLine="720"/>
      </w:pPr>
      <w:rPr>
        <w:rFonts w:ascii="Wingdings" w:hAnsi="Wingdings"/>
      </w:rPr>
    </w:lvl>
  </w:abstractNum>
  <w:abstractNum w:abstractNumId="6">
    <w:nsid w:val="00000007"/>
    <w:multiLevelType w:val="singleLevel"/>
    <w:tmpl w:val="00000007"/>
    <w:name w:val="WW8Num5"/>
    <w:lvl w:ilvl="0">
      <w:start w:val="1"/>
      <w:numFmt w:val="bullet"/>
      <w:lvlText w:val=""/>
      <w:lvlJc w:val="left"/>
      <w:pPr>
        <w:tabs>
          <w:tab w:val="num" w:pos="357"/>
        </w:tabs>
        <w:ind w:left="357" w:hanging="357"/>
      </w:pPr>
      <w:rPr>
        <w:rFonts w:ascii="Symbol" w:hAnsi="Symbol"/>
      </w:rPr>
    </w:lvl>
  </w:abstractNum>
  <w:abstractNum w:abstractNumId="7">
    <w:nsid w:val="005D1842"/>
    <w:multiLevelType w:val="multilevel"/>
    <w:tmpl w:val="82D00ED0"/>
    <w:lvl w:ilvl="0">
      <w:start w:val="13"/>
      <w:numFmt w:val="decimal"/>
      <w:lvlText w:val="%1"/>
      <w:lvlJc w:val="left"/>
      <w:pPr>
        <w:ind w:left="420" w:hanging="420"/>
      </w:pPr>
      <w:rPr>
        <w:rFonts w:hint="default"/>
      </w:rPr>
    </w:lvl>
    <w:lvl w:ilvl="1">
      <w:start w:val="2"/>
      <w:numFmt w:val="decimal"/>
      <w:lvlText w:val="%1.%2"/>
      <w:lvlJc w:val="left"/>
      <w:pPr>
        <w:ind w:left="278" w:hanging="4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664" w:hanging="1800"/>
      </w:pPr>
      <w:rPr>
        <w:rFonts w:hint="default"/>
      </w:rPr>
    </w:lvl>
  </w:abstractNum>
  <w:abstractNum w:abstractNumId="8">
    <w:nsid w:val="10647B9E"/>
    <w:multiLevelType w:val="multilevel"/>
    <w:tmpl w:val="998E8A46"/>
    <w:numStyleLink w:val="a"/>
  </w:abstractNum>
  <w:abstractNum w:abstractNumId="9">
    <w:nsid w:val="114B1A18"/>
    <w:multiLevelType w:val="hybridMultilevel"/>
    <w:tmpl w:val="71DC5E3A"/>
    <w:lvl w:ilvl="0" w:tplc="7310AE8A">
      <w:start w:val="1"/>
      <w:numFmt w:val="decimal"/>
      <w:lvlText w:val="%1."/>
      <w:lvlJc w:val="left"/>
      <w:pPr>
        <w:ind w:left="360" w:hanging="360"/>
      </w:pPr>
      <w:rPr>
        <w:rFonts w:ascii="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1B4E4606"/>
    <w:multiLevelType w:val="multilevel"/>
    <w:tmpl w:val="488C8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F525716"/>
    <w:multiLevelType w:val="multilevel"/>
    <w:tmpl w:val="998E8A46"/>
    <w:styleLink w:val="a"/>
    <w:lvl w:ilvl="0">
      <w:start w:val="1"/>
      <w:numFmt w:val="decimal"/>
      <w:pStyle w:val="a0"/>
      <w:lvlText w:val="%1."/>
      <w:lvlJc w:val="left"/>
      <w:pPr>
        <w:tabs>
          <w:tab w:val="num" w:pos="567"/>
        </w:tabs>
        <w:ind w:left="0" w:firstLine="0"/>
      </w:pPr>
      <w:rPr>
        <w:rFonts w:hint="default"/>
      </w:rPr>
    </w:lvl>
    <w:lvl w:ilvl="1">
      <w:start w:val="1"/>
      <w:numFmt w:val="decimal"/>
      <w:pStyle w:val="a1"/>
      <w:lvlText w:val="%1.%2."/>
      <w:lvlJc w:val="left"/>
      <w:pPr>
        <w:tabs>
          <w:tab w:val="num" w:pos="567"/>
        </w:tabs>
        <w:ind w:left="0" w:firstLine="0"/>
      </w:pPr>
      <w:rPr>
        <w:rFonts w:hint="default"/>
      </w:rPr>
    </w:lvl>
    <w:lvl w:ilvl="2">
      <w:start w:val="1"/>
      <w:numFmt w:val="decimal"/>
      <w:pStyle w:val="a2"/>
      <w:lvlText w:val="%3."/>
      <w:lvlJc w:val="left"/>
      <w:pPr>
        <w:tabs>
          <w:tab w:val="num" w:pos="567"/>
        </w:tabs>
        <w:ind w:left="0" w:firstLine="0"/>
      </w:pPr>
      <w:rPr>
        <w:rFonts w:hint="default"/>
      </w:rPr>
    </w:lvl>
    <w:lvl w:ilvl="3">
      <w:start w:val="1"/>
      <w:numFmt w:val="decimal"/>
      <w:lvlText w:val="(%4)"/>
      <w:lvlJc w:val="left"/>
      <w:pPr>
        <w:tabs>
          <w:tab w:val="num" w:pos="851"/>
        </w:tabs>
        <w:ind w:left="284" w:firstLine="0"/>
      </w:pPr>
      <w:rPr>
        <w:rFonts w:hint="default"/>
      </w:rPr>
    </w:lvl>
    <w:lvl w:ilvl="4">
      <w:start w:val="1"/>
      <w:numFmt w:val="lowerLetter"/>
      <w:pStyle w:val="a3"/>
      <w:lvlText w:val="(%5)"/>
      <w:lvlJc w:val="left"/>
      <w:pPr>
        <w:tabs>
          <w:tab w:val="num" w:pos="1134"/>
        </w:tabs>
        <w:ind w:left="567" w:firstLine="0"/>
      </w:pPr>
      <w:rPr>
        <w:rFonts w:hint="default"/>
      </w:rPr>
    </w:lvl>
    <w:lvl w:ilvl="5">
      <w:start w:val="1"/>
      <w:numFmt w:val="lowerRoman"/>
      <w:pStyle w:val="a4"/>
      <w:lvlText w:val="(%6)"/>
      <w:lvlJc w:val="left"/>
      <w:pPr>
        <w:tabs>
          <w:tab w:val="num" w:pos="1418"/>
        </w:tabs>
        <w:ind w:left="851" w:firstLine="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49E0BFA"/>
    <w:multiLevelType w:val="multilevel"/>
    <w:tmpl w:val="8E1AF5F8"/>
    <w:lvl w:ilvl="0">
      <w:start w:val="1"/>
      <w:numFmt w:val="decimal"/>
      <w:lvlText w:val="%1."/>
      <w:lvlJc w:val="left"/>
      <w:pPr>
        <w:ind w:left="360" w:hanging="360"/>
      </w:pPr>
      <w:rPr>
        <w:rFonts w:ascii="Times New Roman" w:eastAsia="Times New Roman" w:hAnsi="Times New Roman" w:cs="Times New Roman"/>
        <w:b/>
        <w:bCs/>
        <w:color w:val="auto"/>
        <w:sz w:val="24"/>
        <w:szCs w:val="24"/>
      </w:rPr>
    </w:lvl>
    <w:lvl w:ilvl="1">
      <w:start w:val="1"/>
      <w:numFmt w:val="decimal"/>
      <w:lvlText w:val="%1.%2."/>
      <w:lvlJc w:val="left"/>
      <w:pPr>
        <w:ind w:left="792" w:hanging="432"/>
      </w:pPr>
      <w:rPr>
        <w:rFonts w:hint="default"/>
        <w:sz w:val="24"/>
        <w:szCs w:val="24"/>
        <w:lang w:val="x-none"/>
      </w:rPr>
    </w:lvl>
    <w:lvl w:ilvl="2">
      <w:start w:val="1"/>
      <w:numFmt w:val="decimal"/>
      <w:lvlText w:val="%1.%2.%3."/>
      <w:lvlJc w:val="left"/>
      <w:pPr>
        <w:ind w:left="1224" w:hanging="504"/>
      </w:pPr>
      <w:rPr>
        <w:rFonts w:hint="default"/>
        <w:lang w:val="ru-RU"/>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EBE76E1"/>
    <w:multiLevelType w:val="multilevel"/>
    <w:tmpl w:val="E3585720"/>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071" w:hanging="504"/>
      </w:pPr>
      <w:rPr>
        <w:rFonts w:ascii="Times New Roman" w:hAnsi="Times New Roman" w:cs="Times New Roman" w:hint="default"/>
        <w:sz w:val="24"/>
        <w:szCs w:val="24"/>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
    <w:nsid w:val="34C64AAE"/>
    <w:multiLevelType w:val="multilevel"/>
    <w:tmpl w:val="A64AF9D8"/>
    <w:lvl w:ilvl="0">
      <w:start w:val="1"/>
      <w:numFmt w:val="decimal"/>
      <w:lvlText w:val="%1."/>
      <w:lvlJc w:val="left"/>
      <w:pPr>
        <w:ind w:left="720" w:hanging="360"/>
      </w:pPr>
      <w:rPr>
        <w:rFonts w:hint="default"/>
      </w:rPr>
    </w:lvl>
    <w:lvl w:ilvl="1">
      <w:start w:val="5"/>
      <w:numFmt w:val="decimal"/>
      <w:isLgl/>
      <w:lvlText w:val="%1.%2."/>
      <w:lvlJc w:val="left"/>
      <w:pPr>
        <w:ind w:left="1429" w:hanging="54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667" w:hanging="720"/>
      </w:pPr>
      <w:rPr>
        <w:rFonts w:hint="default"/>
      </w:rPr>
    </w:lvl>
    <w:lvl w:ilvl="4">
      <w:start w:val="1"/>
      <w:numFmt w:val="decimal"/>
      <w:isLgl/>
      <w:lvlText w:val="%1.%2.%3.%4.%5."/>
      <w:lvlJc w:val="left"/>
      <w:pPr>
        <w:ind w:left="3556" w:hanging="1080"/>
      </w:pPr>
      <w:rPr>
        <w:rFonts w:hint="default"/>
      </w:rPr>
    </w:lvl>
    <w:lvl w:ilvl="5">
      <w:start w:val="1"/>
      <w:numFmt w:val="decimal"/>
      <w:isLgl/>
      <w:lvlText w:val="%1.%2.%3.%4.%5.%6."/>
      <w:lvlJc w:val="left"/>
      <w:pPr>
        <w:ind w:left="4085" w:hanging="1080"/>
      </w:pPr>
      <w:rPr>
        <w:rFonts w:hint="default"/>
      </w:rPr>
    </w:lvl>
    <w:lvl w:ilvl="6">
      <w:start w:val="1"/>
      <w:numFmt w:val="decimal"/>
      <w:isLgl/>
      <w:lvlText w:val="%1.%2.%3.%4.%5.%6.%7."/>
      <w:lvlJc w:val="left"/>
      <w:pPr>
        <w:ind w:left="4974" w:hanging="1440"/>
      </w:pPr>
      <w:rPr>
        <w:rFonts w:hint="default"/>
      </w:rPr>
    </w:lvl>
    <w:lvl w:ilvl="7">
      <w:start w:val="1"/>
      <w:numFmt w:val="decimal"/>
      <w:isLgl/>
      <w:lvlText w:val="%1.%2.%3.%4.%5.%6.%7.%8."/>
      <w:lvlJc w:val="left"/>
      <w:pPr>
        <w:ind w:left="5503" w:hanging="1440"/>
      </w:pPr>
      <w:rPr>
        <w:rFonts w:hint="default"/>
      </w:rPr>
    </w:lvl>
    <w:lvl w:ilvl="8">
      <w:start w:val="1"/>
      <w:numFmt w:val="decimal"/>
      <w:isLgl/>
      <w:lvlText w:val="%1.%2.%3.%4.%5.%6.%7.%8.%9."/>
      <w:lvlJc w:val="left"/>
      <w:pPr>
        <w:ind w:left="6392" w:hanging="1800"/>
      </w:pPr>
      <w:rPr>
        <w:rFonts w:hint="default"/>
      </w:rPr>
    </w:lvl>
  </w:abstractNum>
  <w:abstractNum w:abstractNumId="15">
    <w:nsid w:val="5E715033"/>
    <w:multiLevelType w:val="multilevel"/>
    <w:tmpl w:val="EEFE344E"/>
    <w:lvl w:ilvl="0">
      <w:start w:val="13"/>
      <w:numFmt w:val="decimal"/>
      <w:lvlText w:val="%1"/>
      <w:lvlJc w:val="left"/>
      <w:pPr>
        <w:ind w:left="420" w:hanging="420"/>
      </w:pPr>
      <w:rPr>
        <w:rFonts w:hint="default"/>
      </w:rPr>
    </w:lvl>
    <w:lvl w:ilvl="1">
      <w:start w:val="5"/>
      <w:numFmt w:val="decimal"/>
      <w:lvlText w:val="%1.%2"/>
      <w:lvlJc w:val="left"/>
      <w:pPr>
        <w:ind w:left="698" w:hanging="420"/>
      </w:pPr>
      <w:rPr>
        <w:rFonts w:hint="default"/>
      </w:rPr>
    </w:lvl>
    <w:lvl w:ilvl="2">
      <w:start w:val="1"/>
      <w:numFmt w:val="decimal"/>
      <w:lvlText w:val="%1.%2.%3"/>
      <w:lvlJc w:val="left"/>
      <w:pPr>
        <w:ind w:left="1276" w:hanging="720"/>
      </w:pPr>
      <w:rPr>
        <w:rFonts w:hint="default"/>
      </w:rPr>
    </w:lvl>
    <w:lvl w:ilvl="3">
      <w:start w:val="1"/>
      <w:numFmt w:val="decimal"/>
      <w:lvlText w:val="%1.%2.%3.%4"/>
      <w:lvlJc w:val="left"/>
      <w:pPr>
        <w:ind w:left="1554" w:hanging="720"/>
      </w:pPr>
      <w:rPr>
        <w:rFonts w:hint="default"/>
      </w:rPr>
    </w:lvl>
    <w:lvl w:ilvl="4">
      <w:start w:val="1"/>
      <w:numFmt w:val="decimal"/>
      <w:lvlText w:val="%1.%2.%3.%4.%5"/>
      <w:lvlJc w:val="left"/>
      <w:pPr>
        <w:ind w:left="2192" w:hanging="1080"/>
      </w:pPr>
      <w:rPr>
        <w:rFonts w:hint="default"/>
      </w:rPr>
    </w:lvl>
    <w:lvl w:ilvl="5">
      <w:start w:val="1"/>
      <w:numFmt w:val="decimal"/>
      <w:lvlText w:val="%1.%2.%3.%4.%5.%6"/>
      <w:lvlJc w:val="left"/>
      <w:pPr>
        <w:ind w:left="2470" w:hanging="1080"/>
      </w:pPr>
      <w:rPr>
        <w:rFonts w:hint="default"/>
      </w:rPr>
    </w:lvl>
    <w:lvl w:ilvl="6">
      <w:start w:val="1"/>
      <w:numFmt w:val="decimal"/>
      <w:lvlText w:val="%1.%2.%3.%4.%5.%6.%7"/>
      <w:lvlJc w:val="left"/>
      <w:pPr>
        <w:ind w:left="3108" w:hanging="1440"/>
      </w:pPr>
      <w:rPr>
        <w:rFonts w:hint="default"/>
      </w:rPr>
    </w:lvl>
    <w:lvl w:ilvl="7">
      <w:start w:val="1"/>
      <w:numFmt w:val="decimal"/>
      <w:lvlText w:val="%1.%2.%3.%4.%5.%6.%7.%8"/>
      <w:lvlJc w:val="left"/>
      <w:pPr>
        <w:ind w:left="3386" w:hanging="1440"/>
      </w:pPr>
      <w:rPr>
        <w:rFonts w:hint="default"/>
      </w:rPr>
    </w:lvl>
    <w:lvl w:ilvl="8">
      <w:start w:val="1"/>
      <w:numFmt w:val="decimal"/>
      <w:lvlText w:val="%1.%2.%3.%4.%5.%6.%7.%8.%9"/>
      <w:lvlJc w:val="left"/>
      <w:pPr>
        <w:ind w:left="4024" w:hanging="1800"/>
      </w:pPr>
      <w:rPr>
        <w:rFonts w:hint="default"/>
      </w:rPr>
    </w:lvl>
  </w:abstractNum>
  <w:abstractNum w:abstractNumId="16">
    <w:nsid w:val="6C1E0E6E"/>
    <w:multiLevelType w:val="multilevel"/>
    <w:tmpl w:val="6D9219B0"/>
    <w:lvl w:ilvl="0">
      <w:start w:val="1"/>
      <w:numFmt w:val="decimal"/>
      <w:suff w:val="space"/>
      <w:lvlText w:val="%1."/>
      <w:lvlJc w:val="left"/>
      <w:pPr>
        <w:ind w:left="0" w:firstLine="0"/>
      </w:pPr>
      <w:rPr>
        <w:rFonts w:hint="default"/>
      </w:rPr>
    </w:lvl>
    <w:lvl w:ilvl="1">
      <w:start w:val="5"/>
      <w:numFmt w:val="decimal"/>
      <w:isLgl/>
      <w:lvlText w:val="%1.%2."/>
      <w:lvlJc w:val="left"/>
      <w:pPr>
        <w:ind w:left="0" w:firstLine="567"/>
      </w:pPr>
      <w:rPr>
        <w:rFonts w:hint="default"/>
        <w:color w:val="auto"/>
        <w:sz w:val="24"/>
        <w:szCs w:val="24"/>
      </w:rPr>
    </w:lvl>
    <w:lvl w:ilvl="2">
      <w:start w:val="1"/>
      <w:numFmt w:val="decimal"/>
      <w:isLgl/>
      <w:lvlText w:val="%1.%2.%3."/>
      <w:lvlJc w:val="left"/>
      <w:pPr>
        <w:ind w:left="0" w:firstLine="567"/>
      </w:pPr>
      <w:rPr>
        <w:rFonts w:hint="default"/>
        <w:color w:val="auto"/>
        <w:sz w:val="20"/>
      </w:rPr>
    </w:lvl>
    <w:lvl w:ilvl="3">
      <w:start w:val="1"/>
      <w:numFmt w:val="decimal"/>
      <w:isLgl/>
      <w:lvlText w:val="%1.%2.%3.%4."/>
      <w:lvlJc w:val="left"/>
      <w:pPr>
        <w:ind w:left="1287" w:hanging="720"/>
      </w:pPr>
      <w:rPr>
        <w:rFonts w:hint="default"/>
        <w:color w:val="auto"/>
        <w:sz w:val="20"/>
      </w:rPr>
    </w:lvl>
    <w:lvl w:ilvl="4">
      <w:start w:val="1"/>
      <w:numFmt w:val="decimal"/>
      <w:isLgl/>
      <w:lvlText w:val="%1.%2.%3.%4.%5."/>
      <w:lvlJc w:val="left"/>
      <w:pPr>
        <w:ind w:left="1647" w:hanging="1080"/>
      </w:pPr>
      <w:rPr>
        <w:rFonts w:hint="default"/>
        <w:color w:val="auto"/>
        <w:sz w:val="20"/>
      </w:rPr>
    </w:lvl>
    <w:lvl w:ilvl="5">
      <w:start w:val="1"/>
      <w:numFmt w:val="decimal"/>
      <w:isLgl/>
      <w:lvlText w:val="%1.%2.%3.%4.%5.%6."/>
      <w:lvlJc w:val="left"/>
      <w:pPr>
        <w:ind w:left="1647" w:hanging="1080"/>
      </w:pPr>
      <w:rPr>
        <w:rFonts w:hint="default"/>
        <w:color w:val="auto"/>
        <w:sz w:val="20"/>
      </w:rPr>
    </w:lvl>
    <w:lvl w:ilvl="6">
      <w:start w:val="1"/>
      <w:numFmt w:val="decimal"/>
      <w:isLgl/>
      <w:lvlText w:val="%1.%2.%3.%4.%5.%6.%7."/>
      <w:lvlJc w:val="left"/>
      <w:pPr>
        <w:ind w:left="2007" w:hanging="1440"/>
      </w:pPr>
      <w:rPr>
        <w:rFonts w:hint="default"/>
        <w:color w:val="auto"/>
        <w:sz w:val="20"/>
      </w:rPr>
    </w:lvl>
    <w:lvl w:ilvl="7">
      <w:start w:val="1"/>
      <w:numFmt w:val="decimal"/>
      <w:isLgl/>
      <w:lvlText w:val="%1.%2.%3.%4.%5.%6.%7.%8."/>
      <w:lvlJc w:val="left"/>
      <w:pPr>
        <w:ind w:left="2007" w:hanging="1440"/>
      </w:pPr>
      <w:rPr>
        <w:rFonts w:hint="default"/>
        <w:color w:val="auto"/>
        <w:sz w:val="20"/>
      </w:rPr>
    </w:lvl>
    <w:lvl w:ilvl="8">
      <w:start w:val="1"/>
      <w:numFmt w:val="decimal"/>
      <w:isLgl/>
      <w:lvlText w:val="%1.%2.%3.%4.%5.%6.%7.%8.%9."/>
      <w:lvlJc w:val="left"/>
      <w:pPr>
        <w:ind w:left="2367" w:hanging="1800"/>
      </w:pPr>
      <w:rPr>
        <w:rFonts w:hint="default"/>
        <w:color w:val="auto"/>
        <w:sz w:val="20"/>
      </w:rPr>
    </w:lvl>
  </w:abstractNum>
  <w:abstractNum w:abstractNumId="17">
    <w:nsid w:val="70DDE289"/>
    <w:multiLevelType w:val="hybridMultilevel"/>
    <w:tmpl w:val="B10DBA7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1"/>
  </w:num>
  <w:num w:numId="3">
    <w:abstractNumId w:val="14"/>
  </w:num>
  <w:num w:numId="4">
    <w:abstractNumId w:val="3"/>
  </w:num>
  <w:num w:numId="5">
    <w:abstractNumId w:val="4"/>
  </w:num>
  <w:num w:numId="6">
    <w:abstractNumId w:val="5"/>
  </w:num>
  <w:num w:numId="7">
    <w:abstractNumId w:val="6"/>
  </w:num>
  <w:num w:numId="8">
    <w:abstractNumId w:val="17"/>
  </w:num>
  <w:num w:numId="9">
    <w:abstractNumId w:val="9"/>
  </w:num>
  <w:num w:numId="10">
    <w:abstractNumId w:val="0"/>
    <w:lvlOverride w:ilvl="0">
      <w:lvl w:ilvl="0">
        <w:start w:val="65535"/>
        <w:numFmt w:val="bullet"/>
        <w:lvlText w:val="-"/>
        <w:legacy w:legacy="1" w:legacySpace="0" w:legacyIndent="288"/>
        <w:lvlJc w:val="left"/>
        <w:rPr>
          <w:rFonts w:ascii="Times New Roman" w:hAnsi="Times New Roman" w:cs="Times New Roman" w:hint="default"/>
        </w:rPr>
      </w:lvl>
    </w:lvlOverride>
  </w:num>
  <w:num w:numId="11">
    <w:abstractNumId w:val="10"/>
  </w:num>
  <w:num w:numId="12">
    <w:abstractNumId w:val="11"/>
  </w:num>
  <w:num w:numId="13">
    <w:abstractNumId w:val="8"/>
  </w:num>
  <w:num w:numId="14">
    <w:abstractNumId w:val="13"/>
  </w:num>
  <w:num w:numId="1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2"/>
  </w:num>
  <w:num w:numId="18">
    <w:abstractNumId w:val="7"/>
  </w:num>
  <w:num w:numId="19">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Башенин Алексей Анатольевич">
    <w15:presenceInfo w15:providerId="AD" w15:userId="S-1-5-21-1495346423-299710842-3305002159-4920"/>
  </w15:person>
  <w15:person w15:author="Слепцова Наталья Евгеньевна">
    <w15:presenceInfo w15:providerId="AD" w15:userId="S-1-5-21-3854537315-403075162-4225532456-12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49B"/>
    <w:rsid w:val="0000005C"/>
    <w:rsid w:val="000002EA"/>
    <w:rsid w:val="00000409"/>
    <w:rsid w:val="0000062A"/>
    <w:rsid w:val="0000068C"/>
    <w:rsid w:val="00000770"/>
    <w:rsid w:val="00000B85"/>
    <w:rsid w:val="00000C2D"/>
    <w:rsid w:val="00000D05"/>
    <w:rsid w:val="000010FE"/>
    <w:rsid w:val="0000115A"/>
    <w:rsid w:val="000014B7"/>
    <w:rsid w:val="00001559"/>
    <w:rsid w:val="000016CD"/>
    <w:rsid w:val="00001859"/>
    <w:rsid w:val="00001A3C"/>
    <w:rsid w:val="00001BA1"/>
    <w:rsid w:val="00001BC3"/>
    <w:rsid w:val="00001CE2"/>
    <w:rsid w:val="00002150"/>
    <w:rsid w:val="000024A1"/>
    <w:rsid w:val="000026A9"/>
    <w:rsid w:val="00002A24"/>
    <w:rsid w:val="0000326E"/>
    <w:rsid w:val="00003342"/>
    <w:rsid w:val="000036D2"/>
    <w:rsid w:val="0000443F"/>
    <w:rsid w:val="0000447A"/>
    <w:rsid w:val="0000459C"/>
    <w:rsid w:val="000046F5"/>
    <w:rsid w:val="00004DF8"/>
    <w:rsid w:val="00004FCA"/>
    <w:rsid w:val="0000523E"/>
    <w:rsid w:val="0000550C"/>
    <w:rsid w:val="00005897"/>
    <w:rsid w:val="00005AAC"/>
    <w:rsid w:val="00005B7B"/>
    <w:rsid w:val="00005B8F"/>
    <w:rsid w:val="00006575"/>
    <w:rsid w:val="000068EA"/>
    <w:rsid w:val="00007512"/>
    <w:rsid w:val="000075ED"/>
    <w:rsid w:val="000078F2"/>
    <w:rsid w:val="00010015"/>
    <w:rsid w:val="000100E6"/>
    <w:rsid w:val="000102F8"/>
    <w:rsid w:val="0001070A"/>
    <w:rsid w:val="00010C83"/>
    <w:rsid w:val="00011247"/>
    <w:rsid w:val="0001142D"/>
    <w:rsid w:val="0001157C"/>
    <w:rsid w:val="00011D45"/>
    <w:rsid w:val="00011F05"/>
    <w:rsid w:val="00012034"/>
    <w:rsid w:val="0001267F"/>
    <w:rsid w:val="000126F6"/>
    <w:rsid w:val="0001272E"/>
    <w:rsid w:val="00012766"/>
    <w:rsid w:val="00012D46"/>
    <w:rsid w:val="0001302F"/>
    <w:rsid w:val="000130EF"/>
    <w:rsid w:val="0001371B"/>
    <w:rsid w:val="00013995"/>
    <w:rsid w:val="00013A93"/>
    <w:rsid w:val="00013B6F"/>
    <w:rsid w:val="00013B9E"/>
    <w:rsid w:val="000141F8"/>
    <w:rsid w:val="00014337"/>
    <w:rsid w:val="0001471B"/>
    <w:rsid w:val="00014ACC"/>
    <w:rsid w:val="00014AF8"/>
    <w:rsid w:val="00014C33"/>
    <w:rsid w:val="0001508F"/>
    <w:rsid w:val="00015134"/>
    <w:rsid w:val="00015229"/>
    <w:rsid w:val="0001528B"/>
    <w:rsid w:val="00015461"/>
    <w:rsid w:val="00016325"/>
    <w:rsid w:val="0001646A"/>
    <w:rsid w:val="00017762"/>
    <w:rsid w:val="000177B9"/>
    <w:rsid w:val="00017881"/>
    <w:rsid w:val="000179FE"/>
    <w:rsid w:val="00017C74"/>
    <w:rsid w:val="00017FB6"/>
    <w:rsid w:val="00020612"/>
    <w:rsid w:val="00020688"/>
    <w:rsid w:val="000209B1"/>
    <w:rsid w:val="00020A39"/>
    <w:rsid w:val="00020A8B"/>
    <w:rsid w:val="0002111A"/>
    <w:rsid w:val="00021400"/>
    <w:rsid w:val="00021786"/>
    <w:rsid w:val="00021793"/>
    <w:rsid w:val="000219E4"/>
    <w:rsid w:val="00021D32"/>
    <w:rsid w:val="0002225D"/>
    <w:rsid w:val="0002297B"/>
    <w:rsid w:val="00022C18"/>
    <w:rsid w:val="000237BD"/>
    <w:rsid w:val="0002389D"/>
    <w:rsid w:val="00023E61"/>
    <w:rsid w:val="00023E7C"/>
    <w:rsid w:val="00023E8F"/>
    <w:rsid w:val="00024194"/>
    <w:rsid w:val="000246BA"/>
    <w:rsid w:val="000246D0"/>
    <w:rsid w:val="000246DD"/>
    <w:rsid w:val="000247AB"/>
    <w:rsid w:val="000247DD"/>
    <w:rsid w:val="00024B2B"/>
    <w:rsid w:val="00024BCB"/>
    <w:rsid w:val="00024DAC"/>
    <w:rsid w:val="00024E13"/>
    <w:rsid w:val="000253AE"/>
    <w:rsid w:val="00026163"/>
    <w:rsid w:val="00026419"/>
    <w:rsid w:val="000268AB"/>
    <w:rsid w:val="0002692E"/>
    <w:rsid w:val="00026F9C"/>
    <w:rsid w:val="000270CF"/>
    <w:rsid w:val="000271D2"/>
    <w:rsid w:val="00027895"/>
    <w:rsid w:val="000278D2"/>
    <w:rsid w:val="00027D78"/>
    <w:rsid w:val="0003049A"/>
    <w:rsid w:val="00030AEC"/>
    <w:rsid w:val="00031181"/>
    <w:rsid w:val="000318BD"/>
    <w:rsid w:val="0003197B"/>
    <w:rsid w:val="000319FA"/>
    <w:rsid w:val="00031A42"/>
    <w:rsid w:val="00032155"/>
    <w:rsid w:val="00032234"/>
    <w:rsid w:val="00032E9A"/>
    <w:rsid w:val="000332A7"/>
    <w:rsid w:val="00033356"/>
    <w:rsid w:val="0003341E"/>
    <w:rsid w:val="000338CB"/>
    <w:rsid w:val="00033B97"/>
    <w:rsid w:val="00034063"/>
    <w:rsid w:val="000340A1"/>
    <w:rsid w:val="0003420A"/>
    <w:rsid w:val="00034558"/>
    <w:rsid w:val="00034662"/>
    <w:rsid w:val="00034C93"/>
    <w:rsid w:val="00034DC2"/>
    <w:rsid w:val="00034F17"/>
    <w:rsid w:val="00035198"/>
    <w:rsid w:val="00035210"/>
    <w:rsid w:val="00035723"/>
    <w:rsid w:val="00035CEA"/>
    <w:rsid w:val="00036911"/>
    <w:rsid w:val="00036A8D"/>
    <w:rsid w:val="00036EF2"/>
    <w:rsid w:val="000374F3"/>
    <w:rsid w:val="00037997"/>
    <w:rsid w:val="00037B8D"/>
    <w:rsid w:val="00040220"/>
    <w:rsid w:val="000404AC"/>
    <w:rsid w:val="00040BE3"/>
    <w:rsid w:val="00040D0B"/>
    <w:rsid w:val="00041556"/>
    <w:rsid w:val="0004161C"/>
    <w:rsid w:val="00041B84"/>
    <w:rsid w:val="00041F26"/>
    <w:rsid w:val="00041FFB"/>
    <w:rsid w:val="00042273"/>
    <w:rsid w:val="000422EA"/>
    <w:rsid w:val="00042351"/>
    <w:rsid w:val="0004249B"/>
    <w:rsid w:val="0004295A"/>
    <w:rsid w:val="00042CE7"/>
    <w:rsid w:val="00042EE6"/>
    <w:rsid w:val="00042F81"/>
    <w:rsid w:val="00043059"/>
    <w:rsid w:val="00043300"/>
    <w:rsid w:val="00043694"/>
    <w:rsid w:val="0004391E"/>
    <w:rsid w:val="000442A2"/>
    <w:rsid w:val="00044A7A"/>
    <w:rsid w:val="00044C5F"/>
    <w:rsid w:val="00044D47"/>
    <w:rsid w:val="00044DD6"/>
    <w:rsid w:val="00045722"/>
    <w:rsid w:val="0004579D"/>
    <w:rsid w:val="00045894"/>
    <w:rsid w:val="00045CBD"/>
    <w:rsid w:val="000463E2"/>
    <w:rsid w:val="0004646A"/>
    <w:rsid w:val="000464CA"/>
    <w:rsid w:val="000468CD"/>
    <w:rsid w:val="00046ABF"/>
    <w:rsid w:val="00046C84"/>
    <w:rsid w:val="00046CDA"/>
    <w:rsid w:val="00046F00"/>
    <w:rsid w:val="0004783B"/>
    <w:rsid w:val="0005004E"/>
    <w:rsid w:val="0005007A"/>
    <w:rsid w:val="00050886"/>
    <w:rsid w:val="000509C2"/>
    <w:rsid w:val="00050E9E"/>
    <w:rsid w:val="00050FFA"/>
    <w:rsid w:val="0005108D"/>
    <w:rsid w:val="000512C1"/>
    <w:rsid w:val="00051907"/>
    <w:rsid w:val="0005255C"/>
    <w:rsid w:val="00052C14"/>
    <w:rsid w:val="000530DE"/>
    <w:rsid w:val="00053241"/>
    <w:rsid w:val="000533AA"/>
    <w:rsid w:val="00053B5A"/>
    <w:rsid w:val="00053EB8"/>
    <w:rsid w:val="000541BD"/>
    <w:rsid w:val="000543F2"/>
    <w:rsid w:val="00054AC6"/>
    <w:rsid w:val="00054CD0"/>
    <w:rsid w:val="00054D28"/>
    <w:rsid w:val="00055165"/>
    <w:rsid w:val="000552D8"/>
    <w:rsid w:val="0005553B"/>
    <w:rsid w:val="00055876"/>
    <w:rsid w:val="000559A3"/>
    <w:rsid w:val="000563FF"/>
    <w:rsid w:val="000564DD"/>
    <w:rsid w:val="00056523"/>
    <w:rsid w:val="000568AB"/>
    <w:rsid w:val="000576AB"/>
    <w:rsid w:val="000602A3"/>
    <w:rsid w:val="00060342"/>
    <w:rsid w:val="0006097D"/>
    <w:rsid w:val="00060B19"/>
    <w:rsid w:val="00060B79"/>
    <w:rsid w:val="00060C06"/>
    <w:rsid w:val="00060C14"/>
    <w:rsid w:val="00060D65"/>
    <w:rsid w:val="00060E0C"/>
    <w:rsid w:val="00060EC3"/>
    <w:rsid w:val="0006108D"/>
    <w:rsid w:val="00061393"/>
    <w:rsid w:val="0006190C"/>
    <w:rsid w:val="00061DE1"/>
    <w:rsid w:val="00062257"/>
    <w:rsid w:val="00062829"/>
    <w:rsid w:val="00062857"/>
    <w:rsid w:val="00062A65"/>
    <w:rsid w:val="00062AE2"/>
    <w:rsid w:val="00063248"/>
    <w:rsid w:val="00063253"/>
    <w:rsid w:val="00063279"/>
    <w:rsid w:val="000632D0"/>
    <w:rsid w:val="000634B7"/>
    <w:rsid w:val="00063570"/>
    <w:rsid w:val="0006377D"/>
    <w:rsid w:val="0006388D"/>
    <w:rsid w:val="000638D1"/>
    <w:rsid w:val="000639A8"/>
    <w:rsid w:val="00063FCC"/>
    <w:rsid w:val="0006406F"/>
    <w:rsid w:val="0006438E"/>
    <w:rsid w:val="0006446D"/>
    <w:rsid w:val="0006454D"/>
    <w:rsid w:val="000647BD"/>
    <w:rsid w:val="00064A57"/>
    <w:rsid w:val="00064F41"/>
    <w:rsid w:val="000650FC"/>
    <w:rsid w:val="0006588D"/>
    <w:rsid w:val="00065893"/>
    <w:rsid w:val="000659E7"/>
    <w:rsid w:val="00065C05"/>
    <w:rsid w:val="00065F6D"/>
    <w:rsid w:val="00066233"/>
    <w:rsid w:val="00066439"/>
    <w:rsid w:val="000668C5"/>
    <w:rsid w:val="000668FE"/>
    <w:rsid w:val="0006700E"/>
    <w:rsid w:val="00067336"/>
    <w:rsid w:val="000673E1"/>
    <w:rsid w:val="00067A78"/>
    <w:rsid w:val="00067B1A"/>
    <w:rsid w:val="00067CAC"/>
    <w:rsid w:val="00067CF8"/>
    <w:rsid w:val="00067E7A"/>
    <w:rsid w:val="00070036"/>
    <w:rsid w:val="00070331"/>
    <w:rsid w:val="0007086D"/>
    <w:rsid w:val="0007089C"/>
    <w:rsid w:val="00070923"/>
    <w:rsid w:val="00070A2A"/>
    <w:rsid w:val="000714B3"/>
    <w:rsid w:val="00072049"/>
    <w:rsid w:val="0007268D"/>
    <w:rsid w:val="00072A3B"/>
    <w:rsid w:val="00072BD4"/>
    <w:rsid w:val="00072DAE"/>
    <w:rsid w:val="00072F0A"/>
    <w:rsid w:val="00073044"/>
    <w:rsid w:val="0007327F"/>
    <w:rsid w:val="00073651"/>
    <w:rsid w:val="0007380D"/>
    <w:rsid w:val="000752C5"/>
    <w:rsid w:val="00075479"/>
    <w:rsid w:val="000756DA"/>
    <w:rsid w:val="0007575A"/>
    <w:rsid w:val="00076003"/>
    <w:rsid w:val="00076386"/>
    <w:rsid w:val="0007643E"/>
    <w:rsid w:val="000768AF"/>
    <w:rsid w:val="00076993"/>
    <w:rsid w:val="00077176"/>
    <w:rsid w:val="000776AF"/>
    <w:rsid w:val="00077837"/>
    <w:rsid w:val="0008048D"/>
    <w:rsid w:val="000805A2"/>
    <w:rsid w:val="000805C3"/>
    <w:rsid w:val="000806AF"/>
    <w:rsid w:val="00080819"/>
    <w:rsid w:val="000808D5"/>
    <w:rsid w:val="00080CD9"/>
    <w:rsid w:val="00081243"/>
    <w:rsid w:val="00081277"/>
    <w:rsid w:val="00081A4E"/>
    <w:rsid w:val="00081F77"/>
    <w:rsid w:val="0008232D"/>
    <w:rsid w:val="00082387"/>
    <w:rsid w:val="00082D1F"/>
    <w:rsid w:val="00083403"/>
    <w:rsid w:val="0008461E"/>
    <w:rsid w:val="0008468A"/>
    <w:rsid w:val="00084DB0"/>
    <w:rsid w:val="00084E49"/>
    <w:rsid w:val="0008520B"/>
    <w:rsid w:val="0008535F"/>
    <w:rsid w:val="000855E5"/>
    <w:rsid w:val="000858BF"/>
    <w:rsid w:val="00086185"/>
    <w:rsid w:val="000861FC"/>
    <w:rsid w:val="000865CB"/>
    <w:rsid w:val="00086698"/>
    <w:rsid w:val="000866B0"/>
    <w:rsid w:val="00086A47"/>
    <w:rsid w:val="00086C3E"/>
    <w:rsid w:val="00086ED5"/>
    <w:rsid w:val="000873BB"/>
    <w:rsid w:val="0009030B"/>
    <w:rsid w:val="00090384"/>
    <w:rsid w:val="000905B8"/>
    <w:rsid w:val="00090800"/>
    <w:rsid w:val="000909D7"/>
    <w:rsid w:val="00090C2D"/>
    <w:rsid w:val="000911FF"/>
    <w:rsid w:val="00091494"/>
    <w:rsid w:val="000916AA"/>
    <w:rsid w:val="000917D7"/>
    <w:rsid w:val="000925D6"/>
    <w:rsid w:val="000926C9"/>
    <w:rsid w:val="00092AC4"/>
    <w:rsid w:val="00092DCC"/>
    <w:rsid w:val="000935B8"/>
    <w:rsid w:val="00093749"/>
    <w:rsid w:val="0009394B"/>
    <w:rsid w:val="00094BBB"/>
    <w:rsid w:val="00095070"/>
    <w:rsid w:val="000951E2"/>
    <w:rsid w:val="0009529D"/>
    <w:rsid w:val="00095830"/>
    <w:rsid w:val="000958D3"/>
    <w:rsid w:val="000959E9"/>
    <w:rsid w:val="00095C94"/>
    <w:rsid w:val="00095F5F"/>
    <w:rsid w:val="00095F76"/>
    <w:rsid w:val="00096135"/>
    <w:rsid w:val="00096241"/>
    <w:rsid w:val="000963AC"/>
    <w:rsid w:val="000964E6"/>
    <w:rsid w:val="00096503"/>
    <w:rsid w:val="00096AE1"/>
    <w:rsid w:val="00096E2C"/>
    <w:rsid w:val="00096E60"/>
    <w:rsid w:val="00096F94"/>
    <w:rsid w:val="0009715A"/>
    <w:rsid w:val="00097747"/>
    <w:rsid w:val="0009789E"/>
    <w:rsid w:val="00097DD0"/>
    <w:rsid w:val="000A009D"/>
    <w:rsid w:val="000A0433"/>
    <w:rsid w:val="000A06CA"/>
    <w:rsid w:val="000A088A"/>
    <w:rsid w:val="000A08A7"/>
    <w:rsid w:val="000A0913"/>
    <w:rsid w:val="000A097F"/>
    <w:rsid w:val="000A0995"/>
    <w:rsid w:val="000A0BC1"/>
    <w:rsid w:val="000A0C11"/>
    <w:rsid w:val="000A0CA5"/>
    <w:rsid w:val="000A0D47"/>
    <w:rsid w:val="000A0E17"/>
    <w:rsid w:val="000A1167"/>
    <w:rsid w:val="000A1362"/>
    <w:rsid w:val="000A1696"/>
    <w:rsid w:val="000A16E1"/>
    <w:rsid w:val="000A1A85"/>
    <w:rsid w:val="000A1A88"/>
    <w:rsid w:val="000A2678"/>
    <w:rsid w:val="000A2BCD"/>
    <w:rsid w:val="000A2C22"/>
    <w:rsid w:val="000A2DF2"/>
    <w:rsid w:val="000A3826"/>
    <w:rsid w:val="000A3975"/>
    <w:rsid w:val="000A3E3B"/>
    <w:rsid w:val="000A40B1"/>
    <w:rsid w:val="000A40FC"/>
    <w:rsid w:val="000A41D4"/>
    <w:rsid w:val="000A4906"/>
    <w:rsid w:val="000A4971"/>
    <w:rsid w:val="000A49F9"/>
    <w:rsid w:val="000A4DF3"/>
    <w:rsid w:val="000A5ADD"/>
    <w:rsid w:val="000A5AE0"/>
    <w:rsid w:val="000A5C24"/>
    <w:rsid w:val="000A5CB9"/>
    <w:rsid w:val="000A5F91"/>
    <w:rsid w:val="000A6519"/>
    <w:rsid w:val="000A6D3A"/>
    <w:rsid w:val="000A7A8F"/>
    <w:rsid w:val="000A7B08"/>
    <w:rsid w:val="000A7D9B"/>
    <w:rsid w:val="000B015E"/>
    <w:rsid w:val="000B0938"/>
    <w:rsid w:val="000B09F7"/>
    <w:rsid w:val="000B0CD6"/>
    <w:rsid w:val="000B0D5A"/>
    <w:rsid w:val="000B0E76"/>
    <w:rsid w:val="000B15C7"/>
    <w:rsid w:val="000B16FF"/>
    <w:rsid w:val="000B20D0"/>
    <w:rsid w:val="000B227C"/>
    <w:rsid w:val="000B23A4"/>
    <w:rsid w:val="000B26EB"/>
    <w:rsid w:val="000B2BA0"/>
    <w:rsid w:val="000B2D64"/>
    <w:rsid w:val="000B2F21"/>
    <w:rsid w:val="000B3ACC"/>
    <w:rsid w:val="000B3DEC"/>
    <w:rsid w:val="000B468B"/>
    <w:rsid w:val="000B4799"/>
    <w:rsid w:val="000B5C2C"/>
    <w:rsid w:val="000B6312"/>
    <w:rsid w:val="000B64F4"/>
    <w:rsid w:val="000B6C0E"/>
    <w:rsid w:val="000B6C9E"/>
    <w:rsid w:val="000B6D3B"/>
    <w:rsid w:val="000B7541"/>
    <w:rsid w:val="000B75D5"/>
    <w:rsid w:val="000B792C"/>
    <w:rsid w:val="000B79E1"/>
    <w:rsid w:val="000B7D65"/>
    <w:rsid w:val="000B7E8B"/>
    <w:rsid w:val="000C01D8"/>
    <w:rsid w:val="000C03BC"/>
    <w:rsid w:val="000C045E"/>
    <w:rsid w:val="000C0477"/>
    <w:rsid w:val="000C05FC"/>
    <w:rsid w:val="000C0BFB"/>
    <w:rsid w:val="000C121E"/>
    <w:rsid w:val="000C19DD"/>
    <w:rsid w:val="000C19FD"/>
    <w:rsid w:val="000C1FFA"/>
    <w:rsid w:val="000C203F"/>
    <w:rsid w:val="000C20AD"/>
    <w:rsid w:val="000C21D5"/>
    <w:rsid w:val="000C291C"/>
    <w:rsid w:val="000C2B28"/>
    <w:rsid w:val="000C2D2B"/>
    <w:rsid w:val="000C2E6F"/>
    <w:rsid w:val="000C3089"/>
    <w:rsid w:val="000C3B36"/>
    <w:rsid w:val="000C3C21"/>
    <w:rsid w:val="000C4523"/>
    <w:rsid w:val="000C47A5"/>
    <w:rsid w:val="000C4BAC"/>
    <w:rsid w:val="000C5B63"/>
    <w:rsid w:val="000C5D2A"/>
    <w:rsid w:val="000C612E"/>
    <w:rsid w:val="000C694E"/>
    <w:rsid w:val="000C6966"/>
    <w:rsid w:val="000C6EC8"/>
    <w:rsid w:val="000C72A5"/>
    <w:rsid w:val="000C732A"/>
    <w:rsid w:val="000C73E2"/>
    <w:rsid w:val="000D0851"/>
    <w:rsid w:val="000D09E4"/>
    <w:rsid w:val="000D0B0E"/>
    <w:rsid w:val="000D0D3A"/>
    <w:rsid w:val="000D0D4A"/>
    <w:rsid w:val="000D25C3"/>
    <w:rsid w:val="000D29F2"/>
    <w:rsid w:val="000D2BB1"/>
    <w:rsid w:val="000D2E4B"/>
    <w:rsid w:val="000D3411"/>
    <w:rsid w:val="000D35A1"/>
    <w:rsid w:val="000D3660"/>
    <w:rsid w:val="000D369C"/>
    <w:rsid w:val="000D3703"/>
    <w:rsid w:val="000D3837"/>
    <w:rsid w:val="000D384E"/>
    <w:rsid w:val="000D3D0B"/>
    <w:rsid w:val="000D3FF0"/>
    <w:rsid w:val="000D41CA"/>
    <w:rsid w:val="000D455E"/>
    <w:rsid w:val="000D45AD"/>
    <w:rsid w:val="000D47E7"/>
    <w:rsid w:val="000D49EF"/>
    <w:rsid w:val="000D4A35"/>
    <w:rsid w:val="000D5573"/>
    <w:rsid w:val="000D5BE0"/>
    <w:rsid w:val="000D5ED2"/>
    <w:rsid w:val="000D69D2"/>
    <w:rsid w:val="000D6D49"/>
    <w:rsid w:val="000D6FA7"/>
    <w:rsid w:val="000D7338"/>
    <w:rsid w:val="000D766A"/>
    <w:rsid w:val="000D7A72"/>
    <w:rsid w:val="000E02F6"/>
    <w:rsid w:val="000E04E3"/>
    <w:rsid w:val="000E076C"/>
    <w:rsid w:val="000E07F5"/>
    <w:rsid w:val="000E09A4"/>
    <w:rsid w:val="000E09D1"/>
    <w:rsid w:val="000E0BC1"/>
    <w:rsid w:val="000E0F7A"/>
    <w:rsid w:val="000E11BC"/>
    <w:rsid w:val="000E1CC1"/>
    <w:rsid w:val="000E2064"/>
    <w:rsid w:val="000E2092"/>
    <w:rsid w:val="000E278C"/>
    <w:rsid w:val="000E2FC8"/>
    <w:rsid w:val="000E3ED2"/>
    <w:rsid w:val="000E3F08"/>
    <w:rsid w:val="000E3F25"/>
    <w:rsid w:val="000E414D"/>
    <w:rsid w:val="000E4ABE"/>
    <w:rsid w:val="000E4EB5"/>
    <w:rsid w:val="000E4F33"/>
    <w:rsid w:val="000E507F"/>
    <w:rsid w:val="000E5803"/>
    <w:rsid w:val="000E6398"/>
    <w:rsid w:val="000E66CA"/>
    <w:rsid w:val="000E7A26"/>
    <w:rsid w:val="000E7E39"/>
    <w:rsid w:val="000E7FE6"/>
    <w:rsid w:val="000F0013"/>
    <w:rsid w:val="000F01F8"/>
    <w:rsid w:val="000F0317"/>
    <w:rsid w:val="000F0485"/>
    <w:rsid w:val="000F0683"/>
    <w:rsid w:val="000F129F"/>
    <w:rsid w:val="000F12FA"/>
    <w:rsid w:val="000F15EB"/>
    <w:rsid w:val="000F1C76"/>
    <w:rsid w:val="000F1C86"/>
    <w:rsid w:val="000F202D"/>
    <w:rsid w:val="000F2665"/>
    <w:rsid w:val="000F297F"/>
    <w:rsid w:val="000F2A4E"/>
    <w:rsid w:val="000F2AD6"/>
    <w:rsid w:val="000F33C4"/>
    <w:rsid w:val="000F37AD"/>
    <w:rsid w:val="000F3822"/>
    <w:rsid w:val="000F3AC4"/>
    <w:rsid w:val="000F3B20"/>
    <w:rsid w:val="000F3B48"/>
    <w:rsid w:val="000F3BB6"/>
    <w:rsid w:val="000F41F7"/>
    <w:rsid w:val="000F440E"/>
    <w:rsid w:val="000F4945"/>
    <w:rsid w:val="000F4D37"/>
    <w:rsid w:val="000F4FAD"/>
    <w:rsid w:val="000F532F"/>
    <w:rsid w:val="000F538F"/>
    <w:rsid w:val="000F54CF"/>
    <w:rsid w:val="000F5AD9"/>
    <w:rsid w:val="000F5D84"/>
    <w:rsid w:val="000F6194"/>
    <w:rsid w:val="000F6945"/>
    <w:rsid w:val="000F70E5"/>
    <w:rsid w:val="000F7321"/>
    <w:rsid w:val="000F7424"/>
    <w:rsid w:val="000F777B"/>
    <w:rsid w:val="000F7815"/>
    <w:rsid w:val="000F7BF1"/>
    <w:rsid w:val="000F7E4D"/>
    <w:rsid w:val="001002FB"/>
    <w:rsid w:val="00100685"/>
    <w:rsid w:val="00100D50"/>
    <w:rsid w:val="00100D6B"/>
    <w:rsid w:val="0010148F"/>
    <w:rsid w:val="0010171E"/>
    <w:rsid w:val="00101C6A"/>
    <w:rsid w:val="00101D34"/>
    <w:rsid w:val="0010204A"/>
    <w:rsid w:val="0010256E"/>
    <w:rsid w:val="00102C89"/>
    <w:rsid w:val="00102CAA"/>
    <w:rsid w:val="00102DA0"/>
    <w:rsid w:val="00103220"/>
    <w:rsid w:val="00103246"/>
    <w:rsid w:val="00103556"/>
    <w:rsid w:val="001036C3"/>
    <w:rsid w:val="00103760"/>
    <w:rsid w:val="00103AD7"/>
    <w:rsid w:val="00103D9A"/>
    <w:rsid w:val="00103DFA"/>
    <w:rsid w:val="00104573"/>
    <w:rsid w:val="001047F6"/>
    <w:rsid w:val="001048B8"/>
    <w:rsid w:val="00105124"/>
    <w:rsid w:val="00105126"/>
    <w:rsid w:val="00105433"/>
    <w:rsid w:val="00105D29"/>
    <w:rsid w:val="00105D3A"/>
    <w:rsid w:val="00105E66"/>
    <w:rsid w:val="00105E6E"/>
    <w:rsid w:val="00105E74"/>
    <w:rsid w:val="00106181"/>
    <w:rsid w:val="00107111"/>
    <w:rsid w:val="00107334"/>
    <w:rsid w:val="001073C5"/>
    <w:rsid w:val="00107678"/>
    <w:rsid w:val="0010796C"/>
    <w:rsid w:val="00107B4B"/>
    <w:rsid w:val="00107B5E"/>
    <w:rsid w:val="00107B88"/>
    <w:rsid w:val="00110704"/>
    <w:rsid w:val="00110885"/>
    <w:rsid w:val="001109E8"/>
    <w:rsid w:val="0011133B"/>
    <w:rsid w:val="0011204C"/>
    <w:rsid w:val="001123EE"/>
    <w:rsid w:val="001125CA"/>
    <w:rsid w:val="001126F7"/>
    <w:rsid w:val="00112B81"/>
    <w:rsid w:val="00112D14"/>
    <w:rsid w:val="00112DED"/>
    <w:rsid w:val="00112DF8"/>
    <w:rsid w:val="00113754"/>
    <w:rsid w:val="00113ADB"/>
    <w:rsid w:val="00113B61"/>
    <w:rsid w:val="00113BAD"/>
    <w:rsid w:val="00113C8E"/>
    <w:rsid w:val="00113CB0"/>
    <w:rsid w:val="00113D95"/>
    <w:rsid w:val="00113E54"/>
    <w:rsid w:val="00114488"/>
    <w:rsid w:val="001144AD"/>
    <w:rsid w:val="001146A3"/>
    <w:rsid w:val="001148BB"/>
    <w:rsid w:val="00114E90"/>
    <w:rsid w:val="00114F40"/>
    <w:rsid w:val="00115131"/>
    <w:rsid w:val="0011560D"/>
    <w:rsid w:val="001156DE"/>
    <w:rsid w:val="00115ADB"/>
    <w:rsid w:val="00115D4F"/>
    <w:rsid w:val="0011639E"/>
    <w:rsid w:val="00116649"/>
    <w:rsid w:val="00116BE5"/>
    <w:rsid w:val="001178A7"/>
    <w:rsid w:val="00117946"/>
    <w:rsid w:val="00117A9F"/>
    <w:rsid w:val="0012019B"/>
    <w:rsid w:val="00120298"/>
    <w:rsid w:val="00120C42"/>
    <w:rsid w:val="00120FB4"/>
    <w:rsid w:val="0012115F"/>
    <w:rsid w:val="00121170"/>
    <w:rsid w:val="00121664"/>
    <w:rsid w:val="00121A0E"/>
    <w:rsid w:val="00121E0A"/>
    <w:rsid w:val="00121FDF"/>
    <w:rsid w:val="001220FD"/>
    <w:rsid w:val="001221AD"/>
    <w:rsid w:val="00122B30"/>
    <w:rsid w:val="00122C37"/>
    <w:rsid w:val="001230B1"/>
    <w:rsid w:val="0012342E"/>
    <w:rsid w:val="001247A8"/>
    <w:rsid w:val="001249B6"/>
    <w:rsid w:val="00124A28"/>
    <w:rsid w:val="00124CB9"/>
    <w:rsid w:val="00124CEF"/>
    <w:rsid w:val="00125025"/>
    <w:rsid w:val="0012546B"/>
    <w:rsid w:val="001257AE"/>
    <w:rsid w:val="00125934"/>
    <w:rsid w:val="0012676A"/>
    <w:rsid w:val="001267D9"/>
    <w:rsid w:val="00126816"/>
    <w:rsid w:val="00126BEE"/>
    <w:rsid w:val="00126C73"/>
    <w:rsid w:val="0012774A"/>
    <w:rsid w:val="00127833"/>
    <w:rsid w:val="0012799B"/>
    <w:rsid w:val="00130361"/>
    <w:rsid w:val="0013065D"/>
    <w:rsid w:val="00130C3E"/>
    <w:rsid w:val="00130E73"/>
    <w:rsid w:val="00130ECB"/>
    <w:rsid w:val="00131119"/>
    <w:rsid w:val="00131504"/>
    <w:rsid w:val="001315C3"/>
    <w:rsid w:val="00131970"/>
    <w:rsid w:val="00131A77"/>
    <w:rsid w:val="00131CFF"/>
    <w:rsid w:val="001323D7"/>
    <w:rsid w:val="001329C7"/>
    <w:rsid w:val="00132F2A"/>
    <w:rsid w:val="00132F84"/>
    <w:rsid w:val="00132FB7"/>
    <w:rsid w:val="001331A3"/>
    <w:rsid w:val="00133379"/>
    <w:rsid w:val="0013344F"/>
    <w:rsid w:val="001334B3"/>
    <w:rsid w:val="001347DA"/>
    <w:rsid w:val="00134A07"/>
    <w:rsid w:val="00134B2A"/>
    <w:rsid w:val="00134DF9"/>
    <w:rsid w:val="00134E43"/>
    <w:rsid w:val="00135322"/>
    <w:rsid w:val="00135503"/>
    <w:rsid w:val="00135597"/>
    <w:rsid w:val="0013577C"/>
    <w:rsid w:val="00136244"/>
    <w:rsid w:val="00136557"/>
    <w:rsid w:val="001367D0"/>
    <w:rsid w:val="00136BF8"/>
    <w:rsid w:val="001372B0"/>
    <w:rsid w:val="00137481"/>
    <w:rsid w:val="001378D8"/>
    <w:rsid w:val="00137BDC"/>
    <w:rsid w:val="00137FF2"/>
    <w:rsid w:val="00141296"/>
    <w:rsid w:val="001413D5"/>
    <w:rsid w:val="0014156D"/>
    <w:rsid w:val="0014159A"/>
    <w:rsid w:val="0014199A"/>
    <w:rsid w:val="00141CAB"/>
    <w:rsid w:val="00142377"/>
    <w:rsid w:val="001423C4"/>
    <w:rsid w:val="001424C5"/>
    <w:rsid w:val="001425A7"/>
    <w:rsid w:val="001426D4"/>
    <w:rsid w:val="001427F7"/>
    <w:rsid w:val="00142C76"/>
    <w:rsid w:val="0014342A"/>
    <w:rsid w:val="00143468"/>
    <w:rsid w:val="00143A1A"/>
    <w:rsid w:val="00143B59"/>
    <w:rsid w:val="00144859"/>
    <w:rsid w:val="00144971"/>
    <w:rsid w:val="00144B82"/>
    <w:rsid w:val="00144DC7"/>
    <w:rsid w:val="001450DF"/>
    <w:rsid w:val="001456AE"/>
    <w:rsid w:val="001458E9"/>
    <w:rsid w:val="001459CC"/>
    <w:rsid w:val="00146C10"/>
    <w:rsid w:val="00146F7B"/>
    <w:rsid w:val="00147827"/>
    <w:rsid w:val="00147C9D"/>
    <w:rsid w:val="0015020F"/>
    <w:rsid w:val="001507BF"/>
    <w:rsid w:val="001508AB"/>
    <w:rsid w:val="00151038"/>
    <w:rsid w:val="0015126B"/>
    <w:rsid w:val="0015179C"/>
    <w:rsid w:val="00151822"/>
    <w:rsid w:val="00151833"/>
    <w:rsid w:val="00151A35"/>
    <w:rsid w:val="00151C0D"/>
    <w:rsid w:val="00151C69"/>
    <w:rsid w:val="001520D2"/>
    <w:rsid w:val="0015226F"/>
    <w:rsid w:val="0015230F"/>
    <w:rsid w:val="00152498"/>
    <w:rsid w:val="0015266D"/>
    <w:rsid w:val="00152B8E"/>
    <w:rsid w:val="00152D5E"/>
    <w:rsid w:val="00153077"/>
    <w:rsid w:val="001531C4"/>
    <w:rsid w:val="001534F2"/>
    <w:rsid w:val="00153CB5"/>
    <w:rsid w:val="00153E7B"/>
    <w:rsid w:val="00154064"/>
    <w:rsid w:val="00154639"/>
    <w:rsid w:val="00154845"/>
    <w:rsid w:val="00154871"/>
    <w:rsid w:val="001559B1"/>
    <w:rsid w:val="00155AF1"/>
    <w:rsid w:val="00155F5C"/>
    <w:rsid w:val="001561F9"/>
    <w:rsid w:val="00156620"/>
    <w:rsid w:val="00156666"/>
    <w:rsid w:val="0015666C"/>
    <w:rsid w:val="00156725"/>
    <w:rsid w:val="00156ED8"/>
    <w:rsid w:val="00156F68"/>
    <w:rsid w:val="0015700D"/>
    <w:rsid w:val="0015707C"/>
    <w:rsid w:val="00157229"/>
    <w:rsid w:val="00157318"/>
    <w:rsid w:val="00157A97"/>
    <w:rsid w:val="00157F86"/>
    <w:rsid w:val="00160404"/>
    <w:rsid w:val="00160852"/>
    <w:rsid w:val="00160908"/>
    <w:rsid w:val="00160947"/>
    <w:rsid w:val="001609AD"/>
    <w:rsid w:val="00160BF4"/>
    <w:rsid w:val="00160E6C"/>
    <w:rsid w:val="0016133E"/>
    <w:rsid w:val="001613A5"/>
    <w:rsid w:val="00161897"/>
    <w:rsid w:val="00161AA1"/>
    <w:rsid w:val="00161C6C"/>
    <w:rsid w:val="00161CB9"/>
    <w:rsid w:val="0016209D"/>
    <w:rsid w:val="00162314"/>
    <w:rsid w:val="0016255C"/>
    <w:rsid w:val="001626B4"/>
    <w:rsid w:val="00162AAD"/>
    <w:rsid w:val="00162DA3"/>
    <w:rsid w:val="001633C8"/>
    <w:rsid w:val="001637D5"/>
    <w:rsid w:val="001639C4"/>
    <w:rsid w:val="00163AF0"/>
    <w:rsid w:val="00163BBE"/>
    <w:rsid w:val="0016402D"/>
    <w:rsid w:val="001647B2"/>
    <w:rsid w:val="00164C4D"/>
    <w:rsid w:val="00164CBB"/>
    <w:rsid w:val="00164EE0"/>
    <w:rsid w:val="00165D21"/>
    <w:rsid w:val="001660C9"/>
    <w:rsid w:val="001663F7"/>
    <w:rsid w:val="001667BC"/>
    <w:rsid w:val="001670A7"/>
    <w:rsid w:val="001670DD"/>
    <w:rsid w:val="0016799C"/>
    <w:rsid w:val="00167B9C"/>
    <w:rsid w:val="00167E58"/>
    <w:rsid w:val="00167F3E"/>
    <w:rsid w:val="00170071"/>
    <w:rsid w:val="00170115"/>
    <w:rsid w:val="001709BC"/>
    <w:rsid w:val="001709DA"/>
    <w:rsid w:val="00170A0F"/>
    <w:rsid w:val="00170FA2"/>
    <w:rsid w:val="00170FA7"/>
    <w:rsid w:val="00171465"/>
    <w:rsid w:val="00171575"/>
    <w:rsid w:val="001715D0"/>
    <w:rsid w:val="00171BAF"/>
    <w:rsid w:val="00171DE4"/>
    <w:rsid w:val="00171E55"/>
    <w:rsid w:val="00171F4A"/>
    <w:rsid w:val="00171F4E"/>
    <w:rsid w:val="00172408"/>
    <w:rsid w:val="00172596"/>
    <w:rsid w:val="001726F4"/>
    <w:rsid w:val="00172EED"/>
    <w:rsid w:val="00172F13"/>
    <w:rsid w:val="00172F28"/>
    <w:rsid w:val="00173271"/>
    <w:rsid w:val="00173385"/>
    <w:rsid w:val="001733E2"/>
    <w:rsid w:val="001733FB"/>
    <w:rsid w:val="00173A7E"/>
    <w:rsid w:val="00173F94"/>
    <w:rsid w:val="00174072"/>
    <w:rsid w:val="0017421C"/>
    <w:rsid w:val="001745BD"/>
    <w:rsid w:val="00174B57"/>
    <w:rsid w:val="00174BB6"/>
    <w:rsid w:val="00174BC6"/>
    <w:rsid w:val="00174C35"/>
    <w:rsid w:val="00174CDA"/>
    <w:rsid w:val="00174E74"/>
    <w:rsid w:val="00174F84"/>
    <w:rsid w:val="00175028"/>
    <w:rsid w:val="00175415"/>
    <w:rsid w:val="001754C3"/>
    <w:rsid w:val="00175568"/>
    <w:rsid w:val="0017577D"/>
    <w:rsid w:val="00175991"/>
    <w:rsid w:val="00175ADF"/>
    <w:rsid w:val="00175B84"/>
    <w:rsid w:val="00175F33"/>
    <w:rsid w:val="001761FB"/>
    <w:rsid w:val="00176537"/>
    <w:rsid w:val="0017663A"/>
    <w:rsid w:val="001768FC"/>
    <w:rsid w:val="001769AE"/>
    <w:rsid w:val="00176D6E"/>
    <w:rsid w:val="00177396"/>
    <w:rsid w:val="001774ED"/>
    <w:rsid w:val="00177534"/>
    <w:rsid w:val="001776A5"/>
    <w:rsid w:val="00177B7B"/>
    <w:rsid w:val="0018013B"/>
    <w:rsid w:val="0018026A"/>
    <w:rsid w:val="00180930"/>
    <w:rsid w:val="00180AEA"/>
    <w:rsid w:val="00180D32"/>
    <w:rsid w:val="00181135"/>
    <w:rsid w:val="001813D1"/>
    <w:rsid w:val="0018152C"/>
    <w:rsid w:val="00181B8C"/>
    <w:rsid w:val="00181BB2"/>
    <w:rsid w:val="00181F4A"/>
    <w:rsid w:val="00182A05"/>
    <w:rsid w:val="00182F63"/>
    <w:rsid w:val="00182FD8"/>
    <w:rsid w:val="001830AE"/>
    <w:rsid w:val="00183498"/>
    <w:rsid w:val="00183B52"/>
    <w:rsid w:val="00183B98"/>
    <w:rsid w:val="00183EAD"/>
    <w:rsid w:val="001842DA"/>
    <w:rsid w:val="00184418"/>
    <w:rsid w:val="001848C7"/>
    <w:rsid w:val="00184B91"/>
    <w:rsid w:val="00185171"/>
    <w:rsid w:val="00185216"/>
    <w:rsid w:val="001852B1"/>
    <w:rsid w:val="001858D6"/>
    <w:rsid w:val="00185905"/>
    <w:rsid w:val="00186219"/>
    <w:rsid w:val="001865B5"/>
    <w:rsid w:val="00186A2C"/>
    <w:rsid w:val="00186FAD"/>
    <w:rsid w:val="00187081"/>
    <w:rsid w:val="00187126"/>
    <w:rsid w:val="001872CE"/>
    <w:rsid w:val="001872F6"/>
    <w:rsid w:val="00187379"/>
    <w:rsid w:val="00187D5F"/>
    <w:rsid w:val="0019061F"/>
    <w:rsid w:val="0019078A"/>
    <w:rsid w:val="001908BA"/>
    <w:rsid w:val="00190E5B"/>
    <w:rsid w:val="00190ECC"/>
    <w:rsid w:val="00191EEB"/>
    <w:rsid w:val="001922BC"/>
    <w:rsid w:val="001927B8"/>
    <w:rsid w:val="00192F54"/>
    <w:rsid w:val="00192FDF"/>
    <w:rsid w:val="001931A6"/>
    <w:rsid w:val="0019345C"/>
    <w:rsid w:val="001936C5"/>
    <w:rsid w:val="00193B1E"/>
    <w:rsid w:val="00194118"/>
    <w:rsid w:val="001942A0"/>
    <w:rsid w:val="00194BBB"/>
    <w:rsid w:val="00194C0E"/>
    <w:rsid w:val="0019518B"/>
    <w:rsid w:val="001957CC"/>
    <w:rsid w:val="001962DE"/>
    <w:rsid w:val="00196747"/>
    <w:rsid w:val="001969CD"/>
    <w:rsid w:val="0019777C"/>
    <w:rsid w:val="00197E03"/>
    <w:rsid w:val="001A0062"/>
    <w:rsid w:val="001A0089"/>
    <w:rsid w:val="001A01BB"/>
    <w:rsid w:val="001A0887"/>
    <w:rsid w:val="001A0A54"/>
    <w:rsid w:val="001A0E4A"/>
    <w:rsid w:val="001A174B"/>
    <w:rsid w:val="001A17F2"/>
    <w:rsid w:val="001A1893"/>
    <w:rsid w:val="001A1999"/>
    <w:rsid w:val="001A1B2D"/>
    <w:rsid w:val="001A24CA"/>
    <w:rsid w:val="001A32B4"/>
    <w:rsid w:val="001A352F"/>
    <w:rsid w:val="001A3811"/>
    <w:rsid w:val="001A384D"/>
    <w:rsid w:val="001A3E79"/>
    <w:rsid w:val="001A440A"/>
    <w:rsid w:val="001A4A3C"/>
    <w:rsid w:val="001A4B10"/>
    <w:rsid w:val="001A4BFA"/>
    <w:rsid w:val="001A4DC8"/>
    <w:rsid w:val="001A4E32"/>
    <w:rsid w:val="001A4E91"/>
    <w:rsid w:val="001A5005"/>
    <w:rsid w:val="001A52BE"/>
    <w:rsid w:val="001A53C7"/>
    <w:rsid w:val="001A54CD"/>
    <w:rsid w:val="001A5572"/>
    <w:rsid w:val="001A5B92"/>
    <w:rsid w:val="001A5E1C"/>
    <w:rsid w:val="001A5F6F"/>
    <w:rsid w:val="001A6023"/>
    <w:rsid w:val="001A6188"/>
    <w:rsid w:val="001A63DC"/>
    <w:rsid w:val="001A6521"/>
    <w:rsid w:val="001A6721"/>
    <w:rsid w:val="001A6BBE"/>
    <w:rsid w:val="001A6E56"/>
    <w:rsid w:val="001A6FE7"/>
    <w:rsid w:val="001A71E4"/>
    <w:rsid w:val="001A71F4"/>
    <w:rsid w:val="001A7ACE"/>
    <w:rsid w:val="001A7BFA"/>
    <w:rsid w:val="001B0008"/>
    <w:rsid w:val="001B0486"/>
    <w:rsid w:val="001B0796"/>
    <w:rsid w:val="001B09B6"/>
    <w:rsid w:val="001B113B"/>
    <w:rsid w:val="001B1294"/>
    <w:rsid w:val="001B1574"/>
    <w:rsid w:val="001B1A04"/>
    <w:rsid w:val="001B1B87"/>
    <w:rsid w:val="001B1C25"/>
    <w:rsid w:val="001B1D09"/>
    <w:rsid w:val="001B226D"/>
    <w:rsid w:val="001B265B"/>
    <w:rsid w:val="001B2877"/>
    <w:rsid w:val="001B2A8E"/>
    <w:rsid w:val="001B3980"/>
    <w:rsid w:val="001B3D91"/>
    <w:rsid w:val="001B4D99"/>
    <w:rsid w:val="001B6123"/>
    <w:rsid w:val="001B61AC"/>
    <w:rsid w:val="001B62B9"/>
    <w:rsid w:val="001B63F9"/>
    <w:rsid w:val="001B6713"/>
    <w:rsid w:val="001B6D4B"/>
    <w:rsid w:val="001B736F"/>
    <w:rsid w:val="001B7401"/>
    <w:rsid w:val="001B79CD"/>
    <w:rsid w:val="001B79D1"/>
    <w:rsid w:val="001B79DA"/>
    <w:rsid w:val="001C0463"/>
    <w:rsid w:val="001C0810"/>
    <w:rsid w:val="001C0871"/>
    <w:rsid w:val="001C128A"/>
    <w:rsid w:val="001C13CB"/>
    <w:rsid w:val="001C153C"/>
    <w:rsid w:val="001C167F"/>
    <w:rsid w:val="001C1987"/>
    <w:rsid w:val="001C1AB2"/>
    <w:rsid w:val="001C3588"/>
    <w:rsid w:val="001C408C"/>
    <w:rsid w:val="001C423D"/>
    <w:rsid w:val="001C42B1"/>
    <w:rsid w:val="001C4382"/>
    <w:rsid w:val="001C4418"/>
    <w:rsid w:val="001C4EE3"/>
    <w:rsid w:val="001C507C"/>
    <w:rsid w:val="001C51F5"/>
    <w:rsid w:val="001C53DF"/>
    <w:rsid w:val="001C5C15"/>
    <w:rsid w:val="001C5F79"/>
    <w:rsid w:val="001C60E7"/>
    <w:rsid w:val="001C6597"/>
    <w:rsid w:val="001C65F9"/>
    <w:rsid w:val="001C67F3"/>
    <w:rsid w:val="001C6B50"/>
    <w:rsid w:val="001C6B9B"/>
    <w:rsid w:val="001C6C13"/>
    <w:rsid w:val="001C6C6E"/>
    <w:rsid w:val="001C6CEA"/>
    <w:rsid w:val="001C6E65"/>
    <w:rsid w:val="001C7294"/>
    <w:rsid w:val="001C73A8"/>
    <w:rsid w:val="001C77E3"/>
    <w:rsid w:val="001C7C78"/>
    <w:rsid w:val="001C7D9B"/>
    <w:rsid w:val="001D0369"/>
    <w:rsid w:val="001D0C65"/>
    <w:rsid w:val="001D13D8"/>
    <w:rsid w:val="001D18D7"/>
    <w:rsid w:val="001D1933"/>
    <w:rsid w:val="001D1C97"/>
    <w:rsid w:val="001D2354"/>
    <w:rsid w:val="001D244D"/>
    <w:rsid w:val="001D2584"/>
    <w:rsid w:val="001D2756"/>
    <w:rsid w:val="001D2C85"/>
    <w:rsid w:val="001D2E0E"/>
    <w:rsid w:val="001D3E1E"/>
    <w:rsid w:val="001D3F32"/>
    <w:rsid w:val="001D4210"/>
    <w:rsid w:val="001D45DE"/>
    <w:rsid w:val="001D472B"/>
    <w:rsid w:val="001D478E"/>
    <w:rsid w:val="001D48AB"/>
    <w:rsid w:val="001D4E33"/>
    <w:rsid w:val="001D5565"/>
    <w:rsid w:val="001D5570"/>
    <w:rsid w:val="001D5C66"/>
    <w:rsid w:val="001D5E51"/>
    <w:rsid w:val="001D60A2"/>
    <w:rsid w:val="001D6871"/>
    <w:rsid w:val="001D6B0D"/>
    <w:rsid w:val="001D6D94"/>
    <w:rsid w:val="001D70AA"/>
    <w:rsid w:val="001D7A4B"/>
    <w:rsid w:val="001D7D0B"/>
    <w:rsid w:val="001D7E19"/>
    <w:rsid w:val="001D7E4A"/>
    <w:rsid w:val="001D7EE8"/>
    <w:rsid w:val="001E003A"/>
    <w:rsid w:val="001E0532"/>
    <w:rsid w:val="001E068E"/>
    <w:rsid w:val="001E0840"/>
    <w:rsid w:val="001E0A6C"/>
    <w:rsid w:val="001E0E63"/>
    <w:rsid w:val="001E0F06"/>
    <w:rsid w:val="001E12E1"/>
    <w:rsid w:val="001E19EE"/>
    <w:rsid w:val="001E1F18"/>
    <w:rsid w:val="001E20A3"/>
    <w:rsid w:val="001E21E4"/>
    <w:rsid w:val="001E2B72"/>
    <w:rsid w:val="001E2D35"/>
    <w:rsid w:val="001E3157"/>
    <w:rsid w:val="001E32E7"/>
    <w:rsid w:val="001E33A6"/>
    <w:rsid w:val="001E3AFE"/>
    <w:rsid w:val="001E3C25"/>
    <w:rsid w:val="001E3D88"/>
    <w:rsid w:val="001E3DD7"/>
    <w:rsid w:val="001E4DCE"/>
    <w:rsid w:val="001E5915"/>
    <w:rsid w:val="001E59FB"/>
    <w:rsid w:val="001E5E09"/>
    <w:rsid w:val="001E665F"/>
    <w:rsid w:val="001E66F2"/>
    <w:rsid w:val="001E670E"/>
    <w:rsid w:val="001E6763"/>
    <w:rsid w:val="001E6809"/>
    <w:rsid w:val="001E68C9"/>
    <w:rsid w:val="001E712D"/>
    <w:rsid w:val="001E75B2"/>
    <w:rsid w:val="001E75CA"/>
    <w:rsid w:val="001E768D"/>
    <w:rsid w:val="001E7BC1"/>
    <w:rsid w:val="001F03B3"/>
    <w:rsid w:val="001F0859"/>
    <w:rsid w:val="001F08B0"/>
    <w:rsid w:val="001F154B"/>
    <w:rsid w:val="001F17E5"/>
    <w:rsid w:val="001F1892"/>
    <w:rsid w:val="001F18CE"/>
    <w:rsid w:val="001F193C"/>
    <w:rsid w:val="001F1CD4"/>
    <w:rsid w:val="001F1DBF"/>
    <w:rsid w:val="001F1EEF"/>
    <w:rsid w:val="001F22A0"/>
    <w:rsid w:val="001F24B6"/>
    <w:rsid w:val="001F25A6"/>
    <w:rsid w:val="001F2684"/>
    <w:rsid w:val="001F298D"/>
    <w:rsid w:val="001F2E54"/>
    <w:rsid w:val="001F322B"/>
    <w:rsid w:val="001F3271"/>
    <w:rsid w:val="001F34CD"/>
    <w:rsid w:val="001F351C"/>
    <w:rsid w:val="001F3697"/>
    <w:rsid w:val="001F3883"/>
    <w:rsid w:val="001F4544"/>
    <w:rsid w:val="001F4C5E"/>
    <w:rsid w:val="001F4DB3"/>
    <w:rsid w:val="001F4E5E"/>
    <w:rsid w:val="001F579C"/>
    <w:rsid w:val="001F596E"/>
    <w:rsid w:val="001F5AFF"/>
    <w:rsid w:val="001F5FB1"/>
    <w:rsid w:val="001F620C"/>
    <w:rsid w:val="001F6859"/>
    <w:rsid w:val="001F68A2"/>
    <w:rsid w:val="001F690B"/>
    <w:rsid w:val="001F6E31"/>
    <w:rsid w:val="001F71AC"/>
    <w:rsid w:val="001F71FD"/>
    <w:rsid w:val="001F760C"/>
    <w:rsid w:val="001F7818"/>
    <w:rsid w:val="001F7839"/>
    <w:rsid w:val="001F7955"/>
    <w:rsid w:val="001F7984"/>
    <w:rsid w:val="001F79A0"/>
    <w:rsid w:val="001F7C6A"/>
    <w:rsid w:val="0020025F"/>
    <w:rsid w:val="002006B0"/>
    <w:rsid w:val="002006E5"/>
    <w:rsid w:val="00200794"/>
    <w:rsid w:val="002008C5"/>
    <w:rsid w:val="00200A50"/>
    <w:rsid w:val="00200A9A"/>
    <w:rsid w:val="00200D22"/>
    <w:rsid w:val="00200F09"/>
    <w:rsid w:val="00200F9E"/>
    <w:rsid w:val="0020103D"/>
    <w:rsid w:val="002010B4"/>
    <w:rsid w:val="0020118B"/>
    <w:rsid w:val="00201C66"/>
    <w:rsid w:val="00201E08"/>
    <w:rsid w:val="00201EDE"/>
    <w:rsid w:val="00202281"/>
    <w:rsid w:val="002027E6"/>
    <w:rsid w:val="00202DE3"/>
    <w:rsid w:val="00202ED1"/>
    <w:rsid w:val="002031D3"/>
    <w:rsid w:val="00203780"/>
    <w:rsid w:val="0020384A"/>
    <w:rsid w:val="00203DF4"/>
    <w:rsid w:val="002047DB"/>
    <w:rsid w:val="002048FE"/>
    <w:rsid w:val="00204A89"/>
    <w:rsid w:val="00204D28"/>
    <w:rsid w:val="00204FA7"/>
    <w:rsid w:val="0020531F"/>
    <w:rsid w:val="0020532C"/>
    <w:rsid w:val="002057A8"/>
    <w:rsid w:val="00205C5E"/>
    <w:rsid w:val="00206627"/>
    <w:rsid w:val="002069A9"/>
    <w:rsid w:val="00206A34"/>
    <w:rsid w:val="002072EB"/>
    <w:rsid w:val="002104B1"/>
    <w:rsid w:val="00210845"/>
    <w:rsid w:val="00210970"/>
    <w:rsid w:val="00210BA6"/>
    <w:rsid w:val="00210BFE"/>
    <w:rsid w:val="00210D09"/>
    <w:rsid w:val="00210D6F"/>
    <w:rsid w:val="00210D86"/>
    <w:rsid w:val="0021117F"/>
    <w:rsid w:val="002112DD"/>
    <w:rsid w:val="0021142A"/>
    <w:rsid w:val="00211663"/>
    <w:rsid w:val="00211BBE"/>
    <w:rsid w:val="00211DDC"/>
    <w:rsid w:val="00211E5D"/>
    <w:rsid w:val="00211F3E"/>
    <w:rsid w:val="002120DA"/>
    <w:rsid w:val="00212330"/>
    <w:rsid w:val="0021235F"/>
    <w:rsid w:val="002124AE"/>
    <w:rsid w:val="0021271A"/>
    <w:rsid w:val="0021274B"/>
    <w:rsid w:val="00212785"/>
    <w:rsid w:val="0021298B"/>
    <w:rsid w:val="00212EAC"/>
    <w:rsid w:val="00213137"/>
    <w:rsid w:val="00213736"/>
    <w:rsid w:val="00213AC0"/>
    <w:rsid w:val="00214261"/>
    <w:rsid w:val="002143CC"/>
    <w:rsid w:val="002144E4"/>
    <w:rsid w:val="00214847"/>
    <w:rsid w:val="00214953"/>
    <w:rsid w:val="002150D0"/>
    <w:rsid w:val="002151C6"/>
    <w:rsid w:val="002151E1"/>
    <w:rsid w:val="0021524C"/>
    <w:rsid w:val="0021531F"/>
    <w:rsid w:val="002155C6"/>
    <w:rsid w:val="00215C21"/>
    <w:rsid w:val="002163F8"/>
    <w:rsid w:val="00216584"/>
    <w:rsid w:val="00216F17"/>
    <w:rsid w:val="0021725E"/>
    <w:rsid w:val="00217B7D"/>
    <w:rsid w:val="00217E12"/>
    <w:rsid w:val="002201EE"/>
    <w:rsid w:val="002203F3"/>
    <w:rsid w:val="0022080F"/>
    <w:rsid w:val="00220A49"/>
    <w:rsid w:val="002211A6"/>
    <w:rsid w:val="0022176D"/>
    <w:rsid w:val="002219C2"/>
    <w:rsid w:val="00221BA5"/>
    <w:rsid w:val="00222227"/>
    <w:rsid w:val="00222AAC"/>
    <w:rsid w:val="00222F06"/>
    <w:rsid w:val="00222F5F"/>
    <w:rsid w:val="002237CB"/>
    <w:rsid w:val="00223866"/>
    <w:rsid w:val="00223935"/>
    <w:rsid w:val="00223A7A"/>
    <w:rsid w:val="00223BCC"/>
    <w:rsid w:val="00223CE2"/>
    <w:rsid w:val="00223FC1"/>
    <w:rsid w:val="00224A3A"/>
    <w:rsid w:val="00224C8F"/>
    <w:rsid w:val="00224FD2"/>
    <w:rsid w:val="00225736"/>
    <w:rsid w:val="002258BF"/>
    <w:rsid w:val="00225944"/>
    <w:rsid w:val="00225964"/>
    <w:rsid w:val="00226339"/>
    <w:rsid w:val="002263DA"/>
    <w:rsid w:val="002266C1"/>
    <w:rsid w:val="00226B42"/>
    <w:rsid w:val="00227197"/>
    <w:rsid w:val="00227A2B"/>
    <w:rsid w:val="00227BAA"/>
    <w:rsid w:val="00227F53"/>
    <w:rsid w:val="0023073F"/>
    <w:rsid w:val="00231549"/>
    <w:rsid w:val="002317E1"/>
    <w:rsid w:val="00231A0D"/>
    <w:rsid w:val="00231AB0"/>
    <w:rsid w:val="00231AF1"/>
    <w:rsid w:val="002322E2"/>
    <w:rsid w:val="002322E3"/>
    <w:rsid w:val="0023233C"/>
    <w:rsid w:val="00232781"/>
    <w:rsid w:val="002328FA"/>
    <w:rsid w:val="00232E56"/>
    <w:rsid w:val="002335FF"/>
    <w:rsid w:val="00233788"/>
    <w:rsid w:val="00233978"/>
    <w:rsid w:val="00233C45"/>
    <w:rsid w:val="00233C49"/>
    <w:rsid w:val="00233D54"/>
    <w:rsid w:val="00233E8F"/>
    <w:rsid w:val="002341AD"/>
    <w:rsid w:val="00234203"/>
    <w:rsid w:val="00234663"/>
    <w:rsid w:val="00234ACD"/>
    <w:rsid w:val="00235D16"/>
    <w:rsid w:val="00235EC0"/>
    <w:rsid w:val="00236111"/>
    <w:rsid w:val="0023615A"/>
    <w:rsid w:val="00236343"/>
    <w:rsid w:val="00236707"/>
    <w:rsid w:val="00236C2B"/>
    <w:rsid w:val="0023746D"/>
    <w:rsid w:val="002379A9"/>
    <w:rsid w:val="00237D0F"/>
    <w:rsid w:val="00237DA9"/>
    <w:rsid w:val="0024024A"/>
    <w:rsid w:val="002407A4"/>
    <w:rsid w:val="00240837"/>
    <w:rsid w:val="00240ADD"/>
    <w:rsid w:val="00240C80"/>
    <w:rsid w:val="00240F29"/>
    <w:rsid w:val="00241051"/>
    <w:rsid w:val="00241144"/>
    <w:rsid w:val="002414EE"/>
    <w:rsid w:val="002416B9"/>
    <w:rsid w:val="00241D98"/>
    <w:rsid w:val="00241DEC"/>
    <w:rsid w:val="00241E48"/>
    <w:rsid w:val="00242235"/>
    <w:rsid w:val="0024258B"/>
    <w:rsid w:val="00242A8F"/>
    <w:rsid w:val="00242BB9"/>
    <w:rsid w:val="00242CA2"/>
    <w:rsid w:val="00242D18"/>
    <w:rsid w:val="00242FC5"/>
    <w:rsid w:val="002439CB"/>
    <w:rsid w:val="002439F5"/>
    <w:rsid w:val="00243A8B"/>
    <w:rsid w:val="00243D1A"/>
    <w:rsid w:val="00243E4C"/>
    <w:rsid w:val="00244C0B"/>
    <w:rsid w:val="00244CA7"/>
    <w:rsid w:val="00244EBE"/>
    <w:rsid w:val="00244FBE"/>
    <w:rsid w:val="002450F4"/>
    <w:rsid w:val="00245199"/>
    <w:rsid w:val="002453D0"/>
    <w:rsid w:val="00245721"/>
    <w:rsid w:val="002457D9"/>
    <w:rsid w:val="00245EF2"/>
    <w:rsid w:val="00245FE4"/>
    <w:rsid w:val="002460EB"/>
    <w:rsid w:val="002461CB"/>
    <w:rsid w:val="002465FC"/>
    <w:rsid w:val="00246CA4"/>
    <w:rsid w:val="0024714D"/>
    <w:rsid w:val="002473CD"/>
    <w:rsid w:val="0024771A"/>
    <w:rsid w:val="00247B5C"/>
    <w:rsid w:val="00247C9F"/>
    <w:rsid w:val="00247E12"/>
    <w:rsid w:val="00247FB8"/>
    <w:rsid w:val="00250058"/>
    <w:rsid w:val="002502FE"/>
    <w:rsid w:val="00250415"/>
    <w:rsid w:val="00250931"/>
    <w:rsid w:val="00250A02"/>
    <w:rsid w:val="00250B86"/>
    <w:rsid w:val="00250BFC"/>
    <w:rsid w:val="002510FA"/>
    <w:rsid w:val="00251743"/>
    <w:rsid w:val="002518D2"/>
    <w:rsid w:val="00252197"/>
    <w:rsid w:val="002521FA"/>
    <w:rsid w:val="0025324A"/>
    <w:rsid w:val="002536C1"/>
    <w:rsid w:val="002536C6"/>
    <w:rsid w:val="00253CA9"/>
    <w:rsid w:val="002540F9"/>
    <w:rsid w:val="00254661"/>
    <w:rsid w:val="002546FA"/>
    <w:rsid w:val="002548B6"/>
    <w:rsid w:val="00254B9D"/>
    <w:rsid w:val="00254C7F"/>
    <w:rsid w:val="00254CEB"/>
    <w:rsid w:val="002557F0"/>
    <w:rsid w:val="002560E1"/>
    <w:rsid w:val="00256518"/>
    <w:rsid w:val="002568C3"/>
    <w:rsid w:val="00257280"/>
    <w:rsid w:val="002574D7"/>
    <w:rsid w:val="002578C3"/>
    <w:rsid w:val="00257E08"/>
    <w:rsid w:val="002602B3"/>
    <w:rsid w:val="00260304"/>
    <w:rsid w:val="0026042A"/>
    <w:rsid w:val="00260564"/>
    <w:rsid w:val="0026061F"/>
    <w:rsid w:val="00260649"/>
    <w:rsid w:val="0026085B"/>
    <w:rsid w:val="00260C16"/>
    <w:rsid w:val="00260D45"/>
    <w:rsid w:val="00260DC8"/>
    <w:rsid w:val="00260F4A"/>
    <w:rsid w:val="00261903"/>
    <w:rsid w:val="00261EDD"/>
    <w:rsid w:val="00261F22"/>
    <w:rsid w:val="002625F8"/>
    <w:rsid w:val="002626E0"/>
    <w:rsid w:val="002629F3"/>
    <w:rsid w:val="00262A14"/>
    <w:rsid w:val="00262A56"/>
    <w:rsid w:val="00262BA3"/>
    <w:rsid w:val="0026370D"/>
    <w:rsid w:val="002638D7"/>
    <w:rsid w:val="00263A15"/>
    <w:rsid w:val="00263E32"/>
    <w:rsid w:val="00263EA3"/>
    <w:rsid w:val="002641B2"/>
    <w:rsid w:val="00264574"/>
    <w:rsid w:val="0026495A"/>
    <w:rsid w:val="00264A42"/>
    <w:rsid w:val="00264A54"/>
    <w:rsid w:val="00264B34"/>
    <w:rsid w:val="00264C20"/>
    <w:rsid w:val="00264CE1"/>
    <w:rsid w:val="002650C5"/>
    <w:rsid w:val="002650D6"/>
    <w:rsid w:val="00265CDF"/>
    <w:rsid w:val="00265D49"/>
    <w:rsid w:val="00265ECB"/>
    <w:rsid w:val="00265F97"/>
    <w:rsid w:val="002667F9"/>
    <w:rsid w:val="00266860"/>
    <w:rsid w:val="00266992"/>
    <w:rsid w:val="00266A2A"/>
    <w:rsid w:val="00266BED"/>
    <w:rsid w:val="00266F1B"/>
    <w:rsid w:val="002674B6"/>
    <w:rsid w:val="00267806"/>
    <w:rsid w:val="002678C9"/>
    <w:rsid w:val="00267B98"/>
    <w:rsid w:val="00270006"/>
    <w:rsid w:val="002700FE"/>
    <w:rsid w:val="00270560"/>
    <w:rsid w:val="0027076C"/>
    <w:rsid w:val="00270932"/>
    <w:rsid w:val="00270A0C"/>
    <w:rsid w:val="00270B76"/>
    <w:rsid w:val="0027129D"/>
    <w:rsid w:val="0027154B"/>
    <w:rsid w:val="00271994"/>
    <w:rsid w:val="002719B8"/>
    <w:rsid w:val="00271A50"/>
    <w:rsid w:val="00271B7F"/>
    <w:rsid w:val="00271EE9"/>
    <w:rsid w:val="0027225B"/>
    <w:rsid w:val="0027271F"/>
    <w:rsid w:val="002729D8"/>
    <w:rsid w:val="00272DA4"/>
    <w:rsid w:val="002733B1"/>
    <w:rsid w:val="00273516"/>
    <w:rsid w:val="00273836"/>
    <w:rsid w:val="002739CD"/>
    <w:rsid w:val="00273EC8"/>
    <w:rsid w:val="0027413C"/>
    <w:rsid w:val="002742EE"/>
    <w:rsid w:val="00274900"/>
    <w:rsid w:val="00274B90"/>
    <w:rsid w:val="0027511D"/>
    <w:rsid w:val="00275315"/>
    <w:rsid w:val="0027558F"/>
    <w:rsid w:val="00275902"/>
    <w:rsid w:val="00275A3D"/>
    <w:rsid w:val="00276006"/>
    <w:rsid w:val="0027653B"/>
    <w:rsid w:val="0027662E"/>
    <w:rsid w:val="00276D74"/>
    <w:rsid w:val="00277471"/>
    <w:rsid w:val="002776F5"/>
    <w:rsid w:val="00277A23"/>
    <w:rsid w:val="00277CC1"/>
    <w:rsid w:val="00280453"/>
    <w:rsid w:val="00280596"/>
    <w:rsid w:val="002805AD"/>
    <w:rsid w:val="002806E2"/>
    <w:rsid w:val="00280C4C"/>
    <w:rsid w:val="00280D11"/>
    <w:rsid w:val="00280F7E"/>
    <w:rsid w:val="002815BE"/>
    <w:rsid w:val="00281670"/>
    <w:rsid w:val="00281683"/>
    <w:rsid w:val="0028176D"/>
    <w:rsid w:val="002817ED"/>
    <w:rsid w:val="002817FD"/>
    <w:rsid w:val="00281976"/>
    <w:rsid w:val="00281CBF"/>
    <w:rsid w:val="00281D28"/>
    <w:rsid w:val="00281EE2"/>
    <w:rsid w:val="002821DD"/>
    <w:rsid w:val="002821EB"/>
    <w:rsid w:val="002821FE"/>
    <w:rsid w:val="00282675"/>
    <w:rsid w:val="0028286A"/>
    <w:rsid w:val="00282AA8"/>
    <w:rsid w:val="00282AA9"/>
    <w:rsid w:val="00282C23"/>
    <w:rsid w:val="00282D78"/>
    <w:rsid w:val="00283093"/>
    <w:rsid w:val="002839ED"/>
    <w:rsid w:val="00283BBC"/>
    <w:rsid w:val="00284187"/>
    <w:rsid w:val="0028428C"/>
    <w:rsid w:val="00284293"/>
    <w:rsid w:val="0028440F"/>
    <w:rsid w:val="0028490C"/>
    <w:rsid w:val="00284A6E"/>
    <w:rsid w:val="00284CE7"/>
    <w:rsid w:val="00284D93"/>
    <w:rsid w:val="0028536D"/>
    <w:rsid w:val="00285389"/>
    <w:rsid w:val="00285D08"/>
    <w:rsid w:val="00285D20"/>
    <w:rsid w:val="00285FB5"/>
    <w:rsid w:val="002866C1"/>
    <w:rsid w:val="00286D22"/>
    <w:rsid w:val="00286E02"/>
    <w:rsid w:val="00287673"/>
    <w:rsid w:val="002877FF"/>
    <w:rsid w:val="00287A7B"/>
    <w:rsid w:val="00290144"/>
    <w:rsid w:val="00290620"/>
    <w:rsid w:val="00290C11"/>
    <w:rsid w:val="00292358"/>
    <w:rsid w:val="00292715"/>
    <w:rsid w:val="00292CA6"/>
    <w:rsid w:val="00292DDC"/>
    <w:rsid w:val="002933C8"/>
    <w:rsid w:val="00293498"/>
    <w:rsid w:val="002936A9"/>
    <w:rsid w:val="002938AE"/>
    <w:rsid w:val="002938EE"/>
    <w:rsid w:val="00293A49"/>
    <w:rsid w:val="0029438F"/>
    <w:rsid w:val="002947BF"/>
    <w:rsid w:val="00294C6E"/>
    <w:rsid w:val="00295392"/>
    <w:rsid w:val="002954B4"/>
    <w:rsid w:val="002954F2"/>
    <w:rsid w:val="00295991"/>
    <w:rsid w:val="00295C32"/>
    <w:rsid w:val="00295FA4"/>
    <w:rsid w:val="00296202"/>
    <w:rsid w:val="002962C9"/>
    <w:rsid w:val="0029645E"/>
    <w:rsid w:val="0029692C"/>
    <w:rsid w:val="00296E58"/>
    <w:rsid w:val="0029736D"/>
    <w:rsid w:val="0029753A"/>
    <w:rsid w:val="00297A05"/>
    <w:rsid w:val="002A002E"/>
    <w:rsid w:val="002A0441"/>
    <w:rsid w:val="002A054B"/>
    <w:rsid w:val="002A0842"/>
    <w:rsid w:val="002A0FF6"/>
    <w:rsid w:val="002A177A"/>
    <w:rsid w:val="002A19A4"/>
    <w:rsid w:val="002A1A57"/>
    <w:rsid w:val="002A1B4C"/>
    <w:rsid w:val="002A1DEC"/>
    <w:rsid w:val="002A1E9E"/>
    <w:rsid w:val="002A22C3"/>
    <w:rsid w:val="002A2914"/>
    <w:rsid w:val="002A30F0"/>
    <w:rsid w:val="002A311E"/>
    <w:rsid w:val="002A34BD"/>
    <w:rsid w:val="002A378A"/>
    <w:rsid w:val="002A3940"/>
    <w:rsid w:val="002A3AA2"/>
    <w:rsid w:val="002A4024"/>
    <w:rsid w:val="002A42ED"/>
    <w:rsid w:val="002A4889"/>
    <w:rsid w:val="002A49AA"/>
    <w:rsid w:val="002A4A9A"/>
    <w:rsid w:val="002A4F1A"/>
    <w:rsid w:val="002A5397"/>
    <w:rsid w:val="002A5793"/>
    <w:rsid w:val="002A57DB"/>
    <w:rsid w:val="002A5E19"/>
    <w:rsid w:val="002A677D"/>
    <w:rsid w:val="002A6904"/>
    <w:rsid w:val="002A6B51"/>
    <w:rsid w:val="002A72C3"/>
    <w:rsid w:val="002A7901"/>
    <w:rsid w:val="002A7B1A"/>
    <w:rsid w:val="002B0116"/>
    <w:rsid w:val="002B0320"/>
    <w:rsid w:val="002B0344"/>
    <w:rsid w:val="002B0632"/>
    <w:rsid w:val="002B0682"/>
    <w:rsid w:val="002B1107"/>
    <w:rsid w:val="002B15C3"/>
    <w:rsid w:val="002B240C"/>
    <w:rsid w:val="002B26CB"/>
    <w:rsid w:val="002B295A"/>
    <w:rsid w:val="002B2DA6"/>
    <w:rsid w:val="002B2F06"/>
    <w:rsid w:val="002B3382"/>
    <w:rsid w:val="002B34F2"/>
    <w:rsid w:val="002B35A4"/>
    <w:rsid w:val="002B35EB"/>
    <w:rsid w:val="002B3972"/>
    <w:rsid w:val="002B3D95"/>
    <w:rsid w:val="002B411B"/>
    <w:rsid w:val="002B4253"/>
    <w:rsid w:val="002B43AF"/>
    <w:rsid w:val="002B460E"/>
    <w:rsid w:val="002B4E46"/>
    <w:rsid w:val="002B529A"/>
    <w:rsid w:val="002B5664"/>
    <w:rsid w:val="002B5D4A"/>
    <w:rsid w:val="002B5E0B"/>
    <w:rsid w:val="002B61A2"/>
    <w:rsid w:val="002B6593"/>
    <w:rsid w:val="002B674A"/>
    <w:rsid w:val="002B69FE"/>
    <w:rsid w:val="002B6A63"/>
    <w:rsid w:val="002B6CF6"/>
    <w:rsid w:val="002B7179"/>
    <w:rsid w:val="002B73DA"/>
    <w:rsid w:val="002B7444"/>
    <w:rsid w:val="002B7BEE"/>
    <w:rsid w:val="002B7C7E"/>
    <w:rsid w:val="002B7EDA"/>
    <w:rsid w:val="002B7EE6"/>
    <w:rsid w:val="002B7F45"/>
    <w:rsid w:val="002C00A9"/>
    <w:rsid w:val="002C0466"/>
    <w:rsid w:val="002C0754"/>
    <w:rsid w:val="002C0787"/>
    <w:rsid w:val="002C0841"/>
    <w:rsid w:val="002C156F"/>
    <w:rsid w:val="002C1846"/>
    <w:rsid w:val="002C1A7E"/>
    <w:rsid w:val="002C1B3F"/>
    <w:rsid w:val="002C1BBA"/>
    <w:rsid w:val="002C2474"/>
    <w:rsid w:val="002C24E5"/>
    <w:rsid w:val="002C2841"/>
    <w:rsid w:val="002C33A8"/>
    <w:rsid w:val="002C3617"/>
    <w:rsid w:val="002C361D"/>
    <w:rsid w:val="002C36C2"/>
    <w:rsid w:val="002C36E8"/>
    <w:rsid w:val="002C38E1"/>
    <w:rsid w:val="002C52C3"/>
    <w:rsid w:val="002C59C7"/>
    <w:rsid w:val="002C5BD5"/>
    <w:rsid w:val="002C5F9E"/>
    <w:rsid w:val="002C630E"/>
    <w:rsid w:val="002C65C5"/>
    <w:rsid w:val="002C65D8"/>
    <w:rsid w:val="002C6640"/>
    <w:rsid w:val="002C6749"/>
    <w:rsid w:val="002C698D"/>
    <w:rsid w:val="002C6AA9"/>
    <w:rsid w:val="002C6B85"/>
    <w:rsid w:val="002C7447"/>
    <w:rsid w:val="002C7539"/>
    <w:rsid w:val="002C7782"/>
    <w:rsid w:val="002D018D"/>
    <w:rsid w:val="002D0A16"/>
    <w:rsid w:val="002D0FB8"/>
    <w:rsid w:val="002D145B"/>
    <w:rsid w:val="002D20F1"/>
    <w:rsid w:val="002D210D"/>
    <w:rsid w:val="002D2256"/>
    <w:rsid w:val="002D27A6"/>
    <w:rsid w:val="002D28F9"/>
    <w:rsid w:val="002D2918"/>
    <w:rsid w:val="002D2BCE"/>
    <w:rsid w:val="002D332E"/>
    <w:rsid w:val="002D3532"/>
    <w:rsid w:val="002D37A4"/>
    <w:rsid w:val="002D3DB6"/>
    <w:rsid w:val="002D4107"/>
    <w:rsid w:val="002D4404"/>
    <w:rsid w:val="002D476F"/>
    <w:rsid w:val="002D4927"/>
    <w:rsid w:val="002D4AA6"/>
    <w:rsid w:val="002D4E96"/>
    <w:rsid w:val="002D4F0F"/>
    <w:rsid w:val="002D4F6E"/>
    <w:rsid w:val="002D5000"/>
    <w:rsid w:val="002D51CB"/>
    <w:rsid w:val="002D51D2"/>
    <w:rsid w:val="002D5631"/>
    <w:rsid w:val="002D56D0"/>
    <w:rsid w:val="002D5B7B"/>
    <w:rsid w:val="002D605F"/>
    <w:rsid w:val="002D61BE"/>
    <w:rsid w:val="002D69E6"/>
    <w:rsid w:val="002D6B0D"/>
    <w:rsid w:val="002D6D2E"/>
    <w:rsid w:val="002D6F71"/>
    <w:rsid w:val="002D746E"/>
    <w:rsid w:val="002D7675"/>
    <w:rsid w:val="002D774E"/>
    <w:rsid w:val="002D795C"/>
    <w:rsid w:val="002D7A19"/>
    <w:rsid w:val="002D7BAE"/>
    <w:rsid w:val="002D7DD5"/>
    <w:rsid w:val="002D7F70"/>
    <w:rsid w:val="002E00D2"/>
    <w:rsid w:val="002E027C"/>
    <w:rsid w:val="002E0315"/>
    <w:rsid w:val="002E0352"/>
    <w:rsid w:val="002E09DB"/>
    <w:rsid w:val="002E0C09"/>
    <w:rsid w:val="002E0EEC"/>
    <w:rsid w:val="002E105E"/>
    <w:rsid w:val="002E1093"/>
    <w:rsid w:val="002E117D"/>
    <w:rsid w:val="002E1287"/>
    <w:rsid w:val="002E13F9"/>
    <w:rsid w:val="002E14FF"/>
    <w:rsid w:val="002E15D3"/>
    <w:rsid w:val="002E195A"/>
    <w:rsid w:val="002E1B32"/>
    <w:rsid w:val="002E28DD"/>
    <w:rsid w:val="002E2AC9"/>
    <w:rsid w:val="002E45FA"/>
    <w:rsid w:val="002E46BC"/>
    <w:rsid w:val="002E4A45"/>
    <w:rsid w:val="002E4B7A"/>
    <w:rsid w:val="002E4FAB"/>
    <w:rsid w:val="002E5091"/>
    <w:rsid w:val="002E53AD"/>
    <w:rsid w:val="002E59E7"/>
    <w:rsid w:val="002E5A3F"/>
    <w:rsid w:val="002E5E82"/>
    <w:rsid w:val="002E6027"/>
    <w:rsid w:val="002E6331"/>
    <w:rsid w:val="002E63CE"/>
    <w:rsid w:val="002E69AE"/>
    <w:rsid w:val="002E69CC"/>
    <w:rsid w:val="002E6C0B"/>
    <w:rsid w:val="002E6E6B"/>
    <w:rsid w:val="002E71ED"/>
    <w:rsid w:val="002E729E"/>
    <w:rsid w:val="002E7E8A"/>
    <w:rsid w:val="002F0072"/>
    <w:rsid w:val="002F0CBB"/>
    <w:rsid w:val="002F108F"/>
    <w:rsid w:val="002F1209"/>
    <w:rsid w:val="002F14F0"/>
    <w:rsid w:val="002F1603"/>
    <w:rsid w:val="002F168F"/>
    <w:rsid w:val="002F16AC"/>
    <w:rsid w:val="002F173F"/>
    <w:rsid w:val="002F1C77"/>
    <w:rsid w:val="002F2098"/>
    <w:rsid w:val="002F2195"/>
    <w:rsid w:val="002F23B5"/>
    <w:rsid w:val="002F258A"/>
    <w:rsid w:val="002F2CB3"/>
    <w:rsid w:val="002F2DC6"/>
    <w:rsid w:val="002F30A7"/>
    <w:rsid w:val="002F3C9C"/>
    <w:rsid w:val="002F3D89"/>
    <w:rsid w:val="002F3E5E"/>
    <w:rsid w:val="002F428E"/>
    <w:rsid w:val="002F5202"/>
    <w:rsid w:val="002F5678"/>
    <w:rsid w:val="002F5685"/>
    <w:rsid w:val="002F5B08"/>
    <w:rsid w:val="002F5CDC"/>
    <w:rsid w:val="002F5E13"/>
    <w:rsid w:val="002F5F7A"/>
    <w:rsid w:val="002F63E6"/>
    <w:rsid w:val="002F6B0C"/>
    <w:rsid w:val="002F6B74"/>
    <w:rsid w:val="002F6EC7"/>
    <w:rsid w:val="002F6FCC"/>
    <w:rsid w:val="002F70D1"/>
    <w:rsid w:val="002F7511"/>
    <w:rsid w:val="002F7E71"/>
    <w:rsid w:val="002F7FA5"/>
    <w:rsid w:val="0030039F"/>
    <w:rsid w:val="003005E2"/>
    <w:rsid w:val="003007DD"/>
    <w:rsid w:val="00300A3D"/>
    <w:rsid w:val="00300FBB"/>
    <w:rsid w:val="0030109D"/>
    <w:rsid w:val="0030113A"/>
    <w:rsid w:val="0030127C"/>
    <w:rsid w:val="00301285"/>
    <w:rsid w:val="0030137C"/>
    <w:rsid w:val="00301393"/>
    <w:rsid w:val="0030186D"/>
    <w:rsid w:val="00301DA7"/>
    <w:rsid w:val="00302012"/>
    <w:rsid w:val="003023A2"/>
    <w:rsid w:val="00302AAB"/>
    <w:rsid w:val="00302F26"/>
    <w:rsid w:val="0030354B"/>
    <w:rsid w:val="003035D9"/>
    <w:rsid w:val="00303C46"/>
    <w:rsid w:val="00303C4B"/>
    <w:rsid w:val="00303EBE"/>
    <w:rsid w:val="003045B3"/>
    <w:rsid w:val="00304C6E"/>
    <w:rsid w:val="00304DEB"/>
    <w:rsid w:val="0030552F"/>
    <w:rsid w:val="0030565A"/>
    <w:rsid w:val="00305830"/>
    <w:rsid w:val="0030591D"/>
    <w:rsid w:val="003059F2"/>
    <w:rsid w:val="00305BD4"/>
    <w:rsid w:val="00305BDA"/>
    <w:rsid w:val="00305C31"/>
    <w:rsid w:val="00305DE7"/>
    <w:rsid w:val="00305F02"/>
    <w:rsid w:val="00305F61"/>
    <w:rsid w:val="00306460"/>
    <w:rsid w:val="0030659E"/>
    <w:rsid w:val="003068E7"/>
    <w:rsid w:val="00306E5A"/>
    <w:rsid w:val="00306E70"/>
    <w:rsid w:val="00306F41"/>
    <w:rsid w:val="0030719E"/>
    <w:rsid w:val="003072D8"/>
    <w:rsid w:val="003072DD"/>
    <w:rsid w:val="003075DD"/>
    <w:rsid w:val="00307621"/>
    <w:rsid w:val="0030770A"/>
    <w:rsid w:val="003077A2"/>
    <w:rsid w:val="00310A3F"/>
    <w:rsid w:val="00310B37"/>
    <w:rsid w:val="00310BBE"/>
    <w:rsid w:val="00311230"/>
    <w:rsid w:val="0031125A"/>
    <w:rsid w:val="003114EE"/>
    <w:rsid w:val="0031198A"/>
    <w:rsid w:val="0031242E"/>
    <w:rsid w:val="00312B8F"/>
    <w:rsid w:val="0031360F"/>
    <w:rsid w:val="003139B6"/>
    <w:rsid w:val="00313D59"/>
    <w:rsid w:val="00313E56"/>
    <w:rsid w:val="0031431D"/>
    <w:rsid w:val="00314512"/>
    <w:rsid w:val="0031452D"/>
    <w:rsid w:val="00314C47"/>
    <w:rsid w:val="00314DA5"/>
    <w:rsid w:val="00315560"/>
    <w:rsid w:val="00315FD7"/>
    <w:rsid w:val="003160A9"/>
    <w:rsid w:val="00316E54"/>
    <w:rsid w:val="00316FCB"/>
    <w:rsid w:val="00317040"/>
    <w:rsid w:val="0031715E"/>
    <w:rsid w:val="00317198"/>
    <w:rsid w:val="00317305"/>
    <w:rsid w:val="00317626"/>
    <w:rsid w:val="00317812"/>
    <w:rsid w:val="00317A86"/>
    <w:rsid w:val="00317CED"/>
    <w:rsid w:val="00317D80"/>
    <w:rsid w:val="00320159"/>
    <w:rsid w:val="003207B7"/>
    <w:rsid w:val="00320BB9"/>
    <w:rsid w:val="00321012"/>
    <w:rsid w:val="0032135E"/>
    <w:rsid w:val="00321875"/>
    <w:rsid w:val="00321AEB"/>
    <w:rsid w:val="0032239D"/>
    <w:rsid w:val="00322549"/>
    <w:rsid w:val="0032259C"/>
    <w:rsid w:val="00322907"/>
    <w:rsid w:val="003229F5"/>
    <w:rsid w:val="00322CF6"/>
    <w:rsid w:val="00322D4B"/>
    <w:rsid w:val="00322E94"/>
    <w:rsid w:val="00323095"/>
    <w:rsid w:val="00323131"/>
    <w:rsid w:val="0032348E"/>
    <w:rsid w:val="003235CB"/>
    <w:rsid w:val="003236C2"/>
    <w:rsid w:val="00323F98"/>
    <w:rsid w:val="00324103"/>
    <w:rsid w:val="00324EE6"/>
    <w:rsid w:val="003252C6"/>
    <w:rsid w:val="0032617D"/>
    <w:rsid w:val="003261E2"/>
    <w:rsid w:val="003264F8"/>
    <w:rsid w:val="003266FE"/>
    <w:rsid w:val="00326798"/>
    <w:rsid w:val="00326974"/>
    <w:rsid w:val="00326A15"/>
    <w:rsid w:val="00326ADE"/>
    <w:rsid w:val="00326E09"/>
    <w:rsid w:val="00326E16"/>
    <w:rsid w:val="00326F84"/>
    <w:rsid w:val="003272E5"/>
    <w:rsid w:val="003276E4"/>
    <w:rsid w:val="00327874"/>
    <w:rsid w:val="00327968"/>
    <w:rsid w:val="00327A3E"/>
    <w:rsid w:val="00327C57"/>
    <w:rsid w:val="00327E83"/>
    <w:rsid w:val="00330320"/>
    <w:rsid w:val="003306E8"/>
    <w:rsid w:val="00330ADC"/>
    <w:rsid w:val="00330CC3"/>
    <w:rsid w:val="00331150"/>
    <w:rsid w:val="003311F2"/>
    <w:rsid w:val="00331277"/>
    <w:rsid w:val="003317AA"/>
    <w:rsid w:val="00332048"/>
    <w:rsid w:val="0033207D"/>
    <w:rsid w:val="00332355"/>
    <w:rsid w:val="0033235E"/>
    <w:rsid w:val="00332462"/>
    <w:rsid w:val="0033246A"/>
    <w:rsid w:val="003325A5"/>
    <w:rsid w:val="003328F5"/>
    <w:rsid w:val="003328F9"/>
    <w:rsid w:val="00332A1A"/>
    <w:rsid w:val="00332B6A"/>
    <w:rsid w:val="00332CF9"/>
    <w:rsid w:val="0033340D"/>
    <w:rsid w:val="00333E09"/>
    <w:rsid w:val="00334B34"/>
    <w:rsid w:val="00335A9C"/>
    <w:rsid w:val="00335CA2"/>
    <w:rsid w:val="00335DDA"/>
    <w:rsid w:val="00335E72"/>
    <w:rsid w:val="00336019"/>
    <w:rsid w:val="00336090"/>
    <w:rsid w:val="003360E2"/>
    <w:rsid w:val="00336379"/>
    <w:rsid w:val="00336391"/>
    <w:rsid w:val="00336731"/>
    <w:rsid w:val="003368CF"/>
    <w:rsid w:val="00336DC3"/>
    <w:rsid w:val="00336E57"/>
    <w:rsid w:val="00336EB5"/>
    <w:rsid w:val="00336FB6"/>
    <w:rsid w:val="003373F3"/>
    <w:rsid w:val="003373F6"/>
    <w:rsid w:val="0033755F"/>
    <w:rsid w:val="00337979"/>
    <w:rsid w:val="00337A6F"/>
    <w:rsid w:val="00337BAA"/>
    <w:rsid w:val="0034024B"/>
    <w:rsid w:val="0034046E"/>
    <w:rsid w:val="0034174C"/>
    <w:rsid w:val="00341A4C"/>
    <w:rsid w:val="00341D76"/>
    <w:rsid w:val="0034259E"/>
    <w:rsid w:val="00342693"/>
    <w:rsid w:val="003426FE"/>
    <w:rsid w:val="0034281E"/>
    <w:rsid w:val="00342EDE"/>
    <w:rsid w:val="00343226"/>
    <w:rsid w:val="0034383E"/>
    <w:rsid w:val="00343870"/>
    <w:rsid w:val="0034394E"/>
    <w:rsid w:val="00344988"/>
    <w:rsid w:val="00344BA9"/>
    <w:rsid w:val="00344D0D"/>
    <w:rsid w:val="00344FBB"/>
    <w:rsid w:val="0034517E"/>
    <w:rsid w:val="003451B9"/>
    <w:rsid w:val="0034543B"/>
    <w:rsid w:val="0034579F"/>
    <w:rsid w:val="003459AC"/>
    <w:rsid w:val="00345DAA"/>
    <w:rsid w:val="00345DEA"/>
    <w:rsid w:val="00346364"/>
    <w:rsid w:val="0034639E"/>
    <w:rsid w:val="003463C2"/>
    <w:rsid w:val="003464CC"/>
    <w:rsid w:val="00346FF9"/>
    <w:rsid w:val="003473A3"/>
    <w:rsid w:val="003476EF"/>
    <w:rsid w:val="003477E4"/>
    <w:rsid w:val="00347FAE"/>
    <w:rsid w:val="00350412"/>
    <w:rsid w:val="003507AF"/>
    <w:rsid w:val="003507CC"/>
    <w:rsid w:val="00351346"/>
    <w:rsid w:val="00351588"/>
    <w:rsid w:val="003521B3"/>
    <w:rsid w:val="00352201"/>
    <w:rsid w:val="0035244E"/>
    <w:rsid w:val="00352820"/>
    <w:rsid w:val="003529E4"/>
    <w:rsid w:val="00352BA7"/>
    <w:rsid w:val="00352F0F"/>
    <w:rsid w:val="00352F12"/>
    <w:rsid w:val="00352FAE"/>
    <w:rsid w:val="0035323B"/>
    <w:rsid w:val="003532FA"/>
    <w:rsid w:val="00353308"/>
    <w:rsid w:val="003534DF"/>
    <w:rsid w:val="0035351F"/>
    <w:rsid w:val="0035389B"/>
    <w:rsid w:val="003543F0"/>
    <w:rsid w:val="003545A0"/>
    <w:rsid w:val="003545D1"/>
    <w:rsid w:val="00354A04"/>
    <w:rsid w:val="003552AA"/>
    <w:rsid w:val="003560D8"/>
    <w:rsid w:val="00356133"/>
    <w:rsid w:val="003564E2"/>
    <w:rsid w:val="00356722"/>
    <w:rsid w:val="00356774"/>
    <w:rsid w:val="00356DD1"/>
    <w:rsid w:val="00357844"/>
    <w:rsid w:val="00357AA5"/>
    <w:rsid w:val="00357F8B"/>
    <w:rsid w:val="0036060B"/>
    <w:rsid w:val="00360E2C"/>
    <w:rsid w:val="00360EDA"/>
    <w:rsid w:val="003616C0"/>
    <w:rsid w:val="0036194C"/>
    <w:rsid w:val="00361BEA"/>
    <w:rsid w:val="00361C1A"/>
    <w:rsid w:val="00362117"/>
    <w:rsid w:val="0036232A"/>
    <w:rsid w:val="00362366"/>
    <w:rsid w:val="0036246C"/>
    <w:rsid w:val="00362731"/>
    <w:rsid w:val="00362CA0"/>
    <w:rsid w:val="0036300C"/>
    <w:rsid w:val="003633A3"/>
    <w:rsid w:val="00363E4E"/>
    <w:rsid w:val="00363FAF"/>
    <w:rsid w:val="003641BD"/>
    <w:rsid w:val="003646C6"/>
    <w:rsid w:val="003647D6"/>
    <w:rsid w:val="00364865"/>
    <w:rsid w:val="0036568A"/>
    <w:rsid w:val="00365736"/>
    <w:rsid w:val="00366482"/>
    <w:rsid w:val="00366564"/>
    <w:rsid w:val="003665CD"/>
    <w:rsid w:val="0036692C"/>
    <w:rsid w:val="003669FB"/>
    <w:rsid w:val="00366B0E"/>
    <w:rsid w:val="00366C94"/>
    <w:rsid w:val="00366D16"/>
    <w:rsid w:val="00367289"/>
    <w:rsid w:val="0036770B"/>
    <w:rsid w:val="00367C36"/>
    <w:rsid w:val="00367F1A"/>
    <w:rsid w:val="00370277"/>
    <w:rsid w:val="003703AB"/>
    <w:rsid w:val="00370555"/>
    <w:rsid w:val="00370771"/>
    <w:rsid w:val="003708B7"/>
    <w:rsid w:val="00370939"/>
    <w:rsid w:val="0037093E"/>
    <w:rsid w:val="00370B8B"/>
    <w:rsid w:val="00370CB7"/>
    <w:rsid w:val="003710D2"/>
    <w:rsid w:val="003712FF"/>
    <w:rsid w:val="003720A1"/>
    <w:rsid w:val="0037229B"/>
    <w:rsid w:val="003725B8"/>
    <w:rsid w:val="00372ADB"/>
    <w:rsid w:val="00372F2D"/>
    <w:rsid w:val="00373247"/>
    <w:rsid w:val="0037430B"/>
    <w:rsid w:val="00374467"/>
    <w:rsid w:val="00374A5C"/>
    <w:rsid w:val="00374E97"/>
    <w:rsid w:val="00374FAD"/>
    <w:rsid w:val="00375042"/>
    <w:rsid w:val="00375527"/>
    <w:rsid w:val="0037575D"/>
    <w:rsid w:val="0037579F"/>
    <w:rsid w:val="003759FA"/>
    <w:rsid w:val="00375AB1"/>
    <w:rsid w:val="00375B0B"/>
    <w:rsid w:val="00375E53"/>
    <w:rsid w:val="003760D9"/>
    <w:rsid w:val="0037650A"/>
    <w:rsid w:val="003765EB"/>
    <w:rsid w:val="00376A17"/>
    <w:rsid w:val="00376A8F"/>
    <w:rsid w:val="0037730A"/>
    <w:rsid w:val="00377429"/>
    <w:rsid w:val="003774DC"/>
    <w:rsid w:val="003776A0"/>
    <w:rsid w:val="003778D3"/>
    <w:rsid w:val="00377D2E"/>
    <w:rsid w:val="00380040"/>
    <w:rsid w:val="00380129"/>
    <w:rsid w:val="00380584"/>
    <w:rsid w:val="003807CA"/>
    <w:rsid w:val="003808CB"/>
    <w:rsid w:val="00380AD0"/>
    <w:rsid w:val="00380BEE"/>
    <w:rsid w:val="00381272"/>
    <w:rsid w:val="00381542"/>
    <w:rsid w:val="003815D7"/>
    <w:rsid w:val="003817E0"/>
    <w:rsid w:val="00381A48"/>
    <w:rsid w:val="00381E0E"/>
    <w:rsid w:val="003822E4"/>
    <w:rsid w:val="00382665"/>
    <w:rsid w:val="00382853"/>
    <w:rsid w:val="00382C08"/>
    <w:rsid w:val="00382F94"/>
    <w:rsid w:val="00383257"/>
    <w:rsid w:val="00383437"/>
    <w:rsid w:val="00383DAF"/>
    <w:rsid w:val="003840FD"/>
    <w:rsid w:val="0038423E"/>
    <w:rsid w:val="00384251"/>
    <w:rsid w:val="00384871"/>
    <w:rsid w:val="00384ABC"/>
    <w:rsid w:val="00384B35"/>
    <w:rsid w:val="00384C2B"/>
    <w:rsid w:val="00384D0E"/>
    <w:rsid w:val="003850C1"/>
    <w:rsid w:val="00385851"/>
    <w:rsid w:val="003859E8"/>
    <w:rsid w:val="00385B1A"/>
    <w:rsid w:val="00385C34"/>
    <w:rsid w:val="00385F8A"/>
    <w:rsid w:val="003860E5"/>
    <w:rsid w:val="00386872"/>
    <w:rsid w:val="00386F3C"/>
    <w:rsid w:val="003871D7"/>
    <w:rsid w:val="003872E8"/>
    <w:rsid w:val="00387A15"/>
    <w:rsid w:val="00387C69"/>
    <w:rsid w:val="00390143"/>
    <w:rsid w:val="003901FB"/>
    <w:rsid w:val="00390230"/>
    <w:rsid w:val="0039025F"/>
    <w:rsid w:val="00390756"/>
    <w:rsid w:val="00390766"/>
    <w:rsid w:val="00390C0E"/>
    <w:rsid w:val="00391197"/>
    <w:rsid w:val="003919CA"/>
    <w:rsid w:val="00391AE5"/>
    <w:rsid w:val="003920D2"/>
    <w:rsid w:val="003926DD"/>
    <w:rsid w:val="00392A16"/>
    <w:rsid w:val="00392DA1"/>
    <w:rsid w:val="00392DDD"/>
    <w:rsid w:val="00392E7F"/>
    <w:rsid w:val="00393427"/>
    <w:rsid w:val="0039350F"/>
    <w:rsid w:val="0039358A"/>
    <w:rsid w:val="00393FEA"/>
    <w:rsid w:val="00394055"/>
    <w:rsid w:val="003944EE"/>
    <w:rsid w:val="00394613"/>
    <w:rsid w:val="00394BBD"/>
    <w:rsid w:val="00395649"/>
    <w:rsid w:val="0039638D"/>
    <w:rsid w:val="003963B0"/>
    <w:rsid w:val="0039641F"/>
    <w:rsid w:val="003965C0"/>
    <w:rsid w:val="00396BDB"/>
    <w:rsid w:val="003971D9"/>
    <w:rsid w:val="003972E8"/>
    <w:rsid w:val="0039741C"/>
    <w:rsid w:val="003979A0"/>
    <w:rsid w:val="00397D25"/>
    <w:rsid w:val="003A017B"/>
    <w:rsid w:val="003A01BE"/>
    <w:rsid w:val="003A02E7"/>
    <w:rsid w:val="003A0947"/>
    <w:rsid w:val="003A11A8"/>
    <w:rsid w:val="003A1263"/>
    <w:rsid w:val="003A12FB"/>
    <w:rsid w:val="003A1655"/>
    <w:rsid w:val="003A2050"/>
    <w:rsid w:val="003A2545"/>
    <w:rsid w:val="003A2DF9"/>
    <w:rsid w:val="003A35A5"/>
    <w:rsid w:val="003A3783"/>
    <w:rsid w:val="003A39F8"/>
    <w:rsid w:val="003A3F1F"/>
    <w:rsid w:val="003A4850"/>
    <w:rsid w:val="003A5BB7"/>
    <w:rsid w:val="003A5EB7"/>
    <w:rsid w:val="003A611B"/>
    <w:rsid w:val="003A646E"/>
    <w:rsid w:val="003A6721"/>
    <w:rsid w:val="003A6D6B"/>
    <w:rsid w:val="003A6EE7"/>
    <w:rsid w:val="003A6EEA"/>
    <w:rsid w:val="003A70C8"/>
    <w:rsid w:val="003A7626"/>
    <w:rsid w:val="003A770E"/>
    <w:rsid w:val="003A7906"/>
    <w:rsid w:val="003A7C54"/>
    <w:rsid w:val="003A7EEB"/>
    <w:rsid w:val="003B0717"/>
    <w:rsid w:val="003B07D1"/>
    <w:rsid w:val="003B0DBF"/>
    <w:rsid w:val="003B0DDC"/>
    <w:rsid w:val="003B0F7B"/>
    <w:rsid w:val="003B1231"/>
    <w:rsid w:val="003B127E"/>
    <w:rsid w:val="003B1388"/>
    <w:rsid w:val="003B14BD"/>
    <w:rsid w:val="003B1605"/>
    <w:rsid w:val="003B26FC"/>
    <w:rsid w:val="003B2A1F"/>
    <w:rsid w:val="003B2D35"/>
    <w:rsid w:val="003B2D56"/>
    <w:rsid w:val="003B3E40"/>
    <w:rsid w:val="003B3F9F"/>
    <w:rsid w:val="003B413C"/>
    <w:rsid w:val="003B4291"/>
    <w:rsid w:val="003B4306"/>
    <w:rsid w:val="003B45AF"/>
    <w:rsid w:val="003B4897"/>
    <w:rsid w:val="003B4C62"/>
    <w:rsid w:val="003B540A"/>
    <w:rsid w:val="003B575E"/>
    <w:rsid w:val="003B583C"/>
    <w:rsid w:val="003B5EEF"/>
    <w:rsid w:val="003B6071"/>
    <w:rsid w:val="003B6AEE"/>
    <w:rsid w:val="003B6D1B"/>
    <w:rsid w:val="003B718A"/>
    <w:rsid w:val="003B773A"/>
    <w:rsid w:val="003B78E4"/>
    <w:rsid w:val="003C00D0"/>
    <w:rsid w:val="003C056C"/>
    <w:rsid w:val="003C0603"/>
    <w:rsid w:val="003C0939"/>
    <w:rsid w:val="003C0BA9"/>
    <w:rsid w:val="003C0C07"/>
    <w:rsid w:val="003C0D53"/>
    <w:rsid w:val="003C0E8D"/>
    <w:rsid w:val="003C1086"/>
    <w:rsid w:val="003C1144"/>
    <w:rsid w:val="003C124A"/>
    <w:rsid w:val="003C129B"/>
    <w:rsid w:val="003C1319"/>
    <w:rsid w:val="003C177D"/>
    <w:rsid w:val="003C1B8B"/>
    <w:rsid w:val="003C1F33"/>
    <w:rsid w:val="003C2116"/>
    <w:rsid w:val="003C2375"/>
    <w:rsid w:val="003C25E5"/>
    <w:rsid w:val="003C2909"/>
    <w:rsid w:val="003C2975"/>
    <w:rsid w:val="003C2B4D"/>
    <w:rsid w:val="003C2CCE"/>
    <w:rsid w:val="003C2D71"/>
    <w:rsid w:val="003C33C0"/>
    <w:rsid w:val="003C3515"/>
    <w:rsid w:val="003C3CD6"/>
    <w:rsid w:val="003C3F3C"/>
    <w:rsid w:val="003C3F98"/>
    <w:rsid w:val="003C42C0"/>
    <w:rsid w:val="003C44F6"/>
    <w:rsid w:val="003C4559"/>
    <w:rsid w:val="003C4AEA"/>
    <w:rsid w:val="003C4B15"/>
    <w:rsid w:val="003C4B9B"/>
    <w:rsid w:val="003C4C8E"/>
    <w:rsid w:val="003C4D0E"/>
    <w:rsid w:val="003C50F2"/>
    <w:rsid w:val="003C542A"/>
    <w:rsid w:val="003C56A9"/>
    <w:rsid w:val="003C57AB"/>
    <w:rsid w:val="003C5A27"/>
    <w:rsid w:val="003C5EA0"/>
    <w:rsid w:val="003C6182"/>
    <w:rsid w:val="003C61B0"/>
    <w:rsid w:val="003C6211"/>
    <w:rsid w:val="003C62BC"/>
    <w:rsid w:val="003C644B"/>
    <w:rsid w:val="003C6526"/>
    <w:rsid w:val="003C6A40"/>
    <w:rsid w:val="003C6D12"/>
    <w:rsid w:val="003C6F1D"/>
    <w:rsid w:val="003C76A2"/>
    <w:rsid w:val="003C7713"/>
    <w:rsid w:val="003C7787"/>
    <w:rsid w:val="003C7C9C"/>
    <w:rsid w:val="003C7FDF"/>
    <w:rsid w:val="003D0AB3"/>
    <w:rsid w:val="003D0BB5"/>
    <w:rsid w:val="003D0DAC"/>
    <w:rsid w:val="003D1285"/>
    <w:rsid w:val="003D18AB"/>
    <w:rsid w:val="003D1926"/>
    <w:rsid w:val="003D1AF0"/>
    <w:rsid w:val="003D1F3C"/>
    <w:rsid w:val="003D1FD3"/>
    <w:rsid w:val="003D23CC"/>
    <w:rsid w:val="003D25F4"/>
    <w:rsid w:val="003D2784"/>
    <w:rsid w:val="003D2BFA"/>
    <w:rsid w:val="003D2F0F"/>
    <w:rsid w:val="003D3E6D"/>
    <w:rsid w:val="003D5236"/>
    <w:rsid w:val="003D5556"/>
    <w:rsid w:val="003D55F7"/>
    <w:rsid w:val="003D5629"/>
    <w:rsid w:val="003D5E33"/>
    <w:rsid w:val="003D5F6C"/>
    <w:rsid w:val="003D6292"/>
    <w:rsid w:val="003D662A"/>
    <w:rsid w:val="003D6ED2"/>
    <w:rsid w:val="003D6F50"/>
    <w:rsid w:val="003D7319"/>
    <w:rsid w:val="003D7360"/>
    <w:rsid w:val="003D77D3"/>
    <w:rsid w:val="003D783C"/>
    <w:rsid w:val="003D7B56"/>
    <w:rsid w:val="003E03DB"/>
    <w:rsid w:val="003E040A"/>
    <w:rsid w:val="003E12E5"/>
    <w:rsid w:val="003E13BC"/>
    <w:rsid w:val="003E152D"/>
    <w:rsid w:val="003E159B"/>
    <w:rsid w:val="003E1770"/>
    <w:rsid w:val="003E183C"/>
    <w:rsid w:val="003E1957"/>
    <w:rsid w:val="003E1BEF"/>
    <w:rsid w:val="003E1E90"/>
    <w:rsid w:val="003E24A7"/>
    <w:rsid w:val="003E2B80"/>
    <w:rsid w:val="003E30FB"/>
    <w:rsid w:val="003E31CA"/>
    <w:rsid w:val="003E332C"/>
    <w:rsid w:val="003E3F4D"/>
    <w:rsid w:val="003E4184"/>
    <w:rsid w:val="003E4260"/>
    <w:rsid w:val="003E433D"/>
    <w:rsid w:val="003E465C"/>
    <w:rsid w:val="003E4A07"/>
    <w:rsid w:val="003E4A85"/>
    <w:rsid w:val="003E4DF8"/>
    <w:rsid w:val="003E4F62"/>
    <w:rsid w:val="003E5002"/>
    <w:rsid w:val="003E5112"/>
    <w:rsid w:val="003E5134"/>
    <w:rsid w:val="003E5401"/>
    <w:rsid w:val="003E54B9"/>
    <w:rsid w:val="003E55AC"/>
    <w:rsid w:val="003E55C9"/>
    <w:rsid w:val="003E55F8"/>
    <w:rsid w:val="003E5845"/>
    <w:rsid w:val="003E59B2"/>
    <w:rsid w:val="003E5ADD"/>
    <w:rsid w:val="003E5CE5"/>
    <w:rsid w:val="003E62BB"/>
    <w:rsid w:val="003E64FB"/>
    <w:rsid w:val="003E68FF"/>
    <w:rsid w:val="003E69F4"/>
    <w:rsid w:val="003E6A94"/>
    <w:rsid w:val="003E6C72"/>
    <w:rsid w:val="003E6CBC"/>
    <w:rsid w:val="003E71FD"/>
    <w:rsid w:val="003E745E"/>
    <w:rsid w:val="003E75D4"/>
    <w:rsid w:val="003E7C85"/>
    <w:rsid w:val="003E7EA9"/>
    <w:rsid w:val="003E7EB1"/>
    <w:rsid w:val="003E7FFD"/>
    <w:rsid w:val="003F014D"/>
    <w:rsid w:val="003F01A0"/>
    <w:rsid w:val="003F0740"/>
    <w:rsid w:val="003F08FC"/>
    <w:rsid w:val="003F0951"/>
    <w:rsid w:val="003F0B16"/>
    <w:rsid w:val="003F0EE5"/>
    <w:rsid w:val="003F18AF"/>
    <w:rsid w:val="003F1944"/>
    <w:rsid w:val="003F1E7B"/>
    <w:rsid w:val="003F1EA6"/>
    <w:rsid w:val="003F2623"/>
    <w:rsid w:val="003F2CB1"/>
    <w:rsid w:val="003F2EB1"/>
    <w:rsid w:val="003F2F70"/>
    <w:rsid w:val="003F30E0"/>
    <w:rsid w:val="003F34A7"/>
    <w:rsid w:val="003F3761"/>
    <w:rsid w:val="003F3C63"/>
    <w:rsid w:val="003F4823"/>
    <w:rsid w:val="003F48D9"/>
    <w:rsid w:val="003F49B0"/>
    <w:rsid w:val="003F4C7E"/>
    <w:rsid w:val="003F5782"/>
    <w:rsid w:val="003F57E3"/>
    <w:rsid w:val="003F5BB4"/>
    <w:rsid w:val="003F5BF1"/>
    <w:rsid w:val="003F5DB0"/>
    <w:rsid w:val="003F5F8B"/>
    <w:rsid w:val="003F64D6"/>
    <w:rsid w:val="003F6984"/>
    <w:rsid w:val="003F6CD2"/>
    <w:rsid w:val="003F76FA"/>
    <w:rsid w:val="00400285"/>
    <w:rsid w:val="00400B75"/>
    <w:rsid w:val="0040153A"/>
    <w:rsid w:val="004019E1"/>
    <w:rsid w:val="00401C78"/>
    <w:rsid w:val="00401D84"/>
    <w:rsid w:val="00401ED4"/>
    <w:rsid w:val="0040209B"/>
    <w:rsid w:val="00402183"/>
    <w:rsid w:val="0040251D"/>
    <w:rsid w:val="004026B4"/>
    <w:rsid w:val="00402A5E"/>
    <w:rsid w:val="00403522"/>
    <w:rsid w:val="0040358E"/>
    <w:rsid w:val="00403675"/>
    <w:rsid w:val="004036AA"/>
    <w:rsid w:val="00403784"/>
    <w:rsid w:val="00403A08"/>
    <w:rsid w:val="00403A89"/>
    <w:rsid w:val="00403C4D"/>
    <w:rsid w:val="00403D7F"/>
    <w:rsid w:val="00404180"/>
    <w:rsid w:val="004042B3"/>
    <w:rsid w:val="004042BB"/>
    <w:rsid w:val="0040445D"/>
    <w:rsid w:val="00404768"/>
    <w:rsid w:val="00404829"/>
    <w:rsid w:val="00404A29"/>
    <w:rsid w:val="00404A3A"/>
    <w:rsid w:val="00404E78"/>
    <w:rsid w:val="00404F31"/>
    <w:rsid w:val="004053C2"/>
    <w:rsid w:val="004053ED"/>
    <w:rsid w:val="00405806"/>
    <w:rsid w:val="00406040"/>
    <w:rsid w:val="00406362"/>
    <w:rsid w:val="00406B16"/>
    <w:rsid w:val="00406B73"/>
    <w:rsid w:val="00406EFF"/>
    <w:rsid w:val="004073D3"/>
    <w:rsid w:val="0040749D"/>
    <w:rsid w:val="0040767D"/>
    <w:rsid w:val="004077FC"/>
    <w:rsid w:val="00407822"/>
    <w:rsid w:val="004078B7"/>
    <w:rsid w:val="00407A0C"/>
    <w:rsid w:val="00407C7E"/>
    <w:rsid w:val="00407C82"/>
    <w:rsid w:val="00410166"/>
    <w:rsid w:val="004101E8"/>
    <w:rsid w:val="0041020E"/>
    <w:rsid w:val="00410306"/>
    <w:rsid w:val="00410552"/>
    <w:rsid w:val="0041077E"/>
    <w:rsid w:val="00410A76"/>
    <w:rsid w:val="00410B1A"/>
    <w:rsid w:val="00411157"/>
    <w:rsid w:val="0041121E"/>
    <w:rsid w:val="0041143B"/>
    <w:rsid w:val="00411C9F"/>
    <w:rsid w:val="00411D59"/>
    <w:rsid w:val="00412040"/>
    <w:rsid w:val="0041229D"/>
    <w:rsid w:val="004125C0"/>
    <w:rsid w:val="0041298D"/>
    <w:rsid w:val="00412A8C"/>
    <w:rsid w:val="00412DAC"/>
    <w:rsid w:val="004137DF"/>
    <w:rsid w:val="0041385B"/>
    <w:rsid w:val="00413906"/>
    <w:rsid w:val="00413B9C"/>
    <w:rsid w:val="00414D10"/>
    <w:rsid w:val="00414E6E"/>
    <w:rsid w:val="0041506C"/>
    <w:rsid w:val="0041539A"/>
    <w:rsid w:val="00415FE2"/>
    <w:rsid w:val="00416128"/>
    <w:rsid w:val="00416DD7"/>
    <w:rsid w:val="00416F3E"/>
    <w:rsid w:val="00417161"/>
    <w:rsid w:val="004171F2"/>
    <w:rsid w:val="00417842"/>
    <w:rsid w:val="004179D2"/>
    <w:rsid w:val="00417D8D"/>
    <w:rsid w:val="004201D4"/>
    <w:rsid w:val="004205AD"/>
    <w:rsid w:val="00420842"/>
    <w:rsid w:val="00420BDA"/>
    <w:rsid w:val="0042120D"/>
    <w:rsid w:val="004214ED"/>
    <w:rsid w:val="00421A0D"/>
    <w:rsid w:val="00421D6E"/>
    <w:rsid w:val="00421F1B"/>
    <w:rsid w:val="00422010"/>
    <w:rsid w:val="004220DB"/>
    <w:rsid w:val="004221A3"/>
    <w:rsid w:val="00422607"/>
    <w:rsid w:val="00422750"/>
    <w:rsid w:val="00422A0A"/>
    <w:rsid w:val="00422D57"/>
    <w:rsid w:val="00422F08"/>
    <w:rsid w:val="00422FB3"/>
    <w:rsid w:val="00422FF7"/>
    <w:rsid w:val="0042307F"/>
    <w:rsid w:val="00423295"/>
    <w:rsid w:val="004232FD"/>
    <w:rsid w:val="004233DA"/>
    <w:rsid w:val="00423606"/>
    <w:rsid w:val="0042363B"/>
    <w:rsid w:val="004237A3"/>
    <w:rsid w:val="00423B43"/>
    <w:rsid w:val="0042412B"/>
    <w:rsid w:val="00424514"/>
    <w:rsid w:val="00424747"/>
    <w:rsid w:val="00424812"/>
    <w:rsid w:val="004249AF"/>
    <w:rsid w:val="004249D0"/>
    <w:rsid w:val="00424C54"/>
    <w:rsid w:val="00424D70"/>
    <w:rsid w:val="00424DA6"/>
    <w:rsid w:val="00424DE4"/>
    <w:rsid w:val="00424E25"/>
    <w:rsid w:val="004251F7"/>
    <w:rsid w:val="0042569B"/>
    <w:rsid w:val="0042593F"/>
    <w:rsid w:val="00425988"/>
    <w:rsid w:val="00425A18"/>
    <w:rsid w:val="00425A34"/>
    <w:rsid w:val="00425E2E"/>
    <w:rsid w:val="0042696B"/>
    <w:rsid w:val="00426CD7"/>
    <w:rsid w:val="00426E4C"/>
    <w:rsid w:val="00426F5C"/>
    <w:rsid w:val="004279B6"/>
    <w:rsid w:val="00427C75"/>
    <w:rsid w:val="004303BF"/>
    <w:rsid w:val="004311FF"/>
    <w:rsid w:val="0043130F"/>
    <w:rsid w:val="004319CC"/>
    <w:rsid w:val="00431A30"/>
    <w:rsid w:val="00431A35"/>
    <w:rsid w:val="00431AE3"/>
    <w:rsid w:val="00432022"/>
    <w:rsid w:val="0043242B"/>
    <w:rsid w:val="004324F5"/>
    <w:rsid w:val="004327C3"/>
    <w:rsid w:val="00432857"/>
    <w:rsid w:val="00432B85"/>
    <w:rsid w:val="0043321D"/>
    <w:rsid w:val="0043340D"/>
    <w:rsid w:val="0043347A"/>
    <w:rsid w:val="004338BB"/>
    <w:rsid w:val="00433DA6"/>
    <w:rsid w:val="00434677"/>
    <w:rsid w:val="00434BA2"/>
    <w:rsid w:val="00434DCB"/>
    <w:rsid w:val="00435625"/>
    <w:rsid w:val="004357E8"/>
    <w:rsid w:val="004359C8"/>
    <w:rsid w:val="00436085"/>
    <w:rsid w:val="004362A1"/>
    <w:rsid w:val="00436375"/>
    <w:rsid w:val="0043677B"/>
    <w:rsid w:val="00436B5B"/>
    <w:rsid w:val="00437460"/>
    <w:rsid w:val="004379F2"/>
    <w:rsid w:val="00437A25"/>
    <w:rsid w:val="00437F84"/>
    <w:rsid w:val="004407A9"/>
    <w:rsid w:val="0044081F"/>
    <w:rsid w:val="00440BD8"/>
    <w:rsid w:val="00440C3F"/>
    <w:rsid w:val="00440CA9"/>
    <w:rsid w:val="00441041"/>
    <w:rsid w:val="004411A4"/>
    <w:rsid w:val="004411FF"/>
    <w:rsid w:val="00441395"/>
    <w:rsid w:val="0044199D"/>
    <w:rsid w:val="00441D3A"/>
    <w:rsid w:val="00441D3F"/>
    <w:rsid w:val="004420BD"/>
    <w:rsid w:val="00442242"/>
    <w:rsid w:val="0044235E"/>
    <w:rsid w:val="00442A5B"/>
    <w:rsid w:val="00442F1D"/>
    <w:rsid w:val="00442F67"/>
    <w:rsid w:val="0044303B"/>
    <w:rsid w:val="00443069"/>
    <w:rsid w:val="00443119"/>
    <w:rsid w:val="0044318E"/>
    <w:rsid w:val="00443C65"/>
    <w:rsid w:val="00444195"/>
    <w:rsid w:val="00444317"/>
    <w:rsid w:val="004443F3"/>
    <w:rsid w:val="00444874"/>
    <w:rsid w:val="00444C73"/>
    <w:rsid w:val="00445591"/>
    <w:rsid w:val="00445633"/>
    <w:rsid w:val="00445DF5"/>
    <w:rsid w:val="00446058"/>
    <w:rsid w:val="004460A2"/>
    <w:rsid w:val="004467C3"/>
    <w:rsid w:val="00446FE5"/>
    <w:rsid w:val="004477E7"/>
    <w:rsid w:val="00447957"/>
    <w:rsid w:val="00447E52"/>
    <w:rsid w:val="004500DB"/>
    <w:rsid w:val="004500E6"/>
    <w:rsid w:val="0045096A"/>
    <w:rsid w:val="00450A3D"/>
    <w:rsid w:val="00450C17"/>
    <w:rsid w:val="00450C4F"/>
    <w:rsid w:val="00450F90"/>
    <w:rsid w:val="00451217"/>
    <w:rsid w:val="00451728"/>
    <w:rsid w:val="004517DF"/>
    <w:rsid w:val="00451851"/>
    <w:rsid w:val="00452287"/>
    <w:rsid w:val="0045282B"/>
    <w:rsid w:val="00452A70"/>
    <w:rsid w:val="00452E59"/>
    <w:rsid w:val="00452F12"/>
    <w:rsid w:val="00452F9A"/>
    <w:rsid w:val="00452FD3"/>
    <w:rsid w:val="0045370D"/>
    <w:rsid w:val="00453BE7"/>
    <w:rsid w:val="00454722"/>
    <w:rsid w:val="004548C9"/>
    <w:rsid w:val="00454DE1"/>
    <w:rsid w:val="0045518C"/>
    <w:rsid w:val="004552E2"/>
    <w:rsid w:val="00455526"/>
    <w:rsid w:val="0045566C"/>
    <w:rsid w:val="00455729"/>
    <w:rsid w:val="004559D4"/>
    <w:rsid w:val="00455B8B"/>
    <w:rsid w:val="00455DE3"/>
    <w:rsid w:val="00455E0D"/>
    <w:rsid w:val="00455EF3"/>
    <w:rsid w:val="00456019"/>
    <w:rsid w:val="00456293"/>
    <w:rsid w:val="00456AEF"/>
    <w:rsid w:val="00456B63"/>
    <w:rsid w:val="00456B7B"/>
    <w:rsid w:val="00456CE9"/>
    <w:rsid w:val="00456F09"/>
    <w:rsid w:val="00456F67"/>
    <w:rsid w:val="004571F0"/>
    <w:rsid w:val="00457540"/>
    <w:rsid w:val="004575D5"/>
    <w:rsid w:val="00457A49"/>
    <w:rsid w:val="0046018F"/>
    <w:rsid w:val="00460474"/>
    <w:rsid w:val="00460538"/>
    <w:rsid w:val="00460B69"/>
    <w:rsid w:val="00460E92"/>
    <w:rsid w:val="004611AC"/>
    <w:rsid w:val="00461219"/>
    <w:rsid w:val="00461245"/>
    <w:rsid w:val="00461396"/>
    <w:rsid w:val="00461619"/>
    <w:rsid w:val="00461E0E"/>
    <w:rsid w:val="0046290E"/>
    <w:rsid w:val="00462B25"/>
    <w:rsid w:val="00462D9F"/>
    <w:rsid w:val="00462FE4"/>
    <w:rsid w:val="0046316B"/>
    <w:rsid w:val="004635AC"/>
    <w:rsid w:val="0046383E"/>
    <w:rsid w:val="00463979"/>
    <w:rsid w:val="00463B70"/>
    <w:rsid w:val="00463CC9"/>
    <w:rsid w:val="00463D39"/>
    <w:rsid w:val="00464473"/>
    <w:rsid w:val="004647D0"/>
    <w:rsid w:val="00464B73"/>
    <w:rsid w:val="00464BCD"/>
    <w:rsid w:val="00464DBF"/>
    <w:rsid w:val="0046547D"/>
    <w:rsid w:val="00465DB7"/>
    <w:rsid w:val="00465F53"/>
    <w:rsid w:val="00465F78"/>
    <w:rsid w:val="00466080"/>
    <w:rsid w:val="004662D5"/>
    <w:rsid w:val="00466A93"/>
    <w:rsid w:val="00466DBF"/>
    <w:rsid w:val="0046753B"/>
    <w:rsid w:val="0046759D"/>
    <w:rsid w:val="00467A04"/>
    <w:rsid w:val="00467E97"/>
    <w:rsid w:val="0047008D"/>
    <w:rsid w:val="00470200"/>
    <w:rsid w:val="00470327"/>
    <w:rsid w:val="00470549"/>
    <w:rsid w:val="004705C2"/>
    <w:rsid w:val="004708BF"/>
    <w:rsid w:val="004712ED"/>
    <w:rsid w:val="004713AF"/>
    <w:rsid w:val="004713BC"/>
    <w:rsid w:val="0047142D"/>
    <w:rsid w:val="00471670"/>
    <w:rsid w:val="00471B37"/>
    <w:rsid w:val="00471FC6"/>
    <w:rsid w:val="00472360"/>
    <w:rsid w:val="004726E7"/>
    <w:rsid w:val="00472983"/>
    <w:rsid w:val="00472F2B"/>
    <w:rsid w:val="00472F51"/>
    <w:rsid w:val="00473C5C"/>
    <w:rsid w:val="0047465F"/>
    <w:rsid w:val="00474753"/>
    <w:rsid w:val="004749B4"/>
    <w:rsid w:val="00474A87"/>
    <w:rsid w:val="00474E41"/>
    <w:rsid w:val="00474FF4"/>
    <w:rsid w:val="004753F8"/>
    <w:rsid w:val="00475934"/>
    <w:rsid w:val="00475D90"/>
    <w:rsid w:val="004761A6"/>
    <w:rsid w:val="004767DA"/>
    <w:rsid w:val="0047695E"/>
    <w:rsid w:val="00476B05"/>
    <w:rsid w:val="00476C9B"/>
    <w:rsid w:val="00476CAB"/>
    <w:rsid w:val="00477440"/>
    <w:rsid w:val="0047775B"/>
    <w:rsid w:val="00477D02"/>
    <w:rsid w:val="00480115"/>
    <w:rsid w:val="00480181"/>
    <w:rsid w:val="00480419"/>
    <w:rsid w:val="00480450"/>
    <w:rsid w:val="00480B41"/>
    <w:rsid w:val="00480CD0"/>
    <w:rsid w:val="004810A9"/>
    <w:rsid w:val="004817F5"/>
    <w:rsid w:val="00481B7E"/>
    <w:rsid w:val="00481BDA"/>
    <w:rsid w:val="00482023"/>
    <w:rsid w:val="0048257B"/>
    <w:rsid w:val="004825B2"/>
    <w:rsid w:val="004827E2"/>
    <w:rsid w:val="004834CE"/>
    <w:rsid w:val="0048372B"/>
    <w:rsid w:val="00483E5D"/>
    <w:rsid w:val="00484DE5"/>
    <w:rsid w:val="00484FFC"/>
    <w:rsid w:val="00485063"/>
    <w:rsid w:val="004851DD"/>
    <w:rsid w:val="0048523A"/>
    <w:rsid w:val="004853D9"/>
    <w:rsid w:val="00485523"/>
    <w:rsid w:val="004857CE"/>
    <w:rsid w:val="00485AFD"/>
    <w:rsid w:val="00485BBB"/>
    <w:rsid w:val="00485E26"/>
    <w:rsid w:val="004862BF"/>
    <w:rsid w:val="0048636D"/>
    <w:rsid w:val="0048664F"/>
    <w:rsid w:val="00486847"/>
    <w:rsid w:val="0048702E"/>
    <w:rsid w:val="00487429"/>
    <w:rsid w:val="00487465"/>
    <w:rsid w:val="00487AC3"/>
    <w:rsid w:val="00487D3C"/>
    <w:rsid w:val="004902E6"/>
    <w:rsid w:val="00490391"/>
    <w:rsid w:val="00490522"/>
    <w:rsid w:val="004908FD"/>
    <w:rsid w:val="004909FD"/>
    <w:rsid w:val="00490B96"/>
    <w:rsid w:val="00491025"/>
    <w:rsid w:val="00491281"/>
    <w:rsid w:val="0049134F"/>
    <w:rsid w:val="00491819"/>
    <w:rsid w:val="00491AE3"/>
    <w:rsid w:val="00491F5D"/>
    <w:rsid w:val="00491FE3"/>
    <w:rsid w:val="00492004"/>
    <w:rsid w:val="004924F0"/>
    <w:rsid w:val="004924F9"/>
    <w:rsid w:val="00492701"/>
    <w:rsid w:val="004931E1"/>
    <w:rsid w:val="004932CB"/>
    <w:rsid w:val="00493F77"/>
    <w:rsid w:val="00494054"/>
    <w:rsid w:val="0049420A"/>
    <w:rsid w:val="004943D2"/>
    <w:rsid w:val="004944CD"/>
    <w:rsid w:val="0049476E"/>
    <w:rsid w:val="004949B2"/>
    <w:rsid w:val="00494B76"/>
    <w:rsid w:val="00494BE4"/>
    <w:rsid w:val="00495597"/>
    <w:rsid w:val="00495598"/>
    <w:rsid w:val="0049565A"/>
    <w:rsid w:val="00495988"/>
    <w:rsid w:val="004959A2"/>
    <w:rsid w:val="00495A16"/>
    <w:rsid w:val="004961B5"/>
    <w:rsid w:val="00496246"/>
    <w:rsid w:val="00496732"/>
    <w:rsid w:val="004967B0"/>
    <w:rsid w:val="00496B96"/>
    <w:rsid w:val="00496FE6"/>
    <w:rsid w:val="004973B9"/>
    <w:rsid w:val="004973DD"/>
    <w:rsid w:val="0049741D"/>
    <w:rsid w:val="004977F4"/>
    <w:rsid w:val="00497977"/>
    <w:rsid w:val="00497BB6"/>
    <w:rsid w:val="004A03ED"/>
    <w:rsid w:val="004A041A"/>
    <w:rsid w:val="004A0658"/>
    <w:rsid w:val="004A091C"/>
    <w:rsid w:val="004A0B33"/>
    <w:rsid w:val="004A0CA4"/>
    <w:rsid w:val="004A0D25"/>
    <w:rsid w:val="004A0DFD"/>
    <w:rsid w:val="004A1108"/>
    <w:rsid w:val="004A14C9"/>
    <w:rsid w:val="004A19EB"/>
    <w:rsid w:val="004A1E13"/>
    <w:rsid w:val="004A1FF5"/>
    <w:rsid w:val="004A24F2"/>
    <w:rsid w:val="004A25F4"/>
    <w:rsid w:val="004A2852"/>
    <w:rsid w:val="004A2960"/>
    <w:rsid w:val="004A2DA3"/>
    <w:rsid w:val="004A2DF8"/>
    <w:rsid w:val="004A31DD"/>
    <w:rsid w:val="004A3FCB"/>
    <w:rsid w:val="004A3FE5"/>
    <w:rsid w:val="004A455B"/>
    <w:rsid w:val="004A465F"/>
    <w:rsid w:val="004A46D4"/>
    <w:rsid w:val="004A48DF"/>
    <w:rsid w:val="004A4B62"/>
    <w:rsid w:val="004A4CD4"/>
    <w:rsid w:val="004A4EB1"/>
    <w:rsid w:val="004A4F35"/>
    <w:rsid w:val="004A510E"/>
    <w:rsid w:val="004A5439"/>
    <w:rsid w:val="004A54AA"/>
    <w:rsid w:val="004A5544"/>
    <w:rsid w:val="004A60C3"/>
    <w:rsid w:val="004A60E0"/>
    <w:rsid w:val="004A6B7F"/>
    <w:rsid w:val="004A6C7D"/>
    <w:rsid w:val="004A6C89"/>
    <w:rsid w:val="004A6E9D"/>
    <w:rsid w:val="004A72E9"/>
    <w:rsid w:val="004A760F"/>
    <w:rsid w:val="004A798E"/>
    <w:rsid w:val="004B006F"/>
    <w:rsid w:val="004B00CD"/>
    <w:rsid w:val="004B0145"/>
    <w:rsid w:val="004B04E3"/>
    <w:rsid w:val="004B0705"/>
    <w:rsid w:val="004B0B1C"/>
    <w:rsid w:val="004B0C00"/>
    <w:rsid w:val="004B0D43"/>
    <w:rsid w:val="004B1331"/>
    <w:rsid w:val="004B14BC"/>
    <w:rsid w:val="004B1BEE"/>
    <w:rsid w:val="004B1C78"/>
    <w:rsid w:val="004B1D97"/>
    <w:rsid w:val="004B207B"/>
    <w:rsid w:val="004B2411"/>
    <w:rsid w:val="004B24A7"/>
    <w:rsid w:val="004B2803"/>
    <w:rsid w:val="004B2B8C"/>
    <w:rsid w:val="004B2BDD"/>
    <w:rsid w:val="004B2F0E"/>
    <w:rsid w:val="004B3938"/>
    <w:rsid w:val="004B3BE1"/>
    <w:rsid w:val="004B4238"/>
    <w:rsid w:val="004B46A5"/>
    <w:rsid w:val="004B473B"/>
    <w:rsid w:val="004B4874"/>
    <w:rsid w:val="004B4889"/>
    <w:rsid w:val="004B4E8A"/>
    <w:rsid w:val="004B5011"/>
    <w:rsid w:val="004B5116"/>
    <w:rsid w:val="004B51DB"/>
    <w:rsid w:val="004B54B4"/>
    <w:rsid w:val="004B5589"/>
    <w:rsid w:val="004B5692"/>
    <w:rsid w:val="004B657F"/>
    <w:rsid w:val="004B66BF"/>
    <w:rsid w:val="004B66F0"/>
    <w:rsid w:val="004B6737"/>
    <w:rsid w:val="004B6780"/>
    <w:rsid w:val="004B694F"/>
    <w:rsid w:val="004B7858"/>
    <w:rsid w:val="004B7959"/>
    <w:rsid w:val="004B7A37"/>
    <w:rsid w:val="004B7C27"/>
    <w:rsid w:val="004C02AC"/>
    <w:rsid w:val="004C0929"/>
    <w:rsid w:val="004C0CB3"/>
    <w:rsid w:val="004C0D1B"/>
    <w:rsid w:val="004C0F60"/>
    <w:rsid w:val="004C1DDF"/>
    <w:rsid w:val="004C21CC"/>
    <w:rsid w:val="004C25B7"/>
    <w:rsid w:val="004C2613"/>
    <w:rsid w:val="004C2793"/>
    <w:rsid w:val="004C310C"/>
    <w:rsid w:val="004C36F2"/>
    <w:rsid w:val="004C37E4"/>
    <w:rsid w:val="004C39A3"/>
    <w:rsid w:val="004C432E"/>
    <w:rsid w:val="004C44BC"/>
    <w:rsid w:val="004C48C8"/>
    <w:rsid w:val="004C49F5"/>
    <w:rsid w:val="004C4A89"/>
    <w:rsid w:val="004C4CCE"/>
    <w:rsid w:val="004C4E8F"/>
    <w:rsid w:val="004C4EA4"/>
    <w:rsid w:val="004C51F6"/>
    <w:rsid w:val="004C5203"/>
    <w:rsid w:val="004C544E"/>
    <w:rsid w:val="004C5575"/>
    <w:rsid w:val="004C55FC"/>
    <w:rsid w:val="004C5660"/>
    <w:rsid w:val="004C56B5"/>
    <w:rsid w:val="004C5CFE"/>
    <w:rsid w:val="004C5F23"/>
    <w:rsid w:val="004C6203"/>
    <w:rsid w:val="004C6256"/>
    <w:rsid w:val="004C733C"/>
    <w:rsid w:val="004C76A5"/>
    <w:rsid w:val="004C7859"/>
    <w:rsid w:val="004C7BB5"/>
    <w:rsid w:val="004D01D8"/>
    <w:rsid w:val="004D033D"/>
    <w:rsid w:val="004D09B3"/>
    <w:rsid w:val="004D0AFB"/>
    <w:rsid w:val="004D1344"/>
    <w:rsid w:val="004D13EA"/>
    <w:rsid w:val="004D150F"/>
    <w:rsid w:val="004D17EA"/>
    <w:rsid w:val="004D1C13"/>
    <w:rsid w:val="004D1EE4"/>
    <w:rsid w:val="004D212F"/>
    <w:rsid w:val="004D234E"/>
    <w:rsid w:val="004D2750"/>
    <w:rsid w:val="004D28BB"/>
    <w:rsid w:val="004D29D7"/>
    <w:rsid w:val="004D378F"/>
    <w:rsid w:val="004D38EA"/>
    <w:rsid w:val="004D3968"/>
    <w:rsid w:val="004D397F"/>
    <w:rsid w:val="004D3ECF"/>
    <w:rsid w:val="004D3F9C"/>
    <w:rsid w:val="004D45EE"/>
    <w:rsid w:val="004D4AB1"/>
    <w:rsid w:val="004D4AC9"/>
    <w:rsid w:val="004D4D3D"/>
    <w:rsid w:val="004D5177"/>
    <w:rsid w:val="004D5257"/>
    <w:rsid w:val="004D54AD"/>
    <w:rsid w:val="004D54AE"/>
    <w:rsid w:val="004D5A20"/>
    <w:rsid w:val="004D5B7A"/>
    <w:rsid w:val="004D61D8"/>
    <w:rsid w:val="004D62C7"/>
    <w:rsid w:val="004D6611"/>
    <w:rsid w:val="004D675B"/>
    <w:rsid w:val="004D69E0"/>
    <w:rsid w:val="004D6E00"/>
    <w:rsid w:val="004D6F79"/>
    <w:rsid w:val="004D749A"/>
    <w:rsid w:val="004D7871"/>
    <w:rsid w:val="004D79B1"/>
    <w:rsid w:val="004D7D3B"/>
    <w:rsid w:val="004E0157"/>
    <w:rsid w:val="004E0712"/>
    <w:rsid w:val="004E08DA"/>
    <w:rsid w:val="004E09BA"/>
    <w:rsid w:val="004E0DFF"/>
    <w:rsid w:val="004E1128"/>
    <w:rsid w:val="004E18ED"/>
    <w:rsid w:val="004E1DF8"/>
    <w:rsid w:val="004E20EB"/>
    <w:rsid w:val="004E23B4"/>
    <w:rsid w:val="004E28D3"/>
    <w:rsid w:val="004E29E8"/>
    <w:rsid w:val="004E2C89"/>
    <w:rsid w:val="004E2DED"/>
    <w:rsid w:val="004E2EE2"/>
    <w:rsid w:val="004E3224"/>
    <w:rsid w:val="004E3912"/>
    <w:rsid w:val="004E3DB9"/>
    <w:rsid w:val="004E3ED7"/>
    <w:rsid w:val="004E413D"/>
    <w:rsid w:val="004E44BC"/>
    <w:rsid w:val="004E48CA"/>
    <w:rsid w:val="004E49B0"/>
    <w:rsid w:val="004E4E24"/>
    <w:rsid w:val="004E5414"/>
    <w:rsid w:val="004E5593"/>
    <w:rsid w:val="004E5682"/>
    <w:rsid w:val="004E59A0"/>
    <w:rsid w:val="004E5AC2"/>
    <w:rsid w:val="004E5F7F"/>
    <w:rsid w:val="004E61BF"/>
    <w:rsid w:val="004E6527"/>
    <w:rsid w:val="004E65F1"/>
    <w:rsid w:val="004E67DE"/>
    <w:rsid w:val="004E6A31"/>
    <w:rsid w:val="004E6BCB"/>
    <w:rsid w:val="004E701C"/>
    <w:rsid w:val="004E7217"/>
    <w:rsid w:val="004E728F"/>
    <w:rsid w:val="004E7330"/>
    <w:rsid w:val="004E75FE"/>
    <w:rsid w:val="004E76D6"/>
    <w:rsid w:val="004E771F"/>
    <w:rsid w:val="004E7B03"/>
    <w:rsid w:val="004E7EA4"/>
    <w:rsid w:val="004F0815"/>
    <w:rsid w:val="004F081A"/>
    <w:rsid w:val="004F0870"/>
    <w:rsid w:val="004F0CDF"/>
    <w:rsid w:val="004F0F17"/>
    <w:rsid w:val="004F136D"/>
    <w:rsid w:val="004F1629"/>
    <w:rsid w:val="004F1A7F"/>
    <w:rsid w:val="004F1F36"/>
    <w:rsid w:val="004F22E6"/>
    <w:rsid w:val="004F231C"/>
    <w:rsid w:val="004F23F8"/>
    <w:rsid w:val="004F2B0F"/>
    <w:rsid w:val="004F34FC"/>
    <w:rsid w:val="004F383F"/>
    <w:rsid w:val="004F3EF5"/>
    <w:rsid w:val="004F446E"/>
    <w:rsid w:val="004F4771"/>
    <w:rsid w:val="004F47A1"/>
    <w:rsid w:val="004F4B3B"/>
    <w:rsid w:val="004F4CDD"/>
    <w:rsid w:val="004F4FB7"/>
    <w:rsid w:val="004F5107"/>
    <w:rsid w:val="004F56E4"/>
    <w:rsid w:val="004F5B41"/>
    <w:rsid w:val="004F5B76"/>
    <w:rsid w:val="004F6397"/>
    <w:rsid w:val="004F6736"/>
    <w:rsid w:val="004F6B5A"/>
    <w:rsid w:val="004F6CF3"/>
    <w:rsid w:val="004F7044"/>
    <w:rsid w:val="004F7372"/>
    <w:rsid w:val="004F738E"/>
    <w:rsid w:val="004F7F8B"/>
    <w:rsid w:val="005000BB"/>
    <w:rsid w:val="00500101"/>
    <w:rsid w:val="00500A3C"/>
    <w:rsid w:val="00500FC0"/>
    <w:rsid w:val="0050115B"/>
    <w:rsid w:val="00501488"/>
    <w:rsid w:val="005015C8"/>
    <w:rsid w:val="00501A1B"/>
    <w:rsid w:val="00501BA1"/>
    <w:rsid w:val="00501C7D"/>
    <w:rsid w:val="005023B3"/>
    <w:rsid w:val="0050243D"/>
    <w:rsid w:val="0050244D"/>
    <w:rsid w:val="00502A85"/>
    <w:rsid w:val="00503012"/>
    <w:rsid w:val="005036B6"/>
    <w:rsid w:val="00503A4F"/>
    <w:rsid w:val="00503FC6"/>
    <w:rsid w:val="005043F3"/>
    <w:rsid w:val="00504527"/>
    <w:rsid w:val="0050454D"/>
    <w:rsid w:val="005049D3"/>
    <w:rsid w:val="00504D65"/>
    <w:rsid w:val="00504E47"/>
    <w:rsid w:val="0050525B"/>
    <w:rsid w:val="005054EB"/>
    <w:rsid w:val="0050558D"/>
    <w:rsid w:val="00505A83"/>
    <w:rsid w:val="005063FC"/>
    <w:rsid w:val="0050648F"/>
    <w:rsid w:val="00506756"/>
    <w:rsid w:val="005069D1"/>
    <w:rsid w:val="00506A47"/>
    <w:rsid w:val="00506B15"/>
    <w:rsid w:val="00506ECF"/>
    <w:rsid w:val="00506FD2"/>
    <w:rsid w:val="0050727F"/>
    <w:rsid w:val="0050737D"/>
    <w:rsid w:val="00507759"/>
    <w:rsid w:val="0050796D"/>
    <w:rsid w:val="00507BE3"/>
    <w:rsid w:val="00510261"/>
    <w:rsid w:val="00510606"/>
    <w:rsid w:val="00510A86"/>
    <w:rsid w:val="00510BCC"/>
    <w:rsid w:val="00510C0C"/>
    <w:rsid w:val="00510C94"/>
    <w:rsid w:val="00510DBF"/>
    <w:rsid w:val="00510F4D"/>
    <w:rsid w:val="00511049"/>
    <w:rsid w:val="0051131B"/>
    <w:rsid w:val="00511849"/>
    <w:rsid w:val="005118D6"/>
    <w:rsid w:val="00511B58"/>
    <w:rsid w:val="00511DB3"/>
    <w:rsid w:val="00512546"/>
    <w:rsid w:val="00512AC5"/>
    <w:rsid w:val="00512C93"/>
    <w:rsid w:val="005133E4"/>
    <w:rsid w:val="00513977"/>
    <w:rsid w:val="00513EB3"/>
    <w:rsid w:val="00513F58"/>
    <w:rsid w:val="005143F5"/>
    <w:rsid w:val="00514E01"/>
    <w:rsid w:val="005153AA"/>
    <w:rsid w:val="005153D9"/>
    <w:rsid w:val="00515741"/>
    <w:rsid w:val="00515B29"/>
    <w:rsid w:val="00515CDB"/>
    <w:rsid w:val="00515E1E"/>
    <w:rsid w:val="00515E48"/>
    <w:rsid w:val="00515F87"/>
    <w:rsid w:val="0051605D"/>
    <w:rsid w:val="00516A1C"/>
    <w:rsid w:val="00516AAC"/>
    <w:rsid w:val="005170EC"/>
    <w:rsid w:val="0051713A"/>
    <w:rsid w:val="00517233"/>
    <w:rsid w:val="00517708"/>
    <w:rsid w:val="005177D2"/>
    <w:rsid w:val="00517A8A"/>
    <w:rsid w:val="00520299"/>
    <w:rsid w:val="00520383"/>
    <w:rsid w:val="00520784"/>
    <w:rsid w:val="00520BE8"/>
    <w:rsid w:val="00520D73"/>
    <w:rsid w:val="00521607"/>
    <w:rsid w:val="005219BB"/>
    <w:rsid w:val="00521A3A"/>
    <w:rsid w:val="00521B43"/>
    <w:rsid w:val="00521C5A"/>
    <w:rsid w:val="00521D23"/>
    <w:rsid w:val="0052226B"/>
    <w:rsid w:val="005225D3"/>
    <w:rsid w:val="00522D7E"/>
    <w:rsid w:val="00523E65"/>
    <w:rsid w:val="00523F66"/>
    <w:rsid w:val="005243CE"/>
    <w:rsid w:val="00524473"/>
    <w:rsid w:val="005244FC"/>
    <w:rsid w:val="005246CB"/>
    <w:rsid w:val="005246E8"/>
    <w:rsid w:val="00524824"/>
    <w:rsid w:val="00524CFB"/>
    <w:rsid w:val="00524EB4"/>
    <w:rsid w:val="00524F19"/>
    <w:rsid w:val="005250EB"/>
    <w:rsid w:val="0052522D"/>
    <w:rsid w:val="005255E2"/>
    <w:rsid w:val="005258F5"/>
    <w:rsid w:val="00526017"/>
    <w:rsid w:val="00526046"/>
    <w:rsid w:val="0052616C"/>
    <w:rsid w:val="0052617C"/>
    <w:rsid w:val="00526585"/>
    <w:rsid w:val="005265E8"/>
    <w:rsid w:val="00526670"/>
    <w:rsid w:val="00526A9F"/>
    <w:rsid w:val="00526D05"/>
    <w:rsid w:val="00526F80"/>
    <w:rsid w:val="00527258"/>
    <w:rsid w:val="005272B2"/>
    <w:rsid w:val="005279C2"/>
    <w:rsid w:val="00527BD8"/>
    <w:rsid w:val="00530054"/>
    <w:rsid w:val="00530A3F"/>
    <w:rsid w:val="00530AB5"/>
    <w:rsid w:val="00531A4A"/>
    <w:rsid w:val="00531A92"/>
    <w:rsid w:val="00532001"/>
    <w:rsid w:val="005320AE"/>
    <w:rsid w:val="005325EE"/>
    <w:rsid w:val="00532B75"/>
    <w:rsid w:val="00532FF6"/>
    <w:rsid w:val="005330AA"/>
    <w:rsid w:val="00533335"/>
    <w:rsid w:val="0053354C"/>
    <w:rsid w:val="0053365A"/>
    <w:rsid w:val="0053393C"/>
    <w:rsid w:val="00533D6D"/>
    <w:rsid w:val="00533DF9"/>
    <w:rsid w:val="00533E03"/>
    <w:rsid w:val="00533FAF"/>
    <w:rsid w:val="005340D8"/>
    <w:rsid w:val="005342DE"/>
    <w:rsid w:val="00534785"/>
    <w:rsid w:val="00534B76"/>
    <w:rsid w:val="00534D8D"/>
    <w:rsid w:val="00535085"/>
    <w:rsid w:val="005359AF"/>
    <w:rsid w:val="005359D5"/>
    <w:rsid w:val="00535A24"/>
    <w:rsid w:val="00535D83"/>
    <w:rsid w:val="005360F2"/>
    <w:rsid w:val="0053638E"/>
    <w:rsid w:val="00536415"/>
    <w:rsid w:val="0053675A"/>
    <w:rsid w:val="00536CE1"/>
    <w:rsid w:val="00537045"/>
    <w:rsid w:val="0053719D"/>
    <w:rsid w:val="0053732F"/>
    <w:rsid w:val="00537A75"/>
    <w:rsid w:val="00537C6D"/>
    <w:rsid w:val="00537E43"/>
    <w:rsid w:val="005400B6"/>
    <w:rsid w:val="005401A6"/>
    <w:rsid w:val="00540299"/>
    <w:rsid w:val="00540358"/>
    <w:rsid w:val="00540424"/>
    <w:rsid w:val="005404CD"/>
    <w:rsid w:val="0054091B"/>
    <w:rsid w:val="00540A27"/>
    <w:rsid w:val="00540E43"/>
    <w:rsid w:val="00540EB1"/>
    <w:rsid w:val="005410ED"/>
    <w:rsid w:val="00541266"/>
    <w:rsid w:val="0054158F"/>
    <w:rsid w:val="00541C59"/>
    <w:rsid w:val="00541D12"/>
    <w:rsid w:val="00541EE7"/>
    <w:rsid w:val="00541FFA"/>
    <w:rsid w:val="0054259D"/>
    <w:rsid w:val="005429C1"/>
    <w:rsid w:val="00542F7C"/>
    <w:rsid w:val="00543036"/>
    <w:rsid w:val="005437C9"/>
    <w:rsid w:val="0054395C"/>
    <w:rsid w:val="005439C3"/>
    <w:rsid w:val="00543F3B"/>
    <w:rsid w:val="005442A2"/>
    <w:rsid w:val="0054474B"/>
    <w:rsid w:val="00544D7D"/>
    <w:rsid w:val="00544FCE"/>
    <w:rsid w:val="005455D0"/>
    <w:rsid w:val="00545AFF"/>
    <w:rsid w:val="00545E6A"/>
    <w:rsid w:val="005460D2"/>
    <w:rsid w:val="00546532"/>
    <w:rsid w:val="00546633"/>
    <w:rsid w:val="0054666E"/>
    <w:rsid w:val="005469E3"/>
    <w:rsid w:val="00546A79"/>
    <w:rsid w:val="00546C98"/>
    <w:rsid w:val="00546D5C"/>
    <w:rsid w:val="005470D9"/>
    <w:rsid w:val="00547166"/>
    <w:rsid w:val="00547299"/>
    <w:rsid w:val="00547F44"/>
    <w:rsid w:val="005500C8"/>
    <w:rsid w:val="00550260"/>
    <w:rsid w:val="00550301"/>
    <w:rsid w:val="00550C24"/>
    <w:rsid w:val="0055104D"/>
    <w:rsid w:val="00551120"/>
    <w:rsid w:val="0055138B"/>
    <w:rsid w:val="005513EE"/>
    <w:rsid w:val="00551497"/>
    <w:rsid w:val="0055157E"/>
    <w:rsid w:val="0055161A"/>
    <w:rsid w:val="00551872"/>
    <w:rsid w:val="005518B2"/>
    <w:rsid w:val="00552230"/>
    <w:rsid w:val="005522CA"/>
    <w:rsid w:val="005523BB"/>
    <w:rsid w:val="0055272E"/>
    <w:rsid w:val="00552DC3"/>
    <w:rsid w:val="00553B73"/>
    <w:rsid w:val="00553D6F"/>
    <w:rsid w:val="005545C2"/>
    <w:rsid w:val="00554772"/>
    <w:rsid w:val="005556A0"/>
    <w:rsid w:val="00555B85"/>
    <w:rsid w:val="00556C9C"/>
    <w:rsid w:val="00556DB2"/>
    <w:rsid w:val="00556F4E"/>
    <w:rsid w:val="00557077"/>
    <w:rsid w:val="00557080"/>
    <w:rsid w:val="005574EA"/>
    <w:rsid w:val="005575B7"/>
    <w:rsid w:val="005579CC"/>
    <w:rsid w:val="00557CC7"/>
    <w:rsid w:val="0056043D"/>
    <w:rsid w:val="0056056F"/>
    <w:rsid w:val="0056059E"/>
    <w:rsid w:val="00560B67"/>
    <w:rsid w:val="00561045"/>
    <w:rsid w:val="0056137D"/>
    <w:rsid w:val="00561E0B"/>
    <w:rsid w:val="00561EB9"/>
    <w:rsid w:val="0056215A"/>
    <w:rsid w:val="0056231E"/>
    <w:rsid w:val="0056260D"/>
    <w:rsid w:val="005629F6"/>
    <w:rsid w:val="00562F7A"/>
    <w:rsid w:val="005630A4"/>
    <w:rsid w:val="005634A4"/>
    <w:rsid w:val="005634D7"/>
    <w:rsid w:val="00563763"/>
    <w:rsid w:val="00563BD6"/>
    <w:rsid w:val="00563DDE"/>
    <w:rsid w:val="00563F46"/>
    <w:rsid w:val="00564743"/>
    <w:rsid w:val="0056475E"/>
    <w:rsid w:val="00564947"/>
    <w:rsid w:val="00564B42"/>
    <w:rsid w:val="00564C23"/>
    <w:rsid w:val="00565223"/>
    <w:rsid w:val="005654F2"/>
    <w:rsid w:val="0056568D"/>
    <w:rsid w:val="00565A10"/>
    <w:rsid w:val="00565F73"/>
    <w:rsid w:val="00566244"/>
    <w:rsid w:val="005665C2"/>
    <w:rsid w:val="005667BD"/>
    <w:rsid w:val="0056680F"/>
    <w:rsid w:val="00566AF7"/>
    <w:rsid w:val="00566C3C"/>
    <w:rsid w:val="00566D6E"/>
    <w:rsid w:val="00566F02"/>
    <w:rsid w:val="005670CF"/>
    <w:rsid w:val="00567436"/>
    <w:rsid w:val="00567443"/>
    <w:rsid w:val="00567763"/>
    <w:rsid w:val="00567865"/>
    <w:rsid w:val="00567BB5"/>
    <w:rsid w:val="00567CA0"/>
    <w:rsid w:val="00567EFD"/>
    <w:rsid w:val="00567FD8"/>
    <w:rsid w:val="005702BA"/>
    <w:rsid w:val="0057058F"/>
    <w:rsid w:val="00570AB8"/>
    <w:rsid w:val="00570D96"/>
    <w:rsid w:val="00571289"/>
    <w:rsid w:val="0057146D"/>
    <w:rsid w:val="00571730"/>
    <w:rsid w:val="005717BD"/>
    <w:rsid w:val="0057184C"/>
    <w:rsid w:val="00571C4A"/>
    <w:rsid w:val="0057210C"/>
    <w:rsid w:val="00572168"/>
    <w:rsid w:val="00572370"/>
    <w:rsid w:val="00572461"/>
    <w:rsid w:val="0057263E"/>
    <w:rsid w:val="005728B9"/>
    <w:rsid w:val="00572CB9"/>
    <w:rsid w:val="00572EBD"/>
    <w:rsid w:val="00572FE5"/>
    <w:rsid w:val="00573357"/>
    <w:rsid w:val="005733CA"/>
    <w:rsid w:val="0057353E"/>
    <w:rsid w:val="0057429A"/>
    <w:rsid w:val="00574339"/>
    <w:rsid w:val="0057465A"/>
    <w:rsid w:val="00574B98"/>
    <w:rsid w:val="00574C3C"/>
    <w:rsid w:val="00574F35"/>
    <w:rsid w:val="00575151"/>
    <w:rsid w:val="00575184"/>
    <w:rsid w:val="0057547C"/>
    <w:rsid w:val="005759B4"/>
    <w:rsid w:val="00575A9E"/>
    <w:rsid w:val="00575C7B"/>
    <w:rsid w:val="00575D71"/>
    <w:rsid w:val="0057639F"/>
    <w:rsid w:val="00576438"/>
    <w:rsid w:val="0057652F"/>
    <w:rsid w:val="0057673D"/>
    <w:rsid w:val="00576859"/>
    <w:rsid w:val="00576C36"/>
    <w:rsid w:val="00576DE1"/>
    <w:rsid w:val="00576ECF"/>
    <w:rsid w:val="00577214"/>
    <w:rsid w:val="00577F1D"/>
    <w:rsid w:val="00577F25"/>
    <w:rsid w:val="00577F55"/>
    <w:rsid w:val="00580D8A"/>
    <w:rsid w:val="00580F4B"/>
    <w:rsid w:val="00580F5C"/>
    <w:rsid w:val="00581C15"/>
    <w:rsid w:val="00581D00"/>
    <w:rsid w:val="00582074"/>
    <w:rsid w:val="0058227A"/>
    <w:rsid w:val="0058228A"/>
    <w:rsid w:val="00582B82"/>
    <w:rsid w:val="005830B1"/>
    <w:rsid w:val="005830CA"/>
    <w:rsid w:val="0058329A"/>
    <w:rsid w:val="005839A1"/>
    <w:rsid w:val="00583CCA"/>
    <w:rsid w:val="00584091"/>
    <w:rsid w:val="00584177"/>
    <w:rsid w:val="00584304"/>
    <w:rsid w:val="005845B7"/>
    <w:rsid w:val="00584820"/>
    <w:rsid w:val="00584CDB"/>
    <w:rsid w:val="005850B2"/>
    <w:rsid w:val="005852D7"/>
    <w:rsid w:val="00585321"/>
    <w:rsid w:val="0058555C"/>
    <w:rsid w:val="00585A9B"/>
    <w:rsid w:val="00585D99"/>
    <w:rsid w:val="00585DF8"/>
    <w:rsid w:val="00585EA4"/>
    <w:rsid w:val="00586235"/>
    <w:rsid w:val="005866D7"/>
    <w:rsid w:val="00586C34"/>
    <w:rsid w:val="00586D75"/>
    <w:rsid w:val="00586F9C"/>
    <w:rsid w:val="0058713C"/>
    <w:rsid w:val="0058731F"/>
    <w:rsid w:val="00587A54"/>
    <w:rsid w:val="00587B95"/>
    <w:rsid w:val="0059003C"/>
    <w:rsid w:val="00590330"/>
    <w:rsid w:val="00590464"/>
    <w:rsid w:val="005904DB"/>
    <w:rsid w:val="00590A82"/>
    <w:rsid w:val="005911CC"/>
    <w:rsid w:val="00591560"/>
    <w:rsid w:val="00591759"/>
    <w:rsid w:val="00591D25"/>
    <w:rsid w:val="00591EDF"/>
    <w:rsid w:val="0059238F"/>
    <w:rsid w:val="0059239C"/>
    <w:rsid w:val="005925A8"/>
    <w:rsid w:val="00592788"/>
    <w:rsid w:val="005928AC"/>
    <w:rsid w:val="00592BD1"/>
    <w:rsid w:val="00593516"/>
    <w:rsid w:val="005935C3"/>
    <w:rsid w:val="00593BD7"/>
    <w:rsid w:val="00594229"/>
    <w:rsid w:val="005944C2"/>
    <w:rsid w:val="0059457E"/>
    <w:rsid w:val="005945A0"/>
    <w:rsid w:val="00594719"/>
    <w:rsid w:val="005948D4"/>
    <w:rsid w:val="00594904"/>
    <w:rsid w:val="005959D4"/>
    <w:rsid w:val="005965EA"/>
    <w:rsid w:val="00596621"/>
    <w:rsid w:val="005966CA"/>
    <w:rsid w:val="005967E4"/>
    <w:rsid w:val="005967F3"/>
    <w:rsid w:val="0059696A"/>
    <w:rsid w:val="00596EF8"/>
    <w:rsid w:val="00597816"/>
    <w:rsid w:val="00597A12"/>
    <w:rsid w:val="005A0186"/>
    <w:rsid w:val="005A0785"/>
    <w:rsid w:val="005A1CEC"/>
    <w:rsid w:val="005A2035"/>
    <w:rsid w:val="005A21B8"/>
    <w:rsid w:val="005A28EF"/>
    <w:rsid w:val="005A28FC"/>
    <w:rsid w:val="005A2973"/>
    <w:rsid w:val="005A2C37"/>
    <w:rsid w:val="005A2E13"/>
    <w:rsid w:val="005A324C"/>
    <w:rsid w:val="005A35AE"/>
    <w:rsid w:val="005A35AF"/>
    <w:rsid w:val="005A371B"/>
    <w:rsid w:val="005A37DE"/>
    <w:rsid w:val="005A3C47"/>
    <w:rsid w:val="005A3D0F"/>
    <w:rsid w:val="005A428C"/>
    <w:rsid w:val="005A4297"/>
    <w:rsid w:val="005A44D3"/>
    <w:rsid w:val="005A48D0"/>
    <w:rsid w:val="005A4EF8"/>
    <w:rsid w:val="005A50DF"/>
    <w:rsid w:val="005A52B7"/>
    <w:rsid w:val="005A52C5"/>
    <w:rsid w:val="005A5744"/>
    <w:rsid w:val="005A584A"/>
    <w:rsid w:val="005A5983"/>
    <w:rsid w:val="005A5A1C"/>
    <w:rsid w:val="005A5CAC"/>
    <w:rsid w:val="005A63E3"/>
    <w:rsid w:val="005A66EE"/>
    <w:rsid w:val="005A6700"/>
    <w:rsid w:val="005A6D8E"/>
    <w:rsid w:val="005A7004"/>
    <w:rsid w:val="005A7118"/>
    <w:rsid w:val="005A71D5"/>
    <w:rsid w:val="005A78DB"/>
    <w:rsid w:val="005A7CAE"/>
    <w:rsid w:val="005A7F04"/>
    <w:rsid w:val="005B025C"/>
    <w:rsid w:val="005B0374"/>
    <w:rsid w:val="005B0411"/>
    <w:rsid w:val="005B0852"/>
    <w:rsid w:val="005B0F0B"/>
    <w:rsid w:val="005B0FCB"/>
    <w:rsid w:val="005B1209"/>
    <w:rsid w:val="005B1412"/>
    <w:rsid w:val="005B16E2"/>
    <w:rsid w:val="005B1A4C"/>
    <w:rsid w:val="005B1F11"/>
    <w:rsid w:val="005B210D"/>
    <w:rsid w:val="005B234D"/>
    <w:rsid w:val="005B259F"/>
    <w:rsid w:val="005B318B"/>
    <w:rsid w:val="005B3400"/>
    <w:rsid w:val="005B3411"/>
    <w:rsid w:val="005B36B2"/>
    <w:rsid w:val="005B36F6"/>
    <w:rsid w:val="005B38DF"/>
    <w:rsid w:val="005B3C13"/>
    <w:rsid w:val="005B3F40"/>
    <w:rsid w:val="005B432B"/>
    <w:rsid w:val="005B48C2"/>
    <w:rsid w:val="005B5268"/>
    <w:rsid w:val="005B53A3"/>
    <w:rsid w:val="005B540B"/>
    <w:rsid w:val="005B5486"/>
    <w:rsid w:val="005B5505"/>
    <w:rsid w:val="005B573E"/>
    <w:rsid w:val="005B57EA"/>
    <w:rsid w:val="005B5A12"/>
    <w:rsid w:val="005B5A4E"/>
    <w:rsid w:val="005B5C2C"/>
    <w:rsid w:val="005B658F"/>
    <w:rsid w:val="005B6D4B"/>
    <w:rsid w:val="005B6FE4"/>
    <w:rsid w:val="005B7F4B"/>
    <w:rsid w:val="005C01AF"/>
    <w:rsid w:val="005C0890"/>
    <w:rsid w:val="005C0F77"/>
    <w:rsid w:val="005C0F86"/>
    <w:rsid w:val="005C1289"/>
    <w:rsid w:val="005C146E"/>
    <w:rsid w:val="005C154A"/>
    <w:rsid w:val="005C1807"/>
    <w:rsid w:val="005C182A"/>
    <w:rsid w:val="005C1DB1"/>
    <w:rsid w:val="005C1E63"/>
    <w:rsid w:val="005C23DA"/>
    <w:rsid w:val="005C296F"/>
    <w:rsid w:val="005C2AED"/>
    <w:rsid w:val="005C308C"/>
    <w:rsid w:val="005C3098"/>
    <w:rsid w:val="005C39BC"/>
    <w:rsid w:val="005C39F3"/>
    <w:rsid w:val="005C3CB0"/>
    <w:rsid w:val="005C4092"/>
    <w:rsid w:val="005C41A8"/>
    <w:rsid w:val="005C4424"/>
    <w:rsid w:val="005C47BC"/>
    <w:rsid w:val="005C480D"/>
    <w:rsid w:val="005C4997"/>
    <w:rsid w:val="005C53E2"/>
    <w:rsid w:val="005C6197"/>
    <w:rsid w:val="005C61A1"/>
    <w:rsid w:val="005C6267"/>
    <w:rsid w:val="005C62CE"/>
    <w:rsid w:val="005C634E"/>
    <w:rsid w:val="005C6580"/>
    <w:rsid w:val="005C67E9"/>
    <w:rsid w:val="005C687D"/>
    <w:rsid w:val="005C68C1"/>
    <w:rsid w:val="005C693B"/>
    <w:rsid w:val="005C73A3"/>
    <w:rsid w:val="005C7FC0"/>
    <w:rsid w:val="005D0043"/>
    <w:rsid w:val="005D029B"/>
    <w:rsid w:val="005D08B0"/>
    <w:rsid w:val="005D0AE4"/>
    <w:rsid w:val="005D0D3F"/>
    <w:rsid w:val="005D1217"/>
    <w:rsid w:val="005D12EE"/>
    <w:rsid w:val="005D1B5B"/>
    <w:rsid w:val="005D26F8"/>
    <w:rsid w:val="005D28EA"/>
    <w:rsid w:val="005D2F44"/>
    <w:rsid w:val="005D2FFE"/>
    <w:rsid w:val="005D3077"/>
    <w:rsid w:val="005D3331"/>
    <w:rsid w:val="005D33D1"/>
    <w:rsid w:val="005D345E"/>
    <w:rsid w:val="005D36D5"/>
    <w:rsid w:val="005D3FF4"/>
    <w:rsid w:val="005D403E"/>
    <w:rsid w:val="005D414C"/>
    <w:rsid w:val="005D4618"/>
    <w:rsid w:val="005D47A3"/>
    <w:rsid w:val="005D47D2"/>
    <w:rsid w:val="005D487D"/>
    <w:rsid w:val="005D48C6"/>
    <w:rsid w:val="005D4A05"/>
    <w:rsid w:val="005D4B2D"/>
    <w:rsid w:val="005D5459"/>
    <w:rsid w:val="005D551A"/>
    <w:rsid w:val="005D55ED"/>
    <w:rsid w:val="005D5FD7"/>
    <w:rsid w:val="005D6246"/>
    <w:rsid w:val="005D6357"/>
    <w:rsid w:val="005D63A3"/>
    <w:rsid w:val="005D63D3"/>
    <w:rsid w:val="005D6501"/>
    <w:rsid w:val="005D6672"/>
    <w:rsid w:val="005D67A0"/>
    <w:rsid w:val="005D6834"/>
    <w:rsid w:val="005D686F"/>
    <w:rsid w:val="005D6A3E"/>
    <w:rsid w:val="005D6C2D"/>
    <w:rsid w:val="005D6FB2"/>
    <w:rsid w:val="005D72AC"/>
    <w:rsid w:val="005D7432"/>
    <w:rsid w:val="005D756D"/>
    <w:rsid w:val="005D7755"/>
    <w:rsid w:val="005D7A90"/>
    <w:rsid w:val="005D7F29"/>
    <w:rsid w:val="005E088D"/>
    <w:rsid w:val="005E09E7"/>
    <w:rsid w:val="005E0FC2"/>
    <w:rsid w:val="005E1220"/>
    <w:rsid w:val="005E122E"/>
    <w:rsid w:val="005E1330"/>
    <w:rsid w:val="005E17E3"/>
    <w:rsid w:val="005E19F1"/>
    <w:rsid w:val="005E1A5E"/>
    <w:rsid w:val="005E1CC0"/>
    <w:rsid w:val="005E1DA7"/>
    <w:rsid w:val="005E2141"/>
    <w:rsid w:val="005E2550"/>
    <w:rsid w:val="005E2BB8"/>
    <w:rsid w:val="005E2E12"/>
    <w:rsid w:val="005E31F6"/>
    <w:rsid w:val="005E3329"/>
    <w:rsid w:val="005E34F6"/>
    <w:rsid w:val="005E3F5C"/>
    <w:rsid w:val="005E46CE"/>
    <w:rsid w:val="005E47B2"/>
    <w:rsid w:val="005E49CF"/>
    <w:rsid w:val="005E49EB"/>
    <w:rsid w:val="005E4AD2"/>
    <w:rsid w:val="005E4CD4"/>
    <w:rsid w:val="005E4FC8"/>
    <w:rsid w:val="005E5188"/>
    <w:rsid w:val="005E57C4"/>
    <w:rsid w:val="005E57C5"/>
    <w:rsid w:val="005E5FC8"/>
    <w:rsid w:val="005E63FB"/>
    <w:rsid w:val="005E645F"/>
    <w:rsid w:val="005E6509"/>
    <w:rsid w:val="005E65CB"/>
    <w:rsid w:val="005E65D4"/>
    <w:rsid w:val="005E6785"/>
    <w:rsid w:val="005E6FB1"/>
    <w:rsid w:val="005E6FFC"/>
    <w:rsid w:val="005E71B6"/>
    <w:rsid w:val="005E739E"/>
    <w:rsid w:val="005E786F"/>
    <w:rsid w:val="005E7FBF"/>
    <w:rsid w:val="005F0023"/>
    <w:rsid w:val="005F00F6"/>
    <w:rsid w:val="005F03EC"/>
    <w:rsid w:val="005F0712"/>
    <w:rsid w:val="005F116A"/>
    <w:rsid w:val="005F1701"/>
    <w:rsid w:val="005F1D6E"/>
    <w:rsid w:val="005F1E70"/>
    <w:rsid w:val="005F2175"/>
    <w:rsid w:val="005F25CD"/>
    <w:rsid w:val="005F25DF"/>
    <w:rsid w:val="005F2679"/>
    <w:rsid w:val="005F3265"/>
    <w:rsid w:val="005F3685"/>
    <w:rsid w:val="005F3D60"/>
    <w:rsid w:val="005F46DE"/>
    <w:rsid w:val="005F4969"/>
    <w:rsid w:val="005F4FEF"/>
    <w:rsid w:val="005F5677"/>
    <w:rsid w:val="005F5848"/>
    <w:rsid w:val="005F5AA6"/>
    <w:rsid w:val="005F5E8D"/>
    <w:rsid w:val="005F6475"/>
    <w:rsid w:val="005F64C3"/>
    <w:rsid w:val="005F7117"/>
    <w:rsid w:val="005F71D3"/>
    <w:rsid w:val="005F72F3"/>
    <w:rsid w:val="005F743F"/>
    <w:rsid w:val="005F7538"/>
    <w:rsid w:val="005F7DD0"/>
    <w:rsid w:val="0060000A"/>
    <w:rsid w:val="006001A9"/>
    <w:rsid w:val="006009E6"/>
    <w:rsid w:val="00600D6A"/>
    <w:rsid w:val="00600F1A"/>
    <w:rsid w:val="006010D3"/>
    <w:rsid w:val="006016AE"/>
    <w:rsid w:val="00601F43"/>
    <w:rsid w:val="0060234E"/>
    <w:rsid w:val="00602376"/>
    <w:rsid w:val="00602A9F"/>
    <w:rsid w:val="00602E82"/>
    <w:rsid w:val="00603923"/>
    <w:rsid w:val="00603F9A"/>
    <w:rsid w:val="0060435A"/>
    <w:rsid w:val="006049ED"/>
    <w:rsid w:val="00604A47"/>
    <w:rsid w:val="00604B4F"/>
    <w:rsid w:val="00604D31"/>
    <w:rsid w:val="00604D9E"/>
    <w:rsid w:val="00605093"/>
    <w:rsid w:val="0060526D"/>
    <w:rsid w:val="00605479"/>
    <w:rsid w:val="00605514"/>
    <w:rsid w:val="00605AF7"/>
    <w:rsid w:val="0060633F"/>
    <w:rsid w:val="006063C2"/>
    <w:rsid w:val="00606628"/>
    <w:rsid w:val="00606B83"/>
    <w:rsid w:val="00606C9A"/>
    <w:rsid w:val="00606E67"/>
    <w:rsid w:val="00607150"/>
    <w:rsid w:val="00607447"/>
    <w:rsid w:val="00607453"/>
    <w:rsid w:val="00607590"/>
    <w:rsid w:val="006075E1"/>
    <w:rsid w:val="0060775F"/>
    <w:rsid w:val="006077E8"/>
    <w:rsid w:val="006078CE"/>
    <w:rsid w:val="00607AEF"/>
    <w:rsid w:val="00607ED5"/>
    <w:rsid w:val="0061050C"/>
    <w:rsid w:val="006105C2"/>
    <w:rsid w:val="00610AAF"/>
    <w:rsid w:val="00610D61"/>
    <w:rsid w:val="00611120"/>
    <w:rsid w:val="00611ADB"/>
    <w:rsid w:val="006120EA"/>
    <w:rsid w:val="006125A2"/>
    <w:rsid w:val="00612BAA"/>
    <w:rsid w:val="006130CC"/>
    <w:rsid w:val="00613487"/>
    <w:rsid w:val="006136EB"/>
    <w:rsid w:val="006138C7"/>
    <w:rsid w:val="00613CB8"/>
    <w:rsid w:val="00614EFA"/>
    <w:rsid w:val="00614F46"/>
    <w:rsid w:val="00615223"/>
    <w:rsid w:val="006153D0"/>
    <w:rsid w:val="0061541B"/>
    <w:rsid w:val="00615CE8"/>
    <w:rsid w:val="00615DD1"/>
    <w:rsid w:val="00616148"/>
    <w:rsid w:val="00616DEE"/>
    <w:rsid w:val="00616EE1"/>
    <w:rsid w:val="00616F14"/>
    <w:rsid w:val="00617325"/>
    <w:rsid w:val="00617505"/>
    <w:rsid w:val="006178DF"/>
    <w:rsid w:val="00617F93"/>
    <w:rsid w:val="00617FEA"/>
    <w:rsid w:val="0062023B"/>
    <w:rsid w:val="00620443"/>
    <w:rsid w:val="00620472"/>
    <w:rsid w:val="00620645"/>
    <w:rsid w:val="0062081F"/>
    <w:rsid w:val="00620C38"/>
    <w:rsid w:val="00620C71"/>
    <w:rsid w:val="00620CBF"/>
    <w:rsid w:val="00620CD4"/>
    <w:rsid w:val="006216AD"/>
    <w:rsid w:val="00621B4F"/>
    <w:rsid w:val="00621E78"/>
    <w:rsid w:val="00621EAB"/>
    <w:rsid w:val="0062211A"/>
    <w:rsid w:val="006225B3"/>
    <w:rsid w:val="006227E5"/>
    <w:rsid w:val="00622AB8"/>
    <w:rsid w:val="00622D1C"/>
    <w:rsid w:val="00622E82"/>
    <w:rsid w:val="0062314B"/>
    <w:rsid w:val="0062379A"/>
    <w:rsid w:val="00623B38"/>
    <w:rsid w:val="00624046"/>
    <w:rsid w:val="00624304"/>
    <w:rsid w:val="00624717"/>
    <w:rsid w:val="0062480B"/>
    <w:rsid w:val="00625336"/>
    <w:rsid w:val="0062553F"/>
    <w:rsid w:val="00625542"/>
    <w:rsid w:val="006259E6"/>
    <w:rsid w:val="00625E8D"/>
    <w:rsid w:val="00625FED"/>
    <w:rsid w:val="00626544"/>
    <w:rsid w:val="00626867"/>
    <w:rsid w:val="0062715C"/>
    <w:rsid w:val="006275C7"/>
    <w:rsid w:val="00627EA6"/>
    <w:rsid w:val="00630744"/>
    <w:rsid w:val="0063102C"/>
    <w:rsid w:val="00631179"/>
    <w:rsid w:val="00631270"/>
    <w:rsid w:val="0063134F"/>
    <w:rsid w:val="006314EB"/>
    <w:rsid w:val="006319A5"/>
    <w:rsid w:val="00631C30"/>
    <w:rsid w:val="00631DFC"/>
    <w:rsid w:val="00631FFE"/>
    <w:rsid w:val="006328F2"/>
    <w:rsid w:val="00632B2E"/>
    <w:rsid w:val="00632B5D"/>
    <w:rsid w:val="00633314"/>
    <w:rsid w:val="0063358B"/>
    <w:rsid w:val="00633806"/>
    <w:rsid w:val="00633A79"/>
    <w:rsid w:val="00634398"/>
    <w:rsid w:val="00634487"/>
    <w:rsid w:val="00634593"/>
    <w:rsid w:val="0063504D"/>
    <w:rsid w:val="0063554A"/>
    <w:rsid w:val="006355CE"/>
    <w:rsid w:val="006355DB"/>
    <w:rsid w:val="0063569C"/>
    <w:rsid w:val="00635866"/>
    <w:rsid w:val="00635E18"/>
    <w:rsid w:val="00636082"/>
    <w:rsid w:val="0063632D"/>
    <w:rsid w:val="0063647E"/>
    <w:rsid w:val="00636789"/>
    <w:rsid w:val="006368BF"/>
    <w:rsid w:val="00636CED"/>
    <w:rsid w:val="00636EA5"/>
    <w:rsid w:val="00636FB5"/>
    <w:rsid w:val="0064046A"/>
    <w:rsid w:val="00640DE8"/>
    <w:rsid w:val="00641006"/>
    <w:rsid w:val="00641087"/>
    <w:rsid w:val="006411BD"/>
    <w:rsid w:val="00641564"/>
    <w:rsid w:val="00641727"/>
    <w:rsid w:val="006417AC"/>
    <w:rsid w:val="00641AED"/>
    <w:rsid w:val="00641B30"/>
    <w:rsid w:val="00641E1F"/>
    <w:rsid w:val="00642006"/>
    <w:rsid w:val="0064267C"/>
    <w:rsid w:val="0064280D"/>
    <w:rsid w:val="00642FB6"/>
    <w:rsid w:val="006435EA"/>
    <w:rsid w:val="0064360A"/>
    <w:rsid w:val="0064362A"/>
    <w:rsid w:val="006436F7"/>
    <w:rsid w:val="00643A30"/>
    <w:rsid w:val="00643FC2"/>
    <w:rsid w:val="00644456"/>
    <w:rsid w:val="00644657"/>
    <w:rsid w:val="00644AEA"/>
    <w:rsid w:val="00644D91"/>
    <w:rsid w:val="00645016"/>
    <w:rsid w:val="00645427"/>
    <w:rsid w:val="006455C5"/>
    <w:rsid w:val="0064573E"/>
    <w:rsid w:val="00645869"/>
    <w:rsid w:val="00645DEB"/>
    <w:rsid w:val="00646553"/>
    <w:rsid w:val="006465A2"/>
    <w:rsid w:val="00646C22"/>
    <w:rsid w:val="00646CC9"/>
    <w:rsid w:val="006502A7"/>
    <w:rsid w:val="00650E1A"/>
    <w:rsid w:val="00650E2B"/>
    <w:rsid w:val="00651186"/>
    <w:rsid w:val="00651F01"/>
    <w:rsid w:val="00651FA6"/>
    <w:rsid w:val="0065262B"/>
    <w:rsid w:val="0065275C"/>
    <w:rsid w:val="00652FD7"/>
    <w:rsid w:val="006530D2"/>
    <w:rsid w:val="00653224"/>
    <w:rsid w:val="00653244"/>
    <w:rsid w:val="006535AA"/>
    <w:rsid w:val="006536BF"/>
    <w:rsid w:val="00653867"/>
    <w:rsid w:val="00653951"/>
    <w:rsid w:val="00653FDE"/>
    <w:rsid w:val="0065410A"/>
    <w:rsid w:val="006547D3"/>
    <w:rsid w:val="006548AC"/>
    <w:rsid w:val="0065493F"/>
    <w:rsid w:val="00654B8C"/>
    <w:rsid w:val="00654F17"/>
    <w:rsid w:val="006553BD"/>
    <w:rsid w:val="00655430"/>
    <w:rsid w:val="0065550B"/>
    <w:rsid w:val="00655666"/>
    <w:rsid w:val="0065568D"/>
    <w:rsid w:val="0065597C"/>
    <w:rsid w:val="00655BFB"/>
    <w:rsid w:val="006562FE"/>
    <w:rsid w:val="0065693D"/>
    <w:rsid w:val="00656BCB"/>
    <w:rsid w:val="00656BFB"/>
    <w:rsid w:val="00656D95"/>
    <w:rsid w:val="00656E3E"/>
    <w:rsid w:val="0065701B"/>
    <w:rsid w:val="006572A5"/>
    <w:rsid w:val="006578FB"/>
    <w:rsid w:val="00657CFD"/>
    <w:rsid w:val="00657DFD"/>
    <w:rsid w:val="00657EEA"/>
    <w:rsid w:val="006602DD"/>
    <w:rsid w:val="006607CD"/>
    <w:rsid w:val="00660CAE"/>
    <w:rsid w:val="00660D8C"/>
    <w:rsid w:val="0066101F"/>
    <w:rsid w:val="00661480"/>
    <w:rsid w:val="00661AC6"/>
    <w:rsid w:val="00661D45"/>
    <w:rsid w:val="006625C4"/>
    <w:rsid w:val="0066294A"/>
    <w:rsid w:val="006630F0"/>
    <w:rsid w:val="00663138"/>
    <w:rsid w:val="006640A2"/>
    <w:rsid w:val="006641A2"/>
    <w:rsid w:val="00664691"/>
    <w:rsid w:val="0066501F"/>
    <w:rsid w:val="00665B79"/>
    <w:rsid w:val="00665CAD"/>
    <w:rsid w:val="00665FE0"/>
    <w:rsid w:val="0066601E"/>
    <w:rsid w:val="006664D0"/>
    <w:rsid w:val="00666555"/>
    <w:rsid w:val="00666919"/>
    <w:rsid w:val="006669C3"/>
    <w:rsid w:val="00666B8E"/>
    <w:rsid w:val="00666C31"/>
    <w:rsid w:val="00667053"/>
    <w:rsid w:val="006676A3"/>
    <w:rsid w:val="006678F4"/>
    <w:rsid w:val="00667916"/>
    <w:rsid w:val="006679B5"/>
    <w:rsid w:val="00667ADE"/>
    <w:rsid w:val="00667CE0"/>
    <w:rsid w:val="006700C0"/>
    <w:rsid w:val="00670324"/>
    <w:rsid w:val="00670463"/>
    <w:rsid w:val="00670784"/>
    <w:rsid w:val="00670AEB"/>
    <w:rsid w:val="00670B23"/>
    <w:rsid w:val="00670C97"/>
    <w:rsid w:val="00670D6B"/>
    <w:rsid w:val="00671032"/>
    <w:rsid w:val="006711B9"/>
    <w:rsid w:val="006715EC"/>
    <w:rsid w:val="00671751"/>
    <w:rsid w:val="0067199E"/>
    <w:rsid w:val="00671D45"/>
    <w:rsid w:val="00671D93"/>
    <w:rsid w:val="00671DBC"/>
    <w:rsid w:val="00671DF4"/>
    <w:rsid w:val="00672346"/>
    <w:rsid w:val="0067266D"/>
    <w:rsid w:val="00672818"/>
    <w:rsid w:val="006728F0"/>
    <w:rsid w:val="00672A14"/>
    <w:rsid w:val="00672DF9"/>
    <w:rsid w:val="00673536"/>
    <w:rsid w:val="0067356D"/>
    <w:rsid w:val="006737E0"/>
    <w:rsid w:val="00673DAB"/>
    <w:rsid w:val="00673E36"/>
    <w:rsid w:val="00673F76"/>
    <w:rsid w:val="00673FA0"/>
    <w:rsid w:val="006744DF"/>
    <w:rsid w:val="00674558"/>
    <w:rsid w:val="006745EA"/>
    <w:rsid w:val="0067461E"/>
    <w:rsid w:val="00674CE2"/>
    <w:rsid w:val="00674E27"/>
    <w:rsid w:val="00674FB7"/>
    <w:rsid w:val="006750D6"/>
    <w:rsid w:val="0067553C"/>
    <w:rsid w:val="0067575F"/>
    <w:rsid w:val="00676322"/>
    <w:rsid w:val="0067645D"/>
    <w:rsid w:val="00676499"/>
    <w:rsid w:val="00676500"/>
    <w:rsid w:val="006768D7"/>
    <w:rsid w:val="006768FD"/>
    <w:rsid w:val="00676B53"/>
    <w:rsid w:val="0067708A"/>
    <w:rsid w:val="006773B9"/>
    <w:rsid w:val="006779F4"/>
    <w:rsid w:val="00677CA5"/>
    <w:rsid w:val="00677D7F"/>
    <w:rsid w:val="006814A9"/>
    <w:rsid w:val="006815C5"/>
    <w:rsid w:val="00681642"/>
    <w:rsid w:val="0068189C"/>
    <w:rsid w:val="006819F0"/>
    <w:rsid w:val="00681DAE"/>
    <w:rsid w:val="00681E88"/>
    <w:rsid w:val="006820D2"/>
    <w:rsid w:val="00682452"/>
    <w:rsid w:val="00682575"/>
    <w:rsid w:val="00682D67"/>
    <w:rsid w:val="00682E4F"/>
    <w:rsid w:val="00682EF0"/>
    <w:rsid w:val="00683241"/>
    <w:rsid w:val="00683369"/>
    <w:rsid w:val="00683395"/>
    <w:rsid w:val="00683A21"/>
    <w:rsid w:val="00683A70"/>
    <w:rsid w:val="00683BED"/>
    <w:rsid w:val="00683D5A"/>
    <w:rsid w:val="00683EB0"/>
    <w:rsid w:val="00683F9C"/>
    <w:rsid w:val="00684184"/>
    <w:rsid w:val="006842F7"/>
    <w:rsid w:val="00684493"/>
    <w:rsid w:val="0068459C"/>
    <w:rsid w:val="006846D7"/>
    <w:rsid w:val="006847BC"/>
    <w:rsid w:val="00684F58"/>
    <w:rsid w:val="00685294"/>
    <w:rsid w:val="006856FC"/>
    <w:rsid w:val="006857F8"/>
    <w:rsid w:val="0068583E"/>
    <w:rsid w:val="00685946"/>
    <w:rsid w:val="00685A19"/>
    <w:rsid w:val="00685F49"/>
    <w:rsid w:val="00685FD2"/>
    <w:rsid w:val="0068624E"/>
    <w:rsid w:val="00686AAD"/>
    <w:rsid w:val="00686D02"/>
    <w:rsid w:val="00686F68"/>
    <w:rsid w:val="00686FFA"/>
    <w:rsid w:val="0068729C"/>
    <w:rsid w:val="00687625"/>
    <w:rsid w:val="00687DE8"/>
    <w:rsid w:val="006900A0"/>
    <w:rsid w:val="00690492"/>
    <w:rsid w:val="00690609"/>
    <w:rsid w:val="006908BD"/>
    <w:rsid w:val="00690A41"/>
    <w:rsid w:val="0069102B"/>
    <w:rsid w:val="006911D2"/>
    <w:rsid w:val="00691535"/>
    <w:rsid w:val="00691C1E"/>
    <w:rsid w:val="00692215"/>
    <w:rsid w:val="0069231B"/>
    <w:rsid w:val="00692757"/>
    <w:rsid w:val="00692EBB"/>
    <w:rsid w:val="006934F3"/>
    <w:rsid w:val="006935D9"/>
    <w:rsid w:val="006942E8"/>
    <w:rsid w:val="006942F0"/>
    <w:rsid w:val="006943CE"/>
    <w:rsid w:val="00694474"/>
    <w:rsid w:val="00694705"/>
    <w:rsid w:val="00694A11"/>
    <w:rsid w:val="006951CD"/>
    <w:rsid w:val="006952BB"/>
    <w:rsid w:val="006954BC"/>
    <w:rsid w:val="00695A69"/>
    <w:rsid w:val="00695B0E"/>
    <w:rsid w:val="00695B3E"/>
    <w:rsid w:val="00695B53"/>
    <w:rsid w:val="00695C7C"/>
    <w:rsid w:val="00695CC7"/>
    <w:rsid w:val="00695D18"/>
    <w:rsid w:val="00695E55"/>
    <w:rsid w:val="00695EA2"/>
    <w:rsid w:val="0069603B"/>
    <w:rsid w:val="00696223"/>
    <w:rsid w:val="0069628A"/>
    <w:rsid w:val="00696411"/>
    <w:rsid w:val="0069678B"/>
    <w:rsid w:val="006977B7"/>
    <w:rsid w:val="006977D3"/>
    <w:rsid w:val="00697B30"/>
    <w:rsid w:val="00697BE0"/>
    <w:rsid w:val="00697C71"/>
    <w:rsid w:val="00697E9B"/>
    <w:rsid w:val="00697EB1"/>
    <w:rsid w:val="00697F40"/>
    <w:rsid w:val="006A003D"/>
    <w:rsid w:val="006A063C"/>
    <w:rsid w:val="006A0BA6"/>
    <w:rsid w:val="006A0CCA"/>
    <w:rsid w:val="006A0DAC"/>
    <w:rsid w:val="006A0E1A"/>
    <w:rsid w:val="006A105B"/>
    <w:rsid w:val="006A1130"/>
    <w:rsid w:val="006A177D"/>
    <w:rsid w:val="006A17DD"/>
    <w:rsid w:val="006A1A44"/>
    <w:rsid w:val="006A1A51"/>
    <w:rsid w:val="006A1FF6"/>
    <w:rsid w:val="006A2039"/>
    <w:rsid w:val="006A28D4"/>
    <w:rsid w:val="006A28E5"/>
    <w:rsid w:val="006A2C50"/>
    <w:rsid w:val="006A2EAF"/>
    <w:rsid w:val="006A2EFC"/>
    <w:rsid w:val="006A30C6"/>
    <w:rsid w:val="006A3104"/>
    <w:rsid w:val="006A342D"/>
    <w:rsid w:val="006A36DA"/>
    <w:rsid w:val="006A3C6E"/>
    <w:rsid w:val="006A3E7C"/>
    <w:rsid w:val="006A3E96"/>
    <w:rsid w:val="006A4525"/>
    <w:rsid w:val="006A48FF"/>
    <w:rsid w:val="006A4D00"/>
    <w:rsid w:val="006A4D44"/>
    <w:rsid w:val="006A5047"/>
    <w:rsid w:val="006A5282"/>
    <w:rsid w:val="006A53D1"/>
    <w:rsid w:val="006A551A"/>
    <w:rsid w:val="006A576D"/>
    <w:rsid w:val="006A5B3F"/>
    <w:rsid w:val="006A657A"/>
    <w:rsid w:val="006A6B28"/>
    <w:rsid w:val="006A6EB8"/>
    <w:rsid w:val="006A6FEA"/>
    <w:rsid w:val="006A7166"/>
    <w:rsid w:val="006A7F2C"/>
    <w:rsid w:val="006B015F"/>
    <w:rsid w:val="006B029C"/>
    <w:rsid w:val="006B06DB"/>
    <w:rsid w:val="006B0AD6"/>
    <w:rsid w:val="006B1700"/>
    <w:rsid w:val="006B1A3A"/>
    <w:rsid w:val="006B1B64"/>
    <w:rsid w:val="006B1B70"/>
    <w:rsid w:val="006B1F6C"/>
    <w:rsid w:val="006B2AB1"/>
    <w:rsid w:val="006B2BA8"/>
    <w:rsid w:val="006B2BDA"/>
    <w:rsid w:val="006B2FE3"/>
    <w:rsid w:val="006B305A"/>
    <w:rsid w:val="006B3533"/>
    <w:rsid w:val="006B3F8C"/>
    <w:rsid w:val="006B41FE"/>
    <w:rsid w:val="006B462B"/>
    <w:rsid w:val="006B4948"/>
    <w:rsid w:val="006B503B"/>
    <w:rsid w:val="006B50B8"/>
    <w:rsid w:val="006B5876"/>
    <w:rsid w:val="006B5A64"/>
    <w:rsid w:val="006B5DBA"/>
    <w:rsid w:val="006B6158"/>
    <w:rsid w:val="006B6352"/>
    <w:rsid w:val="006B6E2E"/>
    <w:rsid w:val="006B6EE1"/>
    <w:rsid w:val="006B6F1A"/>
    <w:rsid w:val="006B7090"/>
    <w:rsid w:val="006B7981"/>
    <w:rsid w:val="006B79AD"/>
    <w:rsid w:val="006C03FC"/>
    <w:rsid w:val="006C04A7"/>
    <w:rsid w:val="006C05E9"/>
    <w:rsid w:val="006C0C2E"/>
    <w:rsid w:val="006C0D88"/>
    <w:rsid w:val="006C14B4"/>
    <w:rsid w:val="006C15D6"/>
    <w:rsid w:val="006C1B40"/>
    <w:rsid w:val="006C1B9C"/>
    <w:rsid w:val="006C21B6"/>
    <w:rsid w:val="006C28E2"/>
    <w:rsid w:val="006C2AEE"/>
    <w:rsid w:val="006C2C9D"/>
    <w:rsid w:val="006C32C7"/>
    <w:rsid w:val="006C34B1"/>
    <w:rsid w:val="006C361D"/>
    <w:rsid w:val="006C3A5A"/>
    <w:rsid w:val="006C3E84"/>
    <w:rsid w:val="006C43EE"/>
    <w:rsid w:val="006C45BB"/>
    <w:rsid w:val="006C4EEA"/>
    <w:rsid w:val="006C5424"/>
    <w:rsid w:val="006C5B84"/>
    <w:rsid w:val="006C6024"/>
    <w:rsid w:val="006C61F0"/>
    <w:rsid w:val="006C6307"/>
    <w:rsid w:val="006C63CF"/>
    <w:rsid w:val="006C66A3"/>
    <w:rsid w:val="006C699F"/>
    <w:rsid w:val="006C7021"/>
    <w:rsid w:val="006C73D6"/>
    <w:rsid w:val="006C750B"/>
    <w:rsid w:val="006C7CB5"/>
    <w:rsid w:val="006C7CE3"/>
    <w:rsid w:val="006C7D5B"/>
    <w:rsid w:val="006D0761"/>
    <w:rsid w:val="006D09AF"/>
    <w:rsid w:val="006D0A66"/>
    <w:rsid w:val="006D10AC"/>
    <w:rsid w:val="006D1479"/>
    <w:rsid w:val="006D1630"/>
    <w:rsid w:val="006D19E7"/>
    <w:rsid w:val="006D1E99"/>
    <w:rsid w:val="006D1FFB"/>
    <w:rsid w:val="006D20AF"/>
    <w:rsid w:val="006D221B"/>
    <w:rsid w:val="006D223D"/>
    <w:rsid w:val="006D27B8"/>
    <w:rsid w:val="006D2BC1"/>
    <w:rsid w:val="006D2F31"/>
    <w:rsid w:val="006D34EF"/>
    <w:rsid w:val="006D3DDD"/>
    <w:rsid w:val="006D3EC2"/>
    <w:rsid w:val="006D41D7"/>
    <w:rsid w:val="006D4334"/>
    <w:rsid w:val="006D443D"/>
    <w:rsid w:val="006D4836"/>
    <w:rsid w:val="006D4B87"/>
    <w:rsid w:val="006D52D6"/>
    <w:rsid w:val="006D559D"/>
    <w:rsid w:val="006D5A20"/>
    <w:rsid w:val="006D6192"/>
    <w:rsid w:val="006D622F"/>
    <w:rsid w:val="006D668C"/>
    <w:rsid w:val="006D6B8E"/>
    <w:rsid w:val="006D7132"/>
    <w:rsid w:val="006D7280"/>
    <w:rsid w:val="006D7351"/>
    <w:rsid w:val="006D738B"/>
    <w:rsid w:val="006D73D7"/>
    <w:rsid w:val="006D76FC"/>
    <w:rsid w:val="006D7870"/>
    <w:rsid w:val="006D79D9"/>
    <w:rsid w:val="006D7BE1"/>
    <w:rsid w:val="006D7E7C"/>
    <w:rsid w:val="006E06B0"/>
    <w:rsid w:val="006E0809"/>
    <w:rsid w:val="006E08BF"/>
    <w:rsid w:val="006E0D11"/>
    <w:rsid w:val="006E1324"/>
    <w:rsid w:val="006E132C"/>
    <w:rsid w:val="006E14BC"/>
    <w:rsid w:val="006E15D6"/>
    <w:rsid w:val="006E1D2F"/>
    <w:rsid w:val="006E216B"/>
    <w:rsid w:val="006E2463"/>
    <w:rsid w:val="006E252C"/>
    <w:rsid w:val="006E2711"/>
    <w:rsid w:val="006E390E"/>
    <w:rsid w:val="006E3DAA"/>
    <w:rsid w:val="006E3F2B"/>
    <w:rsid w:val="006E4B0D"/>
    <w:rsid w:val="006E4E9C"/>
    <w:rsid w:val="006E4EF7"/>
    <w:rsid w:val="006E50FB"/>
    <w:rsid w:val="006E5488"/>
    <w:rsid w:val="006E586E"/>
    <w:rsid w:val="006E59BB"/>
    <w:rsid w:val="006E5DD7"/>
    <w:rsid w:val="006E615E"/>
    <w:rsid w:val="006E6210"/>
    <w:rsid w:val="006E62A3"/>
    <w:rsid w:val="006E632B"/>
    <w:rsid w:val="006E64B2"/>
    <w:rsid w:val="006E64D3"/>
    <w:rsid w:val="006E6579"/>
    <w:rsid w:val="006E662B"/>
    <w:rsid w:val="006E6DE0"/>
    <w:rsid w:val="006E7106"/>
    <w:rsid w:val="006E7156"/>
    <w:rsid w:val="006E718D"/>
    <w:rsid w:val="006E7301"/>
    <w:rsid w:val="006E737A"/>
    <w:rsid w:val="006E745D"/>
    <w:rsid w:val="006E79CB"/>
    <w:rsid w:val="006E7ABA"/>
    <w:rsid w:val="006E7BA2"/>
    <w:rsid w:val="006F07E3"/>
    <w:rsid w:val="006F0E6F"/>
    <w:rsid w:val="006F0F3E"/>
    <w:rsid w:val="006F1139"/>
    <w:rsid w:val="006F11C1"/>
    <w:rsid w:val="006F11FD"/>
    <w:rsid w:val="006F150F"/>
    <w:rsid w:val="006F1EBC"/>
    <w:rsid w:val="006F1FD8"/>
    <w:rsid w:val="006F2245"/>
    <w:rsid w:val="006F378F"/>
    <w:rsid w:val="006F3BBF"/>
    <w:rsid w:val="006F4027"/>
    <w:rsid w:val="006F40C2"/>
    <w:rsid w:val="006F4865"/>
    <w:rsid w:val="006F4979"/>
    <w:rsid w:val="006F4AD3"/>
    <w:rsid w:val="006F4E0F"/>
    <w:rsid w:val="006F52F7"/>
    <w:rsid w:val="006F5377"/>
    <w:rsid w:val="006F5782"/>
    <w:rsid w:val="006F5A5E"/>
    <w:rsid w:val="006F5FBF"/>
    <w:rsid w:val="006F6373"/>
    <w:rsid w:val="006F661E"/>
    <w:rsid w:val="006F68E2"/>
    <w:rsid w:val="006F69D3"/>
    <w:rsid w:val="006F6BC2"/>
    <w:rsid w:val="006F6DC5"/>
    <w:rsid w:val="006F7CB5"/>
    <w:rsid w:val="00700330"/>
    <w:rsid w:val="0070079E"/>
    <w:rsid w:val="00700868"/>
    <w:rsid w:val="00701750"/>
    <w:rsid w:val="007017B6"/>
    <w:rsid w:val="007017C6"/>
    <w:rsid w:val="00702105"/>
    <w:rsid w:val="007021BB"/>
    <w:rsid w:val="00702359"/>
    <w:rsid w:val="00702642"/>
    <w:rsid w:val="0070289B"/>
    <w:rsid w:val="00702A58"/>
    <w:rsid w:val="00702BCA"/>
    <w:rsid w:val="00702CB7"/>
    <w:rsid w:val="00703299"/>
    <w:rsid w:val="0070329F"/>
    <w:rsid w:val="00703368"/>
    <w:rsid w:val="00703B7B"/>
    <w:rsid w:val="00703FC1"/>
    <w:rsid w:val="00704242"/>
    <w:rsid w:val="00704C6B"/>
    <w:rsid w:val="00705271"/>
    <w:rsid w:val="0070548C"/>
    <w:rsid w:val="0070560F"/>
    <w:rsid w:val="0070598B"/>
    <w:rsid w:val="007059E8"/>
    <w:rsid w:val="00705CF3"/>
    <w:rsid w:val="00705EC9"/>
    <w:rsid w:val="0070656E"/>
    <w:rsid w:val="00706AB8"/>
    <w:rsid w:val="007070DD"/>
    <w:rsid w:val="00707521"/>
    <w:rsid w:val="007076F4"/>
    <w:rsid w:val="007077EB"/>
    <w:rsid w:val="00707831"/>
    <w:rsid w:val="00707BD0"/>
    <w:rsid w:val="00707BE6"/>
    <w:rsid w:val="00707ED3"/>
    <w:rsid w:val="00710077"/>
    <w:rsid w:val="007103B6"/>
    <w:rsid w:val="0071052F"/>
    <w:rsid w:val="00710753"/>
    <w:rsid w:val="0071089D"/>
    <w:rsid w:val="00710A68"/>
    <w:rsid w:val="00710D8D"/>
    <w:rsid w:val="0071128E"/>
    <w:rsid w:val="007116DF"/>
    <w:rsid w:val="00711C01"/>
    <w:rsid w:val="00711CB5"/>
    <w:rsid w:val="00711D96"/>
    <w:rsid w:val="00712029"/>
    <w:rsid w:val="007125A7"/>
    <w:rsid w:val="007125D2"/>
    <w:rsid w:val="00712A26"/>
    <w:rsid w:val="00712CFD"/>
    <w:rsid w:val="00712E58"/>
    <w:rsid w:val="0071300C"/>
    <w:rsid w:val="0071348C"/>
    <w:rsid w:val="00713AA7"/>
    <w:rsid w:val="00713D9C"/>
    <w:rsid w:val="00714035"/>
    <w:rsid w:val="007141BD"/>
    <w:rsid w:val="007144A1"/>
    <w:rsid w:val="007145A0"/>
    <w:rsid w:val="00714809"/>
    <w:rsid w:val="00714B87"/>
    <w:rsid w:val="00714EEE"/>
    <w:rsid w:val="00715042"/>
    <w:rsid w:val="007150BD"/>
    <w:rsid w:val="007154DC"/>
    <w:rsid w:val="00715B20"/>
    <w:rsid w:val="00715CBA"/>
    <w:rsid w:val="00715D86"/>
    <w:rsid w:val="00715F32"/>
    <w:rsid w:val="007161BE"/>
    <w:rsid w:val="0071625C"/>
    <w:rsid w:val="007162C1"/>
    <w:rsid w:val="00716DCA"/>
    <w:rsid w:val="00716E13"/>
    <w:rsid w:val="00716F2A"/>
    <w:rsid w:val="00716F8A"/>
    <w:rsid w:val="00717498"/>
    <w:rsid w:val="007178E4"/>
    <w:rsid w:val="00717B8B"/>
    <w:rsid w:val="00717FC9"/>
    <w:rsid w:val="00720374"/>
    <w:rsid w:val="007208AC"/>
    <w:rsid w:val="00720BAB"/>
    <w:rsid w:val="00720C73"/>
    <w:rsid w:val="00720F5E"/>
    <w:rsid w:val="0072122C"/>
    <w:rsid w:val="00721644"/>
    <w:rsid w:val="00721A81"/>
    <w:rsid w:val="007221E4"/>
    <w:rsid w:val="007222BF"/>
    <w:rsid w:val="007223B9"/>
    <w:rsid w:val="0072249C"/>
    <w:rsid w:val="00722A2D"/>
    <w:rsid w:val="00722AA2"/>
    <w:rsid w:val="00722BB4"/>
    <w:rsid w:val="00722C5D"/>
    <w:rsid w:val="00722D29"/>
    <w:rsid w:val="0072323C"/>
    <w:rsid w:val="00723349"/>
    <w:rsid w:val="00723436"/>
    <w:rsid w:val="00723490"/>
    <w:rsid w:val="0072352E"/>
    <w:rsid w:val="0072357B"/>
    <w:rsid w:val="0072358A"/>
    <w:rsid w:val="00723BD4"/>
    <w:rsid w:val="007245F8"/>
    <w:rsid w:val="007247D9"/>
    <w:rsid w:val="00724AA2"/>
    <w:rsid w:val="00724E59"/>
    <w:rsid w:val="007257E3"/>
    <w:rsid w:val="007257E6"/>
    <w:rsid w:val="007258D1"/>
    <w:rsid w:val="00725C3E"/>
    <w:rsid w:val="00726D66"/>
    <w:rsid w:val="00727272"/>
    <w:rsid w:val="007275BE"/>
    <w:rsid w:val="007276A3"/>
    <w:rsid w:val="00727958"/>
    <w:rsid w:val="00727FB4"/>
    <w:rsid w:val="007303DD"/>
    <w:rsid w:val="0073059C"/>
    <w:rsid w:val="007306FF"/>
    <w:rsid w:val="00730A83"/>
    <w:rsid w:val="007310E1"/>
    <w:rsid w:val="007310FE"/>
    <w:rsid w:val="007315BE"/>
    <w:rsid w:val="00731956"/>
    <w:rsid w:val="0073195D"/>
    <w:rsid w:val="00731D1B"/>
    <w:rsid w:val="007320DD"/>
    <w:rsid w:val="007324C4"/>
    <w:rsid w:val="007324FB"/>
    <w:rsid w:val="00732708"/>
    <w:rsid w:val="0073283B"/>
    <w:rsid w:val="0073309B"/>
    <w:rsid w:val="007331F9"/>
    <w:rsid w:val="00733263"/>
    <w:rsid w:val="0073362D"/>
    <w:rsid w:val="0073383F"/>
    <w:rsid w:val="00733B15"/>
    <w:rsid w:val="00733B4E"/>
    <w:rsid w:val="0073499E"/>
    <w:rsid w:val="00734B01"/>
    <w:rsid w:val="00734C47"/>
    <w:rsid w:val="0073505B"/>
    <w:rsid w:val="007353A3"/>
    <w:rsid w:val="00735611"/>
    <w:rsid w:val="00735919"/>
    <w:rsid w:val="007359B4"/>
    <w:rsid w:val="00735FE5"/>
    <w:rsid w:val="0073623B"/>
    <w:rsid w:val="007362A6"/>
    <w:rsid w:val="007366FA"/>
    <w:rsid w:val="007369F9"/>
    <w:rsid w:val="00736AA2"/>
    <w:rsid w:val="00736C78"/>
    <w:rsid w:val="00736D6D"/>
    <w:rsid w:val="00736DFA"/>
    <w:rsid w:val="00737EE9"/>
    <w:rsid w:val="007402A9"/>
    <w:rsid w:val="0074063C"/>
    <w:rsid w:val="0074066F"/>
    <w:rsid w:val="00740673"/>
    <w:rsid w:val="00740AAA"/>
    <w:rsid w:val="0074134B"/>
    <w:rsid w:val="00741399"/>
    <w:rsid w:val="00741710"/>
    <w:rsid w:val="00741B95"/>
    <w:rsid w:val="00741BBC"/>
    <w:rsid w:val="00742059"/>
    <w:rsid w:val="007421A1"/>
    <w:rsid w:val="007423D9"/>
    <w:rsid w:val="00742711"/>
    <w:rsid w:val="00742961"/>
    <w:rsid w:val="00742A9B"/>
    <w:rsid w:val="00742EB3"/>
    <w:rsid w:val="007434B2"/>
    <w:rsid w:val="007436FB"/>
    <w:rsid w:val="00743741"/>
    <w:rsid w:val="0074387C"/>
    <w:rsid w:val="00744247"/>
    <w:rsid w:val="0074457E"/>
    <w:rsid w:val="0074470D"/>
    <w:rsid w:val="00744876"/>
    <w:rsid w:val="00744A41"/>
    <w:rsid w:val="00744BC0"/>
    <w:rsid w:val="00744EC8"/>
    <w:rsid w:val="00745C5A"/>
    <w:rsid w:val="00745EA1"/>
    <w:rsid w:val="00746195"/>
    <w:rsid w:val="0074691D"/>
    <w:rsid w:val="00746AC0"/>
    <w:rsid w:val="00746BF3"/>
    <w:rsid w:val="0074720C"/>
    <w:rsid w:val="00750736"/>
    <w:rsid w:val="00750863"/>
    <w:rsid w:val="00750C53"/>
    <w:rsid w:val="00750CA5"/>
    <w:rsid w:val="00750E13"/>
    <w:rsid w:val="00751080"/>
    <w:rsid w:val="00751183"/>
    <w:rsid w:val="0075183A"/>
    <w:rsid w:val="00751845"/>
    <w:rsid w:val="00751909"/>
    <w:rsid w:val="00751BC9"/>
    <w:rsid w:val="00751F31"/>
    <w:rsid w:val="00751F44"/>
    <w:rsid w:val="00752034"/>
    <w:rsid w:val="00752411"/>
    <w:rsid w:val="00752953"/>
    <w:rsid w:val="007529A8"/>
    <w:rsid w:val="00753223"/>
    <w:rsid w:val="0075342A"/>
    <w:rsid w:val="007534BA"/>
    <w:rsid w:val="007535DB"/>
    <w:rsid w:val="00753604"/>
    <w:rsid w:val="007536E1"/>
    <w:rsid w:val="00753932"/>
    <w:rsid w:val="00753E3E"/>
    <w:rsid w:val="00754072"/>
    <w:rsid w:val="00754233"/>
    <w:rsid w:val="007542AA"/>
    <w:rsid w:val="00754984"/>
    <w:rsid w:val="00754A0E"/>
    <w:rsid w:val="0075532B"/>
    <w:rsid w:val="00755513"/>
    <w:rsid w:val="00755563"/>
    <w:rsid w:val="00755668"/>
    <w:rsid w:val="00755975"/>
    <w:rsid w:val="007559EB"/>
    <w:rsid w:val="00756011"/>
    <w:rsid w:val="00756370"/>
    <w:rsid w:val="007563E9"/>
    <w:rsid w:val="0075661F"/>
    <w:rsid w:val="007567C6"/>
    <w:rsid w:val="007568A2"/>
    <w:rsid w:val="0075704C"/>
    <w:rsid w:val="007571EC"/>
    <w:rsid w:val="0075790D"/>
    <w:rsid w:val="00757C5F"/>
    <w:rsid w:val="0076056B"/>
    <w:rsid w:val="007606E2"/>
    <w:rsid w:val="007609BB"/>
    <w:rsid w:val="007610C0"/>
    <w:rsid w:val="00761845"/>
    <w:rsid w:val="007618BB"/>
    <w:rsid w:val="00761BAD"/>
    <w:rsid w:val="00761E7D"/>
    <w:rsid w:val="007620CC"/>
    <w:rsid w:val="007623BE"/>
    <w:rsid w:val="0076253B"/>
    <w:rsid w:val="00762A74"/>
    <w:rsid w:val="0076350F"/>
    <w:rsid w:val="00763809"/>
    <w:rsid w:val="00763A81"/>
    <w:rsid w:val="00763C77"/>
    <w:rsid w:val="00763FA0"/>
    <w:rsid w:val="00764064"/>
    <w:rsid w:val="00764332"/>
    <w:rsid w:val="00764587"/>
    <w:rsid w:val="007645FE"/>
    <w:rsid w:val="00764E62"/>
    <w:rsid w:val="00765010"/>
    <w:rsid w:val="00765339"/>
    <w:rsid w:val="007657AE"/>
    <w:rsid w:val="007657E5"/>
    <w:rsid w:val="00765BCA"/>
    <w:rsid w:val="00766922"/>
    <w:rsid w:val="00766BC4"/>
    <w:rsid w:val="00766CC6"/>
    <w:rsid w:val="00766EFA"/>
    <w:rsid w:val="007674F9"/>
    <w:rsid w:val="00767665"/>
    <w:rsid w:val="00767708"/>
    <w:rsid w:val="0076795A"/>
    <w:rsid w:val="00767B31"/>
    <w:rsid w:val="00767B63"/>
    <w:rsid w:val="00767CA7"/>
    <w:rsid w:val="00767D10"/>
    <w:rsid w:val="00767FC0"/>
    <w:rsid w:val="007701AC"/>
    <w:rsid w:val="00770271"/>
    <w:rsid w:val="007705ED"/>
    <w:rsid w:val="00770E7C"/>
    <w:rsid w:val="00770E80"/>
    <w:rsid w:val="007710B4"/>
    <w:rsid w:val="007718AA"/>
    <w:rsid w:val="007724DB"/>
    <w:rsid w:val="0077258A"/>
    <w:rsid w:val="007725BF"/>
    <w:rsid w:val="007733FC"/>
    <w:rsid w:val="00773489"/>
    <w:rsid w:val="00773AD1"/>
    <w:rsid w:val="00773BB4"/>
    <w:rsid w:val="00773C86"/>
    <w:rsid w:val="00773E1F"/>
    <w:rsid w:val="00773E9E"/>
    <w:rsid w:val="00774172"/>
    <w:rsid w:val="007742B1"/>
    <w:rsid w:val="007745F1"/>
    <w:rsid w:val="007745F3"/>
    <w:rsid w:val="00774803"/>
    <w:rsid w:val="00774A6D"/>
    <w:rsid w:val="00774B2D"/>
    <w:rsid w:val="00774F14"/>
    <w:rsid w:val="00775405"/>
    <w:rsid w:val="00775D07"/>
    <w:rsid w:val="00775F5C"/>
    <w:rsid w:val="00776159"/>
    <w:rsid w:val="007765DF"/>
    <w:rsid w:val="0077684D"/>
    <w:rsid w:val="007769E2"/>
    <w:rsid w:val="00776BAD"/>
    <w:rsid w:val="00776D27"/>
    <w:rsid w:val="0077718E"/>
    <w:rsid w:val="00777203"/>
    <w:rsid w:val="00777274"/>
    <w:rsid w:val="00777401"/>
    <w:rsid w:val="007774EC"/>
    <w:rsid w:val="00777592"/>
    <w:rsid w:val="00777609"/>
    <w:rsid w:val="007776BA"/>
    <w:rsid w:val="00780040"/>
    <w:rsid w:val="00780161"/>
    <w:rsid w:val="0078025E"/>
    <w:rsid w:val="007805F2"/>
    <w:rsid w:val="007807B0"/>
    <w:rsid w:val="0078086C"/>
    <w:rsid w:val="007808FA"/>
    <w:rsid w:val="00780C9B"/>
    <w:rsid w:val="00780D24"/>
    <w:rsid w:val="007811F8"/>
    <w:rsid w:val="0078121E"/>
    <w:rsid w:val="007814D0"/>
    <w:rsid w:val="00781943"/>
    <w:rsid w:val="00781E94"/>
    <w:rsid w:val="00782054"/>
    <w:rsid w:val="007820C3"/>
    <w:rsid w:val="0078268E"/>
    <w:rsid w:val="0078307C"/>
    <w:rsid w:val="0078333D"/>
    <w:rsid w:val="00783677"/>
    <w:rsid w:val="00783760"/>
    <w:rsid w:val="00783906"/>
    <w:rsid w:val="00783A59"/>
    <w:rsid w:val="00783B00"/>
    <w:rsid w:val="00783D09"/>
    <w:rsid w:val="00783E90"/>
    <w:rsid w:val="00783EF6"/>
    <w:rsid w:val="007842E9"/>
    <w:rsid w:val="0078467A"/>
    <w:rsid w:val="0078472C"/>
    <w:rsid w:val="007848EA"/>
    <w:rsid w:val="00784D48"/>
    <w:rsid w:val="007850C5"/>
    <w:rsid w:val="007850CC"/>
    <w:rsid w:val="007855D4"/>
    <w:rsid w:val="007857C6"/>
    <w:rsid w:val="0078591C"/>
    <w:rsid w:val="00785B72"/>
    <w:rsid w:val="00785BA1"/>
    <w:rsid w:val="00785FA4"/>
    <w:rsid w:val="00785FDC"/>
    <w:rsid w:val="00786030"/>
    <w:rsid w:val="0078615D"/>
    <w:rsid w:val="0078653F"/>
    <w:rsid w:val="00786690"/>
    <w:rsid w:val="0078672F"/>
    <w:rsid w:val="00786A60"/>
    <w:rsid w:val="00786DCE"/>
    <w:rsid w:val="00786ED1"/>
    <w:rsid w:val="007870C8"/>
    <w:rsid w:val="00787486"/>
    <w:rsid w:val="00787567"/>
    <w:rsid w:val="007878BA"/>
    <w:rsid w:val="00787A47"/>
    <w:rsid w:val="00787D79"/>
    <w:rsid w:val="00787F8B"/>
    <w:rsid w:val="00790016"/>
    <w:rsid w:val="00790044"/>
    <w:rsid w:val="007902C1"/>
    <w:rsid w:val="00790BDB"/>
    <w:rsid w:val="00790ED4"/>
    <w:rsid w:val="0079117D"/>
    <w:rsid w:val="00791590"/>
    <w:rsid w:val="007915CA"/>
    <w:rsid w:val="007918D0"/>
    <w:rsid w:val="00791E35"/>
    <w:rsid w:val="00791E83"/>
    <w:rsid w:val="00792066"/>
    <w:rsid w:val="00792396"/>
    <w:rsid w:val="00792A27"/>
    <w:rsid w:val="007935D8"/>
    <w:rsid w:val="0079402C"/>
    <w:rsid w:val="007942E5"/>
    <w:rsid w:val="0079433C"/>
    <w:rsid w:val="0079436C"/>
    <w:rsid w:val="00794E82"/>
    <w:rsid w:val="00794F47"/>
    <w:rsid w:val="0079542A"/>
    <w:rsid w:val="00795CA4"/>
    <w:rsid w:val="007963D5"/>
    <w:rsid w:val="007966EF"/>
    <w:rsid w:val="00796FA4"/>
    <w:rsid w:val="00797503"/>
    <w:rsid w:val="007978E6"/>
    <w:rsid w:val="007A01D0"/>
    <w:rsid w:val="007A02DB"/>
    <w:rsid w:val="007A05EA"/>
    <w:rsid w:val="007A0AE8"/>
    <w:rsid w:val="007A11E0"/>
    <w:rsid w:val="007A1269"/>
    <w:rsid w:val="007A136D"/>
    <w:rsid w:val="007A147E"/>
    <w:rsid w:val="007A1659"/>
    <w:rsid w:val="007A1696"/>
    <w:rsid w:val="007A1C0A"/>
    <w:rsid w:val="007A2389"/>
    <w:rsid w:val="007A299F"/>
    <w:rsid w:val="007A2AD9"/>
    <w:rsid w:val="007A2BF4"/>
    <w:rsid w:val="007A2C36"/>
    <w:rsid w:val="007A2CBA"/>
    <w:rsid w:val="007A3258"/>
    <w:rsid w:val="007A34D7"/>
    <w:rsid w:val="007A3A05"/>
    <w:rsid w:val="007A3B0F"/>
    <w:rsid w:val="007A40B7"/>
    <w:rsid w:val="007A47AE"/>
    <w:rsid w:val="007A4AEB"/>
    <w:rsid w:val="007A4B04"/>
    <w:rsid w:val="007A4EB2"/>
    <w:rsid w:val="007A5232"/>
    <w:rsid w:val="007A55F3"/>
    <w:rsid w:val="007A5968"/>
    <w:rsid w:val="007A596C"/>
    <w:rsid w:val="007A596E"/>
    <w:rsid w:val="007A5A5E"/>
    <w:rsid w:val="007A5F2A"/>
    <w:rsid w:val="007A6085"/>
    <w:rsid w:val="007A6664"/>
    <w:rsid w:val="007A67D6"/>
    <w:rsid w:val="007A707B"/>
    <w:rsid w:val="007A7232"/>
    <w:rsid w:val="007A7252"/>
    <w:rsid w:val="007A7A1E"/>
    <w:rsid w:val="007A7A72"/>
    <w:rsid w:val="007A7ED5"/>
    <w:rsid w:val="007B0007"/>
    <w:rsid w:val="007B004C"/>
    <w:rsid w:val="007B0156"/>
    <w:rsid w:val="007B046C"/>
    <w:rsid w:val="007B0825"/>
    <w:rsid w:val="007B14B4"/>
    <w:rsid w:val="007B151E"/>
    <w:rsid w:val="007B1DFE"/>
    <w:rsid w:val="007B2A14"/>
    <w:rsid w:val="007B2D3E"/>
    <w:rsid w:val="007B30B6"/>
    <w:rsid w:val="007B3534"/>
    <w:rsid w:val="007B4745"/>
    <w:rsid w:val="007B483A"/>
    <w:rsid w:val="007B490F"/>
    <w:rsid w:val="007B4A20"/>
    <w:rsid w:val="007B586E"/>
    <w:rsid w:val="007B597B"/>
    <w:rsid w:val="007B5A73"/>
    <w:rsid w:val="007B5B01"/>
    <w:rsid w:val="007B5DCF"/>
    <w:rsid w:val="007B6993"/>
    <w:rsid w:val="007B69A6"/>
    <w:rsid w:val="007B6BAE"/>
    <w:rsid w:val="007B7188"/>
    <w:rsid w:val="007B772A"/>
    <w:rsid w:val="007B7999"/>
    <w:rsid w:val="007B7B2E"/>
    <w:rsid w:val="007B7C70"/>
    <w:rsid w:val="007C0023"/>
    <w:rsid w:val="007C0399"/>
    <w:rsid w:val="007C09E1"/>
    <w:rsid w:val="007C0F21"/>
    <w:rsid w:val="007C1120"/>
    <w:rsid w:val="007C116C"/>
    <w:rsid w:val="007C1374"/>
    <w:rsid w:val="007C155E"/>
    <w:rsid w:val="007C166D"/>
    <w:rsid w:val="007C1EFF"/>
    <w:rsid w:val="007C214D"/>
    <w:rsid w:val="007C2659"/>
    <w:rsid w:val="007C27AA"/>
    <w:rsid w:val="007C28E4"/>
    <w:rsid w:val="007C293E"/>
    <w:rsid w:val="007C309B"/>
    <w:rsid w:val="007C33A2"/>
    <w:rsid w:val="007C3410"/>
    <w:rsid w:val="007C37BB"/>
    <w:rsid w:val="007C389D"/>
    <w:rsid w:val="007C3BDD"/>
    <w:rsid w:val="007C3E18"/>
    <w:rsid w:val="007C4242"/>
    <w:rsid w:val="007C4559"/>
    <w:rsid w:val="007C4D4E"/>
    <w:rsid w:val="007C5083"/>
    <w:rsid w:val="007C5286"/>
    <w:rsid w:val="007C5452"/>
    <w:rsid w:val="007C6025"/>
    <w:rsid w:val="007C619F"/>
    <w:rsid w:val="007C69C6"/>
    <w:rsid w:val="007C6B06"/>
    <w:rsid w:val="007C70E4"/>
    <w:rsid w:val="007C75A7"/>
    <w:rsid w:val="007C75E9"/>
    <w:rsid w:val="007C7B16"/>
    <w:rsid w:val="007C7ED8"/>
    <w:rsid w:val="007C7FC5"/>
    <w:rsid w:val="007C7FF0"/>
    <w:rsid w:val="007D01F8"/>
    <w:rsid w:val="007D0462"/>
    <w:rsid w:val="007D0600"/>
    <w:rsid w:val="007D0BCF"/>
    <w:rsid w:val="007D1037"/>
    <w:rsid w:val="007D1103"/>
    <w:rsid w:val="007D26D6"/>
    <w:rsid w:val="007D2761"/>
    <w:rsid w:val="007D2880"/>
    <w:rsid w:val="007D2975"/>
    <w:rsid w:val="007D2A5D"/>
    <w:rsid w:val="007D2D00"/>
    <w:rsid w:val="007D2D45"/>
    <w:rsid w:val="007D2D51"/>
    <w:rsid w:val="007D2F15"/>
    <w:rsid w:val="007D31FA"/>
    <w:rsid w:val="007D3673"/>
    <w:rsid w:val="007D42D5"/>
    <w:rsid w:val="007D43B2"/>
    <w:rsid w:val="007D48D5"/>
    <w:rsid w:val="007D4C76"/>
    <w:rsid w:val="007D505A"/>
    <w:rsid w:val="007D51D0"/>
    <w:rsid w:val="007D5410"/>
    <w:rsid w:val="007D5419"/>
    <w:rsid w:val="007D5430"/>
    <w:rsid w:val="007D560D"/>
    <w:rsid w:val="007D58DF"/>
    <w:rsid w:val="007D5B34"/>
    <w:rsid w:val="007D5EF6"/>
    <w:rsid w:val="007D657C"/>
    <w:rsid w:val="007D6C14"/>
    <w:rsid w:val="007D6E04"/>
    <w:rsid w:val="007D7888"/>
    <w:rsid w:val="007D7BC4"/>
    <w:rsid w:val="007D7C68"/>
    <w:rsid w:val="007D7DBC"/>
    <w:rsid w:val="007E0156"/>
    <w:rsid w:val="007E0269"/>
    <w:rsid w:val="007E0293"/>
    <w:rsid w:val="007E055C"/>
    <w:rsid w:val="007E0E28"/>
    <w:rsid w:val="007E10EB"/>
    <w:rsid w:val="007E1209"/>
    <w:rsid w:val="007E179F"/>
    <w:rsid w:val="007E18D0"/>
    <w:rsid w:val="007E1996"/>
    <w:rsid w:val="007E1C54"/>
    <w:rsid w:val="007E1C94"/>
    <w:rsid w:val="007E23F1"/>
    <w:rsid w:val="007E2578"/>
    <w:rsid w:val="007E25C3"/>
    <w:rsid w:val="007E2676"/>
    <w:rsid w:val="007E2ED2"/>
    <w:rsid w:val="007E303D"/>
    <w:rsid w:val="007E3A49"/>
    <w:rsid w:val="007E3CF1"/>
    <w:rsid w:val="007E3DF2"/>
    <w:rsid w:val="007E3F7C"/>
    <w:rsid w:val="007E408F"/>
    <w:rsid w:val="007E4861"/>
    <w:rsid w:val="007E497B"/>
    <w:rsid w:val="007E52EB"/>
    <w:rsid w:val="007E5419"/>
    <w:rsid w:val="007E5824"/>
    <w:rsid w:val="007E58A4"/>
    <w:rsid w:val="007E5F78"/>
    <w:rsid w:val="007E6701"/>
    <w:rsid w:val="007E6843"/>
    <w:rsid w:val="007E6864"/>
    <w:rsid w:val="007E7B05"/>
    <w:rsid w:val="007E7C49"/>
    <w:rsid w:val="007F02D7"/>
    <w:rsid w:val="007F02DD"/>
    <w:rsid w:val="007F03FF"/>
    <w:rsid w:val="007F073B"/>
    <w:rsid w:val="007F0B6B"/>
    <w:rsid w:val="007F0B79"/>
    <w:rsid w:val="007F0C72"/>
    <w:rsid w:val="007F136E"/>
    <w:rsid w:val="007F1511"/>
    <w:rsid w:val="007F1F01"/>
    <w:rsid w:val="007F23C7"/>
    <w:rsid w:val="007F28B2"/>
    <w:rsid w:val="007F2AD4"/>
    <w:rsid w:val="007F2C3F"/>
    <w:rsid w:val="007F2FC8"/>
    <w:rsid w:val="007F322D"/>
    <w:rsid w:val="007F3419"/>
    <w:rsid w:val="007F3891"/>
    <w:rsid w:val="007F459E"/>
    <w:rsid w:val="007F4749"/>
    <w:rsid w:val="007F4A2B"/>
    <w:rsid w:val="007F4B60"/>
    <w:rsid w:val="007F4C28"/>
    <w:rsid w:val="007F4CF3"/>
    <w:rsid w:val="007F4FA0"/>
    <w:rsid w:val="007F5914"/>
    <w:rsid w:val="007F5A66"/>
    <w:rsid w:val="007F63ED"/>
    <w:rsid w:val="007F67EB"/>
    <w:rsid w:val="007F6AFF"/>
    <w:rsid w:val="007F6BDC"/>
    <w:rsid w:val="007F6C7B"/>
    <w:rsid w:val="007F6D92"/>
    <w:rsid w:val="007F6F00"/>
    <w:rsid w:val="007F71C0"/>
    <w:rsid w:val="007F7314"/>
    <w:rsid w:val="007F7537"/>
    <w:rsid w:val="007F7B7C"/>
    <w:rsid w:val="007F7E3A"/>
    <w:rsid w:val="008007C3"/>
    <w:rsid w:val="00800E17"/>
    <w:rsid w:val="00800F13"/>
    <w:rsid w:val="00800FDF"/>
    <w:rsid w:val="008010CF"/>
    <w:rsid w:val="008012A7"/>
    <w:rsid w:val="0080132A"/>
    <w:rsid w:val="008013D9"/>
    <w:rsid w:val="00801474"/>
    <w:rsid w:val="008016AB"/>
    <w:rsid w:val="00801767"/>
    <w:rsid w:val="0080185F"/>
    <w:rsid w:val="008018B1"/>
    <w:rsid w:val="0080220A"/>
    <w:rsid w:val="0080249C"/>
    <w:rsid w:val="008024B8"/>
    <w:rsid w:val="00802AD4"/>
    <w:rsid w:val="0080339F"/>
    <w:rsid w:val="00803428"/>
    <w:rsid w:val="00803495"/>
    <w:rsid w:val="0080378B"/>
    <w:rsid w:val="00803C3E"/>
    <w:rsid w:val="00803F8C"/>
    <w:rsid w:val="00804704"/>
    <w:rsid w:val="008049C8"/>
    <w:rsid w:val="00804C98"/>
    <w:rsid w:val="00804EB5"/>
    <w:rsid w:val="008056FA"/>
    <w:rsid w:val="0080596C"/>
    <w:rsid w:val="00805EC4"/>
    <w:rsid w:val="0080604A"/>
    <w:rsid w:val="008062AE"/>
    <w:rsid w:val="008062DD"/>
    <w:rsid w:val="008065AC"/>
    <w:rsid w:val="00806D57"/>
    <w:rsid w:val="0080715C"/>
    <w:rsid w:val="008073A3"/>
    <w:rsid w:val="008074A7"/>
    <w:rsid w:val="0080766A"/>
    <w:rsid w:val="00807B21"/>
    <w:rsid w:val="00807CAD"/>
    <w:rsid w:val="008107C4"/>
    <w:rsid w:val="008108CF"/>
    <w:rsid w:val="00810AC2"/>
    <w:rsid w:val="00810EE1"/>
    <w:rsid w:val="00811213"/>
    <w:rsid w:val="008112C3"/>
    <w:rsid w:val="00811316"/>
    <w:rsid w:val="0081146A"/>
    <w:rsid w:val="0081147F"/>
    <w:rsid w:val="008116E7"/>
    <w:rsid w:val="008119A5"/>
    <w:rsid w:val="00811A6F"/>
    <w:rsid w:val="00811ABD"/>
    <w:rsid w:val="00812035"/>
    <w:rsid w:val="008121AE"/>
    <w:rsid w:val="008122FA"/>
    <w:rsid w:val="00812625"/>
    <w:rsid w:val="00812680"/>
    <w:rsid w:val="00812850"/>
    <w:rsid w:val="008128E8"/>
    <w:rsid w:val="00812A98"/>
    <w:rsid w:val="00812BE8"/>
    <w:rsid w:val="0081313E"/>
    <w:rsid w:val="00813314"/>
    <w:rsid w:val="00813597"/>
    <w:rsid w:val="00813916"/>
    <w:rsid w:val="00813A7B"/>
    <w:rsid w:val="00813D80"/>
    <w:rsid w:val="00813E7A"/>
    <w:rsid w:val="00814548"/>
    <w:rsid w:val="008145DD"/>
    <w:rsid w:val="0081481D"/>
    <w:rsid w:val="00814AC8"/>
    <w:rsid w:val="00814BE2"/>
    <w:rsid w:val="0081549B"/>
    <w:rsid w:val="00815AD9"/>
    <w:rsid w:val="008160CA"/>
    <w:rsid w:val="008164A6"/>
    <w:rsid w:val="0081656C"/>
    <w:rsid w:val="00816CD0"/>
    <w:rsid w:val="00816E14"/>
    <w:rsid w:val="00817195"/>
    <w:rsid w:val="0081745B"/>
    <w:rsid w:val="008174DC"/>
    <w:rsid w:val="00817825"/>
    <w:rsid w:val="00817932"/>
    <w:rsid w:val="00817B27"/>
    <w:rsid w:val="00817F25"/>
    <w:rsid w:val="00820259"/>
    <w:rsid w:val="0082059E"/>
    <w:rsid w:val="0082084A"/>
    <w:rsid w:val="00820937"/>
    <w:rsid w:val="00820D83"/>
    <w:rsid w:val="00820DBB"/>
    <w:rsid w:val="00820DFC"/>
    <w:rsid w:val="00820E38"/>
    <w:rsid w:val="0082176B"/>
    <w:rsid w:val="00821953"/>
    <w:rsid w:val="00821C31"/>
    <w:rsid w:val="00821F1D"/>
    <w:rsid w:val="008220BC"/>
    <w:rsid w:val="0082239A"/>
    <w:rsid w:val="00822472"/>
    <w:rsid w:val="00822531"/>
    <w:rsid w:val="00822C41"/>
    <w:rsid w:val="00822CA1"/>
    <w:rsid w:val="00823A1A"/>
    <w:rsid w:val="008241A4"/>
    <w:rsid w:val="00824652"/>
    <w:rsid w:val="0082485A"/>
    <w:rsid w:val="00824A28"/>
    <w:rsid w:val="00824B57"/>
    <w:rsid w:val="00824F69"/>
    <w:rsid w:val="00824FDA"/>
    <w:rsid w:val="00825035"/>
    <w:rsid w:val="00825511"/>
    <w:rsid w:val="00825525"/>
    <w:rsid w:val="00825BE2"/>
    <w:rsid w:val="008265CF"/>
    <w:rsid w:val="008266D4"/>
    <w:rsid w:val="0082677A"/>
    <w:rsid w:val="00826965"/>
    <w:rsid w:val="0082698A"/>
    <w:rsid w:val="00826AE2"/>
    <w:rsid w:val="0082716E"/>
    <w:rsid w:val="00827177"/>
    <w:rsid w:val="00827409"/>
    <w:rsid w:val="00830065"/>
    <w:rsid w:val="008301D3"/>
    <w:rsid w:val="00830431"/>
    <w:rsid w:val="00830AF6"/>
    <w:rsid w:val="00830C14"/>
    <w:rsid w:val="008311B7"/>
    <w:rsid w:val="008311E1"/>
    <w:rsid w:val="0083120C"/>
    <w:rsid w:val="008313EA"/>
    <w:rsid w:val="00831C49"/>
    <w:rsid w:val="00831EE7"/>
    <w:rsid w:val="00831F9B"/>
    <w:rsid w:val="00831FA4"/>
    <w:rsid w:val="008322FF"/>
    <w:rsid w:val="00832446"/>
    <w:rsid w:val="00832487"/>
    <w:rsid w:val="0083250E"/>
    <w:rsid w:val="00832965"/>
    <w:rsid w:val="00832A02"/>
    <w:rsid w:val="00832F73"/>
    <w:rsid w:val="00832FB1"/>
    <w:rsid w:val="00833401"/>
    <w:rsid w:val="00833945"/>
    <w:rsid w:val="00833E13"/>
    <w:rsid w:val="00834441"/>
    <w:rsid w:val="00834F4E"/>
    <w:rsid w:val="00834F66"/>
    <w:rsid w:val="00834FD4"/>
    <w:rsid w:val="00835200"/>
    <w:rsid w:val="0083564F"/>
    <w:rsid w:val="00835CD1"/>
    <w:rsid w:val="00835DFF"/>
    <w:rsid w:val="00836014"/>
    <w:rsid w:val="00836499"/>
    <w:rsid w:val="00836CF0"/>
    <w:rsid w:val="008374D2"/>
    <w:rsid w:val="008378B1"/>
    <w:rsid w:val="00837D0A"/>
    <w:rsid w:val="00837E18"/>
    <w:rsid w:val="00837F1F"/>
    <w:rsid w:val="00837F3F"/>
    <w:rsid w:val="008413D2"/>
    <w:rsid w:val="00841481"/>
    <w:rsid w:val="00841666"/>
    <w:rsid w:val="00841B2A"/>
    <w:rsid w:val="00841C31"/>
    <w:rsid w:val="00841D04"/>
    <w:rsid w:val="008421B4"/>
    <w:rsid w:val="0084276D"/>
    <w:rsid w:val="00842C7D"/>
    <w:rsid w:val="0084308C"/>
    <w:rsid w:val="00843714"/>
    <w:rsid w:val="008438F6"/>
    <w:rsid w:val="00843A3D"/>
    <w:rsid w:val="00843DA5"/>
    <w:rsid w:val="008449AE"/>
    <w:rsid w:val="00844DA0"/>
    <w:rsid w:val="00844F5A"/>
    <w:rsid w:val="00845074"/>
    <w:rsid w:val="0084519C"/>
    <w:rsid w:val="008452FC"/>
    <w:rsid w:val="008453E9"/>
    <w:rsid w:val="0084556E"/>
    <w:rsid w:val="00845AFF"/>
    <w:rsid w:val="00845B64"/>
    <w:rsid w:val="00845D0B"/>
    <w:rsid w:val="00845DF0"/>
    <w:rsid w:val="00846306"/>
    <w:rsid w:val="0084636B"/>
    <w:rsid w:val="00846F02"/>
    <w:rsid w:val="008476C9"/>
    <w:rsid w:val="0084776D"/>
    <w:rsid w:val="0084792F"/>
    <w:rsid w:val="00850118"/>
    <w:rsid w:val="00850E79"/>
    <w:rsid w:val="00851170"/>
    <w:rsid w:val="00851648"/>
    <w:rsid w:val="008516E8"/>
    <w:rsid w:val="0085186A"/>
    <w:rsid w:val="008519DC"/>
    <w:rsid w:val="00851B68"/>
    <w:rsid w:val="00851E96"/>
    <w:rsid w:val="00851F0D"/>
    <w:rsid w:val="0085230D"/>
    <w:rsid w:val="00852772"/>
    <w:rsid w:val="00852869"/>
    <w:rsid w:val="00852972"/>
    <w:rsid w:val="00852D43"/>
    <w:rsid w:val="00852E41"/>
    <w:rsid w:val="00852EB2"/>
    <w:rsid w:val="008536EA"/>
    <w:rsid w:val="008539E5"/>
    <w:rsid w:val="00853A7B"/>
    <w:rsid w:val="00853AFA"/>
    <w:rsid w:val="00853C45"/>
    <w:rsid w:val="00853E34"/>
    <w:rsid w:val="00853ED1"/>
    <w:rsid w:val="008549BC"/>
    <w:rsid w:val="00854FE5"/>
    <w:rsid w:val="0085546C"/>
    <w:rsid w:val="008555F5"/>
    <w:rsid w:val="00855C2B"/>
    <w:rsid w:val="00855ECF"/>
    <w:rsid w:val="00855FA5"/>
    <w:rsid w:val="00856165"/>
    <w:rsid w:val="008566DC"/>
    <w:rsid w:val="0085676E"/>
    <w:rsid w:val="00856C03"/>
    <w:rsid w:val="00856CF1"/>
    <w:rsid w:val="008571D2"/>
    <w:rsid w:val="008572BE"/>
    <w:rsid w:val="008573D5"/>
    <w:rsid w:val="008579C6"/>
    <w:rsid w:val="00857AB9"/>
    <w:rsid w:val="00857B51"/>
    <w:rsid w:val="00857B77"/>
    <w:rsid w:val="00857B82"/>
    <w:rsid w:val="00857C01"/>
    <w:rsid w:val="00857F97"/>
    <w:rsid w:val="0086045F"/>
    <w:rsid w:val="0086065B"/>
    <w:rsid w:val="00860AD1"/>
    <w:rsid w:val="00860D27"/>
    <w:rsid w:val="00861080"/>
    <w:rsid w:val="008610C8"/>
    <w:rsid w:val="0086177E"/>
    <w:rsid w:val="00861B17"/>
    <w:rsid w:val="00861F21"/>
    <w:rsid w:val="00862D3F"/>
    <w:rsid w:val="00862D5D"/>
    <w:rsid w:val="008635EE"/>
    <w:rsid w:val="0086380B"/>
    <w:rsid w:val="0086449F"/>
    <w:rsid w:val="00864682"/>
    <w:rsid w:val="008649F9"/>
    <w:rsid w:val="00864E05"/>
    <w:rsid w:val="008658A9"/>
    <w:rsid w:val="008659C5"/>
    <w:rsid w:val="00865E86"/>
    <w:rsid w:val="00865E87"/>
    <w:rsid w:val="00866184"/>
    <w:rsid w:val="0086671A"/>
    <w:rsid w:val="0086696E"/>
    <w:rsid w:val="00866B3E"/>
    <w:rsid w:val="00866D98"/>
    <w:rsid w:val="00866DEB"/>
    <w:rsid w:val="00867285"/>
    <w:rsid w:val="0086738E"/>
    <w:rsid w:val="008675D2"/>
    <w:rsid w:val="00867736"/>
    <w:rsid w:val="00867CBB"/>
    <w:rsid w:val="00867CF7"/>
    <w:rsid w:val="00870200"/>
    <w:rsid w:val="008703EA"/>
    <w:rsid w:val="00870808"/>
    <w:rsid w:val="00870A7D"/>
    <w:rsid w:val="00870D9D"/>
    <w:rsid w:val="00870F59"/>
    <w:rsid w:val="00871416"/>
    <w:rsid w:val="00871B79"/>
    <w:rsid w:val="00871C9E"/>
    <w:rsid w:val="00871CD0"/>
    <w:rsid w:val="008721E1"/>
    <w:rsid w:val="0087243B"/>
    <w:rsid w:val="008725B3"/>
    <w:rsid w:val="008726EF"/>
    <w:rsid w:val="008728A0"/>
    <w:rsid w:val="00872B5B"/>
    <w:rsid w:val="00872BA4"/>
    <w:rsid w:val="00872C5F"/>
    <w:rsid w:val="00872C9E"/>
    <w:rsid w:val="00872D56"/>
    <w:rsid w:val="008730F0"/>
    <w:rsid w:val="008734E8"/>
    <w:rsid w:val="008747AA"/>
    <w:rsid w:val="008748E4"/>
    <w:rsid w:val="008748F3"/>
    <w:rsid w:val="00874A0D"/>
    <w:rsid w:val="00874C41"/>
    <w:rsid w:val="00874C7E"/>
    <w:rsid w:val="00874F9A"/>
    <w:rsid w:val="0087516B"/>
    <w:rsid w:val="00875738"/>
    <w:rsid w:val="008758D8"/>
    <w:rsid w:val="00875B0F"/>
    <w:rsid w:val="00875C2C"/>
    <w:rsid w:val="00875D43"/>
    <w:rsid w:val="00875F16"/>
    <w:rsid w:val="00876342"/>
    <w:rsid w:val="008765D5"/>
    <w:rsid w:val="00876757"/>
    <w:rsid w:val="00876AAC"/>
    <w:rsid w:val="0087708C"/>
    <w:rsid w:val="0087742D"/>
    <w:rsid w:val="00877555"/>
    <w:rsid w:val="008778EB"/>
    <w:rsid w:val="00877C1D"/>
    <w:rsid w:val="00877E24"/>
    <w:rsid w:val="0088068A"/>
    <w:rsid w:val="0088098E"/>
    <w:rsid w:val="0088112A"/>
    <w:rsid w:val="008815A5"/>
    <w:rsid w:val="00881B45"/>
    <w:rsid w:val="00882711"/>
    <w:rsid w:val="0088300A"/>
    <w:rsid w:val="008830A0"/>
    <w:rsid w:val="008837DA"/>
    <w:rsid w:val="00883903"/>
    <w:rsid w:val="008839B8"/>
    <w:rsid w:val="0088495A"/>
    <w:rsid w:val="00884BE1"/>
    <w:rsid w:val="00884F53"/>
    <w:rsid w:val="00885119"/>
    <w:rsid w:val="008853BE"/>
    <w:rsid w:val="00885CA9"/>
    <w:rsid w:val="00885D0F"/>
    <w:rsid w:val="00885DAD"/>
    <w:rsid w:val="00885F3B"/>
    <w:rsid w:val="00886195"/>
    <w:rsid w:val="0088710F"/>
    <w:rsid w:val="008872FF"/>
    <w:rsid w:val="00887BFA"/>
    <w:rsid w:val="00887C65"/>
    <w:rsid w:val="00887D09"/>
    <w:rsid w:val="00890990"/>
    <w:rsid w:val="00890BB3"/>
    <w:rsid w:val="00890C9B"/>
    <w:rsid w:val="0089108F"/>
    <w:rsid w:val="0089157E"/>
    <w:rsid w:val="00891853"/>
    <w:rsid w:val="00891886"/>
    <w:rsid w:val="008918AD"/>
    <w:rsid w:val="00891F36"/>
    <w:rsid w:val="008921F2"/>
    <w:rsid w:val="008923FA"/>
    <w:rsid w:val="0089240A"/>
    <w:rsid w:val="00892424"/>
    <w:rsid w:val="00892426"/>
    <w:rsid w:val="00892A6E"/>
    <w:rsid w:val="00892C55"/>
    <w:rsid w:val="00892FE4"/>
    <w:rsid w:val="0089303D"/>
    <w:rsid w:val="008931DD"/>
    <w:rsid w:val="00893440"/>
    <w:rsid w:val="0089377E"/>
    <w:rsid w:val="00893AC1"/>
    <w:rsid w:val="00893DD3"/>
    <w:rsid w:val="00893F91"/>
    <w:rsid w:val="0089403E"/>
    <w:rsid w:val="00894FE0"/>
    <w:rsid w:val="008956B4"/>
    <w:rsid w:val="00895C6B"/>
    <w:rsid w:val="00896247"/>
    <w:rsid w:val="00896897"/>
    <w:rsid w:val="00896A58"/>
    <w:rsid w:val="00896B73"/>
    <w:rsid w:val="0089729C"/>
    <w:rsid w:val="008972F8"/>
    <w:rsid w:val="008975AB"/>
    <w:rsid w:val="00897836"/>
    <w:rsid w:val="00897A58"/>
    <w:rsid w:val="00897D26"/>
    <w:rsid w:val="008A0129"/>
    <w:rsid w:val="008A0722"/>
    <w:rsid w:val="008A0743"/>
    <w:rsid w:val="008A08A8"/>
    <w:rsid w:val="008A0C59"/>
    <w:rsid w:val="008A0C64"/>
    <w:rsid w:val="008A12DD"/>
    <w:rsid w:val="008A16BB"/>
    <w:rsid w:val="008A18FB"/>
    <w:rsid w:val="008A1F3D"/>
    <w:rsid w:val="008A1FBD"/>
    <w:rsid w:val="008A25A4"/>
    <w:rsid w:val="008A27C2"/>
    <w:rsid w:val="008A2A76"/>
    <w:rsid w:val="008A2B96"/>
    <w:rsid w:val="008A2E18"/>
    <w:rsid w:val="008A327E"/>
    <w:rsid w:val="008A34F5"/>
    <w:rsid w:val="008A3A3D"/>
    <w:rsid w:val="008A3EDE"/>
    <w:rsid w:val="008A434C"/>
    <w:rsid w:val="008A4660"/>
    <w:rsid w:val="008A4DCE"/>
    <w:rsid w:val="008A4E29"/>
    <w:rsid w:val="008A4F8A"/>
    <w:rsid w:val="008A57E2"/>
    <w:rsid w:val="008A5D31"/>
    <w:rsid w:val="008A5EE7"/>
    <w:rsid w:val="008A5F9F"/>
    <w:rsid w:val="008A5FA6"/>
    <w:rsid w:val="008A6AFF"/>
    <w:rsid w:val="008A70F7"/>
    <w:rsid w:val="008A7847"/>
    <w:rsid w:val="008A7AC2"/>
    <w:rsid w:val="008A7B7B"/>
    <w:rsid w:val="008A7C58"/>
    <w:rsid w:val="008A7DA0"/>
    <w:rsid w:val="008B0292"/>
    <w:rsid w:val="008B04E4"/>
    <w:rsid w:val="008B0559"/>
    <w:rsid w:val="008B0A99"/>
    <w:rsid w:val="008B0D56"/>
    <w:rsid w:val="008B0FB3"/>
    <w:rsid w:val="008B106B"/>
    <w:rsid w:val="008B1213"/>
    <w:rsid w:val="008B1231"/>
    <w:rsid w:val="008B1296"/>
    <w:rsid w:val="008B17A0"/>
    <w:rsid w:val="008B181B"/>
    <w:rsid w:val="008B1ED6"/>
    <w:rsid w:val="008B1EED"/>
    <w:rsid w:val="008B2537"/>
    <w:rsid w:val="008B3048"/>
    <w:rsid w:val="008B3465"/>
    <w:rsid w:val="008B355D"/>
    <w:rsid w:val="008B36C2"/>
    <w:rsid w:val="008B3E45"/>
    <w:rsid w:val="008B41E1"/>
    <w:rsid w:val="008B43BD"/>
    <w:rsid w:val="008B4AAD"/>
    <w:rsid w:val="008B4CF0"/>
    <w:rsid w:val="008B57BE"/>
    <w:rsid w:val="008B59BC"/>
    <w:rsid w:val="008B5D48"/>
    <w:rsid w:val="008B5E70"/>
    <w:rsid w:val="008B6149"/>
    <w:rsid w:val="008B68C6"/>
    <w:rsid w:val="008B6918"/>
    <w:rsid w:val="008B699B"/>
    <w:rsid w:val="008B69EA"/>
    <w:rsid w:val="008B6E6B"/>
    <w:rsid w:val="008B7171"/>
    <w:rsid w:val="008B79F4"/>
    <w:rsid w:val="008B7CA2"/>
    <w:rsid w:val="008B7DD1"/>
    <w:rsid w:val="008C012A"/>
    <w:rsid w:val="008C07DC"/>
    <w:rsid w:val="008C09F2"/>
    <w:rsid w:val="008C0DB1"/>
    <w:rsid w:val="008C0E25"/>
    <w:rsid w:val="008C1088"/>
    <w:rsid w:val="008C11FB"/>
    <w:rsid w:val="008C1358"/>
    <w:rsid w:val="008C141F"/>
    <w:rsid w:val="008C1D62"/>
    <w:rsid w:val="008C2A05"/>
    <w:rsid w:val="008C2F98"/>
    <w:rsid w:val="008C33C0"/>
    <w:rsid w:val="008C34E4"/>
    <w:rsid w:val="008C3558"/>
    <w:rsid w:val="008C39BF"/>
    <w:rsid w:val="008C3ABA"/>
    <w:rsid w:val="008C4018"/>
    <w:rsid w:val="008C49B2"/>
    <w:rsid w:val="008C4B90"/>
    <w:rsid w:val="008C4D25"/>
    <w:rsid w:val="008C4D67"/>
    <w:rsid w:val="008C4E0F"/>
    <w:rsid w:val="008C4EA7"/>
    <w:rsid w:val="008C53AD"/>
    <w:rsid w:val="008C540C"/>
    <w:rsid w:val="008C55F2"/>
    <w:rsid w:val="008C55FA"/>
    <w:rsid w:val="008C5878"/>
    <w:rsid w:val="008C5AD6"/>
    <w:rsid w:val="008C6647"/>
    <w:rsid w:val="008C667E"/>
    <w:rsid w:val="008C66AE"/>
    <w:rsid w:val="008C69D4"/>
    <w:rsid w:val="008C6EDB"/>
    <w:rsid w:val="008C7019"/>
    <w:rsid w:val="008C71DA"/>
    <w:rsid w:val="008C73A6"/>
    <w:rsid w:val="008C79C8"/>
    <w:rsid w:val="008C7B58"/>
    <w:rsid w:val="008D0161"/>
    <w:rsid w:val="008D1511"/>
    <w:rsid w:val="008D1523"/>
    <w:rsid w:val="008D1559"/>
    <w:rsid w:val="008D17C6"/>
    <w:rsid w:val="008D1B76"/>
    <w:rsid w:val="008D1DA0"/>
    <w:rsid w:val="008D23CC"/>
    <w:rsid w:val="008D24BC"/>
    <w:rsid w:val="008D2B42"/>
    <w:rsid w:val="008D2D88"/>
    <w:rsid w:val="008D2DC7"/>
    <w:rsid w:val="008D3578"/>
    <w:rsid w:val="008D35B0"/>
    <w:rsid w:val="008D37D1"/>
    <w:rsid w:val="008D3BBD"/>
    <w:rsid w:val="008D3D1C"/>
    <w:rsid w:val="008D3DA6"/>
    <w:rsid w:val="008D3F05"/>
    <w:rsid w:val="008D4229"/>
    <w:rsid w:val="008D4762"/>
    <w:rsid w:val="008D49EE"/>
    <w:rsid w:val="008D523D"/>
    <w:rsid w:val="008D5259"/>
    <w:rsid w:val="008D566C"/>
    <w:rsid w:val="008D570A"/>
    <w:rsid w:val="008D5E7E"/>
    <w:rsid w:val="008D6115"/>
    <w:rsid w:val="008D611A"/>
    <w:rsid w:val="008D6276"/>
    <w:rsid w:val="008D73D8"/>
    <w:rsid w:val="008D7632"/>
    <w:rsid w:val="008E0075"/>
    <w:rsid w:val="008E02E1"/>
    <w:rsid w:val="008E033C"/>
    <w:rsid w:val="008E069D"/>
    <w:rsid w:val="008E0747"/>
    <w:rsid w:val="008E0B05"/>
    <w:rsid w:val="008E0C87"/>
    <w:rsid w:val="008E0EC7"/>
    <w:rsid w:val="008E1BC0"/>
    <w:rsid w:val="008E1BC9"/>
    <w:rsid w:val="008E1DCB"/>
    <w:rsid w:val="008E2C38"/>
    <w:rsid w:val="008E31A7"/>
    <w:rsid w:val="008E3432"/>
    <w:rsid w:val="008E3B5D"/>
    <w:rsid w:val="008E466F"/>
    <w:rsid w:val="008E48DE"/>
    <w:rsid w:val="008E4958"/>
    <w:rsid w:val="008E4D68"/>
    <w:rsid w:val="008E4DA3"/>
    <w:rsid w:val="008E5132"/>
    <w:rsid w:val="008E52EE"/>
    <w:rsid w:val="008E5502"/>
    <w:rsid w:val="008E5563"/>
    <w:rsid w:val="008E605E"/>
    <w:rsid w:val="008E6062"/>
    <w:rsid w:val="008E6348"/>
    <w:rsid w:val="008E6D95"/>
    <w:rsid w:val="008E71B6"/>
    <w:rsid w:val="008E73C6"/>
    <w:rsid w:val="008E7B54"/>
    <w:rsid w:val="008E7F06"/>
    <w:rsid w:val="008F02C8"/>
    <w:rsid w:val="008F0769"/>
    <w:rsid w:val="008F0791"/>
    <w:rsid w:val="008F0CA1"/>
    <w:rsid w:val="008F1111"/>
    <w:rsid w:val="008F1565"/>
    <w:rsid w:val="008F19A9"/>
    <w:rsid w:val="008F1AF8"/>
    <w:rsid w:val="008F1BFC"/>
    <w:rsid w:val="008F22DF"/>
    <w:rsid w:val="008F25EC"/>
    <w:rsid w:val="008F2698"/>
    <w:rsid w:val="008F2E2A"/>
    <w:rsid w:val="008F307D"/>
    <w:rsid w:val="008F309E"/>
    <w:rsid w:val="008F32D3"/>
    <w:rsid w:val="008F3AFE"/>
    <w:rsid w:val="008F47F1"/>
    <w:rsid w:val="008F484F"/>
    <w:rsid w:val="008F54B3"/>
    <w:rsid w:val="008F5C43"/>
    <w:rsid w:val="008F5DE2"/>
    <w:rsid w:val="008F63BE"/>
    <w:rsid w:val="008F6754"/>
    <w:rsid w:val="008F69D5"/>
    <w:rsid w:val="008F7078"/>
    <w:rsid w:val="008F70DF"/>
    <w:rsid w:val="008F726E"/>
    <w:rsid w:val="008F7501"/>
    <w:rsid w:val="008F7E19"/>
    <w:rsid w:val="00900421"/>
    <w:rsid w:val="009009E2"/>
    <w:rsid w:val="00900D75"/>
    <w:rsid w:val="00900DFE"/>
    <w:rsid w:val="009016EB"/>
    <w:rsid w:val="009017B9"/>
    <w:rsid w:val="00901BE5"/>
    <w:rsid w:val="00901F3C"/>
    <w:rsid w:val="009025BE"/>
    <w:rsid w:val="009025CE"/>
    <w:rsid w:val="00902B9B"/>
    <w:rsid w:val="00902FBE"/>
    <w:rsid w:val="00903083"/>
    <w:rsid w:val="009031D9"/>
    <w:rsid w:val="00903602"/>
    <w:rsid w:val="00903804"/>
    <w:rsid w:val="00903BB9"/>
    <w:rsid w:val="00903C93"/>
    <w:rsid w:val="00903EB0"/>
    <w:rsid w:val="009041FF"/>
    <w:rsid w:val="00904339"/>
    <w:rsid w:val="00904516"/>
    <w:rsid w:val="00904546"/>
    <w:rsid w:val="0090458F"/>
    <w:rsid w:val="00904CCD"/>
    <w:rsid w:val="009051A8"/>
    <w:rsid w:val="00905498"/>
    <w:rsid w:val="00905833"/>
    <w:rsid w:val="0090586E"/>
    <w:rsid w:val="00905929"/>
    <w:rsid w:val="00905F12"/>
    <w:rsid w:val="00906093"/>
    <w:rsid w:val="0090636E"/>
    <w:rsid w:val="00906692"/>
    <w:rsid w:val="00906928"/>
    <w:rsid w:val="00906929"/>
    <w:rsid w:val="00907870"/>
    <w:rsid w:val="00907970"/>
    <w:rsid w:val="00910265"/>
    <w:rsid w:val="009102F8"/>
    <w:rsid w:val="00910714"/>
    <w:rsid w:val="00910F8F"/>
    <w:rsid w:val="009118AB"/>
    <w:rsid w:val="0091190A"/>
    <w:rsid w:val="0091196D"/>
    <w:rsid w:val="009119B4"/>
    <w:rsid w:val="00911A1B"/>
    <w:rsid w:val="00911B72"/>
    <w:rsid w:val="00911FAC"/>
    <w:rsid w:val="009123C8"/>
    <w:rsid w:val="0091285C"/>
    <w:rsid w:val="00912CD5"/>
    <w:rsid w:val="009132C7"/>
    <w:rsid w:val="00913703"/>
    <w:rsid w:val="00913926"/>
    <w:rsid w:val="00913B73"/>
    <w:rsid w:val="00913D92"/>
    <w:rsid w:val="00913E4C"/>
    <w:rsid w:val="00914031"/>
    <w:rsid w:val="00914548"/>
    <w:rsid w:val="0091458A"/>
    <w:rsid w:val="00914E9E"/>
    <w:rsid w:val="009150C1"/>
    <w:rsid w:val="00915527"/>
    <w:rsid w:val="00915ED1"/>
    <w:rsid w:val="00916520"/>
    <w:rsid w:val="00916803"/>
    <w:rsid w:val="00916A0D"/>
    <w:rsid w:val="00916A82"/>
    <w:rsid w:val="00916CA8"/>
    <w:rsid w:val="00916DA1"/>
    <w:rsid w:val="009170A5"/>
    <w:rsid w:val="00917C9C"/>
    <w:rsid w:val="00917FC1"/>
    <w:rsid w:val="00920174"/>
    <w:rsid w:val="009203B5"/>
    <w:rsid w:val="00920C64"/>
    <w:rsid w:val="00920DD4"/>
    <w:rsid w:val="00920EFD"/>
    <w:rsid w:val="009214FA"/>
    <w:rsid w:val="00921652"/>
    <w:rsid w:val="00921AEA"/>
    <w:rsid w:val="00921E29"/>
    <w:rsid w:val="00922129"/>
    <w:rsid w:val="00922199"/>
    <w:rsid w:val="009227EB"/>
    <w:rsid w:val="00922924"/>
    <w:rsid w:val="00922EE2"/>
    <w:rsid w:val="00922F63"/>
    <w:rsid w:val="009232EE"/>
    <w:rsid w:val="0092331C"/>
    <w:rsid w:val="00923403"/>
    <w:rsid w:val="0092398F"/>
    <w:rsid w:val="009239ED"/>
    <w:rsid w:val="00923B4D"/>
    <w:rsid w:val="00923D8A"/>
    <w:rsid w:val="00923E71"/>
    <w:rsid w:val="00923EF3"/>
    <w:rsid w:val="00924456"/>
    <w:rsid w:val="00924700"/>
    <w:rsid w:val="00924B20"/>
    <w:rsid w:val="00924C6E"/>
    <w:rsid w:val="00924DD0"/>
    <w:rsid w:val="00924EC8"/>
    <w:rsid w:val="00925CED"/>
    <w:rsid w:val="00925DED"/>
    <w:rsid w:val="009265E3"/>
    <w:rsid w:val="00926631"/>
    <w:rsid w:val="0092688A"/>
    <w:rsid w:val="00926B78"/>
    <w:rsid w:val="00926C74"/>
    <w:rsid w:val="0092756D"/>
    <w:rsid w:val="009278A8"/>
    <w:rsid w:val="009278F6"/>
    <w:rsid w:val="00927CF3"/>
    <w:rsid w:val="00927F91"/>
    <w:rsid w:val="0093006A"/>
    <w:rsid w:val="009312E0"/>
    <w:rsid w:val="009321A2"/>
    <w:rsid w:val="009323B0"/>
    <w:rsid w:val="0093265C"/>
    <w:rsid w:val="009326E2"/>
    <w:rsid w:val="00932E71"/>
    <w:rsid w:val="0093315B"/>
    <w:rsid w:val="00933303"/>
    <w:rsid w:val="00933929"/>
    <w:rsid w:val="00933DAC"/>
    <w:rsid w:val="0093428D"/>
    <w:rsid w:val="009346D8"/>
    <w:rsid w:val="00934987"/>
    <w:rsid w:val="00934F14"/>
    <w:rsid w:val="00934FE1"/>
    <w:rsid w:val="00934FE7"/>
    <w:rsid w:val="009359E4"/>
    <w:rsid w:val="00935CDA"/>
    <w:rsid w:val="00935DFC"/>
    <w:rsid w:val="0093654A"/>
    <w:rsid w:val="00936881"/>
    <w:rsid w:val="009369A9"/>
    <w:rsid w:val="009379FE"/>
    <w:rsid w:val="00940171"/>
    <w:rsid w:val="009401CE"/>
    <w:rsid w:val="009407B5"/>
    <w:rsid w:val="009407FD"/>
    <w:rsid w:val="0094085E"/>
    <w:rsid w:val="009408FF"/>
    <w:rsid w:val="00940B26"/>
    <w:rsid w:val="00940B3A"/>
    <w:rsid w:val="00940B59"/>
    <w:rsid w:val="00940C56"/>
    <w:rsid w:val="00940C77"/>
    <w:rsid w:val="009410C0"/>
    <w:rsid w:val="00941462"/>
    <w:rsid w:val="009416E7"/>
    <w:rsid w:val="0094177B"/>
    <w:rsid w:val="00941E84"/>
    <w:rsid w:val="0094214A"/>
    <w:rsid w:val="0094246F"/>
    <w:rsid w:val="009424E3"/>
    <w:rsid w:val="009427DC"/>
    <w:rsid w:val="009429B4"/>
    <w:rsid w:val="009429F4"/>
    <w:rsid w:val="00942FB6"/>
    <w:rsid w:val="00942FD1"/>
    <w:rsid w:val="00943045"/>
    <w:rsid w:val="00943489"/>
    <w:rsid w:val="00943671"/>
    <w:rsid w:val="00943908"/>
    <w:rsid w:val="00943EED"/>
    <w:rsid w:val="0094431A"/>
    <w:rsid w:val="00944B5B"/>
    <w:rsid w:val="00945167"/>
    <w:rsid w:val="00945724"/>
    <w:rsid w:val="00945968"/>
    <w:rsid w:val="00946643"/>
    <w:rsid w:val="00946F47"/>
    <w:rsid w:val="0094768E"/>
    <w:rsid w:val="009477D8"/>
    <w:rsid w:val="00947877"/>
    <w:rsid w:val="00947DAA"/>
    <w:rsid w:val="00947F31"/>
    <w:rsid w:val="00950271"/>
    <w:rsid w:val="0095048A"/>
    <w:rsid w:val="00950829"/>
    <w:rsid w:val="009510FF"/>
    <w:rsid w:val="00951476"/>
    <w:rsid w:val="00951623"/>
    <w:rsid w:val="0095168F"/>
    <w:rsid w:val="009516E1"/>
    <w:rsid w:val="0095172E"/>
    <w:rsid w:val="00951982"/>
    <w:rsid w:val="00951B9D"/>
    <w:rsid w:val="00951EA6"/>
    <w:rsid w:val="00952161"/>
    <w:rsid w:val="009528E3"/>
    <w:rsid w:val="00953210"/>
    <w:rsid w:val="009532B2"/>
    <w:rsid w:val="009536A9"/>
    <w:rsid w:val="00953926"/>
    <w:rsid w:val="00953981"/>
    <w:rsid w:val="00953D72"/>
    <w:rsid w:val="009540AA"/>
    <w:rsid w:val="009540B1"/>
    <w:rsid w:val="00954705"/>
    <w:rsid w:val="00954838"/>
    <w:rsid w:val="009549F7"/>
    <w:rsid w:val="00954B49"/>
    <w:rsid w:val="00954F0A"/>
    <w:rsid w:val="00955009"/>
    <w:rsid w:val="0095509B"/>
    <w:rsid w:val="009550FF"/>
    <w:rsid w:val="009551D8"/>
    <w:rsid w:val="0095542C"/>
    <w:rsid w:val="009555CA"/>
    <w:rsid w:val="00955741"/>
    <w:rsid w:val="00956419"/>
    <w:rsid w:val="009568DF"/>
    <w:rsid w:val="00956B0C"/>
    <w:rsid w:val="00956D9F"/>
    <w:rsid w:val="00956F52"/>
    <w:rsid w:val="009572C9"/>
    <w:rsid w:val="0095747C"/>
    <w:rsid w:val="0095750E"/>
    <w:rsid w:val="00957776"/>
    <w:rsid w:val="00957913"/>
    <w:rsid w:val="00957A99"/>
    <w:rsid w:val="00957AE0"/>
    <w:rsid w:val="00957CF4"/>
    <w:rsid w:val="00960620"/>
    <w:rsid w:val="00960908"/>
    <w:rsid w:val="00960D61"/>
    <w:rsid w:val="00960F57"/>
    <w:rsid w:val="0096104D"/>
    <w:rsid w:val="00961081"/>
    <w:rsid w:val="009615F5"/>
    <w:rsid w:val="00961A85"/>
    <w:rsid w:val="00961AA2"/>
    <w:rsid w:val="00961DEB"/>
    <w:rsid w:val="00961E47"/>
    <w:rsid w:val="0096214E"/>
    <w:rsid w:val="009622DE"/>
    <w:rsid w:val="0096237E"/>
    <w:rsid w:val="009625E3"/>
    <w:rsid w:val="00962868"/>
    <w:rsid w:val="00962AA7"/>
    <w:rsid w:val="00962C6C"/>
    <w:rsid w:val="00962D53"/>
    <w:rsid w:val="00962EDB"/>
    <w:rsid w:val="00962FE6"/>
    <w:rsid w:val="00963473"/>
    <w:rsid w:val="009640F8"/>
    <w:rsid w:val="009648BA"/>
    <w:rsid w:val="0096491A"/>
    <w:rsid w:val="0096494D"/>
    <w:rsid w:val="00964C39"/>
    <w:rsid w:val="00964C4F"/>
    <w:rsid w:val="00965156"/>
    <w:rsid w:val="009652F9"/>
    <w:rsid w:val="009653FF"/>
    <w:rsid w:val="00965817"/>
    <w:rsid w:val="00965CB6"/>
    <w:rsid w:val="00965E4A"/>
    <w:rsid w:val="0096686D"/>
    <w:rsid w:val="00966EAC"/>
    <w:rsid w:val="0096724C"/>
    <w:rsid w:val="0096755A"/>
    <w:rsid w:val="00967585"/>
    <w:rsid w:val="00967911"/>
    <w:rsid w:val="00967934"/>
    <w:rsid w:val="00967B24"/>
    <w:rsid w:val="00970135"/>
    <w:rsid w:val="009705B5"/>
    <w:rsid w:val="009708EA"/>
    <w:rsid w:val="00970A6B"/>
    <w:rsid w:val="00970B30"/>
    <w:rsid w:val="00970F53"/>
    <w:rsid w:val="009710E0"/>
    <w:rsid w:val="0097119A"/>
    <w:rsid w:val="00971340"/>
    <w:rsid w:val="009713E4"/>
    <w:rsid w:val="00971440"/>
    <w:rsid w:val="00971921"/>
    <w:rsid w:val="00971B27"/>
    <w:rsid w:val="00971D2D"/>
    <w:rsid w:val="00972315"/>
    <w:rsid w:val="0097232F"/>
    <w:rsid w:val="00972731"/>
    <w:rsid w:val="00972A8D"/>
    <w:rsid w:val="00972B93"/>
    <w:rsid w:val="00972E24"/>
    <w:rsid w:val="00973167"/>
    <w:rsid w:val="009731C7"/>
    <w:rsid w:val="00973372"/>
    <w:rsid w:val="00973BD3"/>
    <w:rsid w:val="00973C21"/>
    <w:rsid w:val="00973DD1"/>
    <w:rsid w:val="0097428A"/>
    <w:rsid w:val="009742C9"/>
    <w:rsid w:val="00974EC1"/>
    <w:rsid w:val="00974FF6"/>
    <w:rsid w:val="009754F3"/>
    <w:rsid w:val="009756B1"/>
    <w:rsid w:val="00975C7A"/>
    <w:rsid w:val="00975DF5"/>
    <w:rsid w:val="009761C9"/>
    <w:rsid w:val="0097677C"/>
    <w:rsid w:val="009767AC"/>
    <w:rsid w:val="00976DC3"/>
    <w:rsid w:val="009770EC"/>
    <w:rsid w:val="00977231"/>
    <w:rsid w:val="0097731D"/>
    <w:rsid w:val="009776C7"/>
    <w:rsid w:val="0097792B"/>
    <w:rsid w:val="00980088"/>
    <w:rsid w:val="00980181"/>
    <w:rsid w:val="009805B6"/>
    <w:rsid w:val="009809B3"/>
    <w:rsid w:val="00980C48"/>
    <w:rsid w:val="00980FFA"/>
    <w:rsid w:val="00981099"/>
    <w:rsid w:val="009811F0"/>
    <w:rsid w:val="00981425"/>
    <w:rsid w:val="0098166C"/>
    <w:rsid w:val="00981697"/>
    <w:rsid w:val="009816E0"/>
    <w:rsid w:val="00982066"/>
    <w:rsid w:val="009827D1"/>
    <w:rsid w:val="00982BA3"/>
    <w:rsid w:val="00982C1C"/>
    <w:rsid w:val="00982E08"/>
    <w:rsid w:val="00983087"/>
    <w:rsid w:val="00983554"/>
    <w:rsid w:val="00983B6D"/>
    <w:rsid w:val="00983C81"/>
    <w:rsid w:val="009845AD"/>
    <w:rsid w:val="0098483E"/>
    <w:rsid w:val="00984A2C"/>
    <w:rsid w:val="00984A53"/>
    <w:rsid w:val="00984C24"/>
    <w:rsid w:val="0098503E"/>
    <w:rsid w:val="0098510C"/>
    <w:rsid w:val="009853B4"/>
    <w:rsid w:val="00985980"/>
    <w:rsid w:val="00985F98"/>
    <w:rsid w:val="0098628A"/>
    <w:rsid w:val="0098643B"/>
    <w:rsid w:val="0098648B"/>
    <w:rsid w:val="00986490"/>
    <w:rsid w:val="009869DF"/>
    <w:rsid w:val="00986F16"/>
    <w:rsid w:val="009870EB"/>
    <w:rsid w:val="0098738D"/>
    <w:rsid w:val="0098768A"/>
    <w:rsid w:val="0098771D"/>
    <w:rsid w:val="009877AE"/>
    <w:rsid w:val="00987A6E"/>
    <w:rsid w:val="00987DD7"/>
    <w:rsid w:val="00987DDE"/>
    <w:rsid w:val="00990147"/>
    <w:rsid w:val="00990274"/>
    <w:rsid w:val="00990316"/>
    <w:rsid w:val="00990ED9"/>
    <w:rsid w:val="00990F88"/>
    <w:rsid w:val="00991194"/>
    <w:rsid w:val="0099155D"/>
    <w:rsid w:val="00991610"/>
    <w:rsid w:val="0099176C"/>
    <w:rsid w:val="00991FFF"/>
    <w:rsid w:val="009923AD"/>
    <w:rsid w:val="0099326D"/>
    <w:rsid w:val="00993578"/>
    <w:rsid w:val="00993F2F"/>
    <w:rsid w:val="00993FD6"/>
    <w:rsid w:val="009940A5"/>
    <w:rsid w:val="009940F4"/>
    <w:rsid w:val="00994472"/>
    <w:rsid w:val="00994579"/>
    <w:rsid w:val="009945FF"/>
    <w:rsid w:val="009948EE"/>
    <w:rsid w:val="00994AD5"/>
    <w:rsid w:val="00994C56"/>
    <w:rsid w:val="00994CD7"/>
    <w:rsid w:val="00994CE8"/>
    <w:rsid w:val="00994EE8"/>
    <w:rsid w:val="00995161"/>
    <w:rsid w:val="009956DB"/>
    <w:rsid w:val="00995B7E"/>
    <w:rsid w:val="00996248"/>
    <w:rsid w:val="00996F57"/>
    <w:rsid w:val="00997240"/>
    <w:rsid w:val="009972EA"/>
    <w:rsid w:val="00997452"/>
    <w:rsid w:val="0099768F"/>
    <w:rsid w:val="00997703"/>
    <w:rsid w:val="00997F03"/>
    <w:rsid w:val="00997F58"/>
    <w:rsid w:val="00997FE1"/>
    <w:rsid w:val="009A0815"/>
    <w:rsid w:val="009A099F"/>
    <w:rsid w:val="009A0DA6"/>
    <w:rsid w:val="009A0ED7"/>
    <w:rsid w:val="009A12CD"/>
    <w:rsid w:val="009A155C"/>
    <w:rsid w:val="009A1567"/>
    <w:rsid w:val="009A15CD"/>
    <w:rsid w:val="009A1BC6"/>
    <w:rsid w:val="009A1E89"/>
    <w:rsid w:val="009A1EEA"/>
    <w:rsid w:val="009A1F7D"/>
    <w:rsid w:val="009A20F2"/>
    <w:rsid w:val="009A28BB"/>
    <w:rsid w:val="009A294B"/>
    <w:rsid w:val="009A2A99"/>
    <w:rsid w:val="009A2B0A"/>
    <w:rsid w:val="009A32A9"/>
    <w:rsid w:val="009A38BB"/>
    <w:rsid w:val="009A3A77"/>
    <w:rsid w:val="009A3ED8"/>
    <w:rsid w:val="009A4869"/>
    <w:rsid w:val="009A4C6A"/>
    <w:rsid w:val="009A4CB6"/>
    <w:rsid w:val="009A4E29"/>
    <w:rsid w:val="009A5302"/>
    <w:rsid w:val="009A536C"/>
    <w:rsid w:val="009A5A7F"/>
    <w:rsid w:val="009A5B25"/>
    <w:rsid w:val="009A5CFA"/>
    <w:rsid w:val="009A5E3A"/>
    <w:rsid w:val="009A6306"/>
    <w:rsid w:val="009A654E"/>
    <w:rsid w:val="009A6BF3"/>
    <w:rsid w:val="009A6C7A"/>
    <w:rsid w:val="009A6CFC"/>
    <w:rsid w:val="009A6F95"/>
    <w:rsid w:val="009A72E6"/>
    <w:rsid w:val="009A7BCF"/>
    <w:rsid w:val="009B0178"/>
    <w:rsid w:val="009B0240"/>
    <w:rsid w:val="009B0382"/>
    <w:rsid w:val="009B062A"/>
    <w:rsid w:val="009B0681"/>
    <w:rsid w:val="009B0CE1"/>
    <w:rsid w:val="009B0CF4"/>
    <w:rsid w:val="009B0D75"/>
    <w:rsid w:val="009B0E15"/>
    <w:rsid w:val="009B0EB3"/>
    <w:rsid w:val="009B1596"/>
    <w:rsid w:val="009B178D"/>
    <w:rsid w:val="009B1836"/>
    <w:rsid w:val="009B1B69"/>
    <w:rsid w:val="009B1FE3"/>
    <w:rsid w:val="009B2105"/>
    <w:rsid w:val="009B215D"/>
    <w:rsid w:val="009B2176"/>
    <w:rsid w:val="009B29D2"/>
    <w:rsid w:val="009B2C9B"/>
    <w:rsid w:val="009B3975"/>
    <w:rsid w:val="009B4232"/>
    <w:rsid w:val="009B4784"/>
    <w:rsid w:val="009B4E0E"/>
    <w:rsid w:val="009B4ED1"/>
    <w:rsid w:val="009B52CE"/>
    <w:rsid w:val="009B5C3D"/>
    <w:rsid w:val="009B5F28"/>
    <w:rsid w:val="009B613B"/>
    <w:rsid w:val="009B6657"/>
    <w:rsid w:val="009B6716"/>
    <w:rsid w:val="009B6F8B"/>
    <w:rsid w:val="009B70E6"/>
    <w:rsid w:val="009B71B8"/>
    <w:rsid w:val="009B7A8B"/>
    <w:rsid w:val="009B7AA1"/>
    <w:rsid w:val="009B7E6F"/>
    <w:rsid w:val="009B7FC6"/>
    <w:rsid w:val="009C02D9"/>
    <w:rsid w:val="009C030D"/>
    <w:rsid w:val="009C03BB"/>
    <w:rsid w:val="009C0941"/>
    <w:rsid w:val="009C0BB5"/>
    <w:rsid w:val="009C0D0B"/>
    <w:rsid w:val="009C103E"/>
    <w:rsid w:val="009C1063"/>
    <w:rsid w:val="009C12C8"/>
    <w:rsid w:val="009C1C59"/>
    <w:rsid w:val="009C237A"/>
    <w:rsid w:val="009C2795"/>
    <w:rsid w:val="009C27CF"/>
    <w:rsid w:val="009C2BBE"/>
    <w:rsid w:val="009C2EBE"/>
    <w:rsid w:val="009C303F"/>
    <w:rsid w:val="009C349C"/>
    <w:rsid w:val="009C3567"/>
    <w:rsid w:val="009C39EA"/>
    <w:rsid w:val="009C3A06"/>
    <w:rsid w:val="009C3AC2"/>
    <w:rsid w:val="009C3E16"/>
    <w:rsid w:val="009C3E60"/>
    <w:rsid w:val="009C3F94"/>
    <w:rsid w:val="009C4556"/>
    <w:rsid w:val="009C4976"/>
    <w:rsid w:val="009C4D4A"/>
    <w:rsid w:val="009C51CC"/>
    <w:rsid w:val="009C535B"/>
    <w:rsid w:val="009C58CE"/>
    <w:rsid w:val="009C593C"/>
    <w:rsid w:val="009C5ADF"/>
    <w:rsid w:val="009C62F4"/>
    <w:rsid w:val="009C649B"/>
    <w:rsid w:val="009C66D8"/>
    <w:rsid w:val="009C6F08"/>
    <w:rsid w:val="009C7088"/>
    <w:rsid w:val="009C7113"/>
    <w:rsid w:val="009C727F"/>
    <w:rsid w:val="009C7376"/>
    <w:rsid w:val="009C7409"/>
    <w:rsid w:val="009C77B0"/>
    <w:rsid w:val="009D027F"/>
    <w:rsid w:val="009D0894"/>
    <w:rsid w:val="009D08BD"/>
    <w:rsid w:val="009D0A5F"/>
    <w:rsid w:val="009D1042"/>
    <w:rsid w:val="009D1197"/>
    <w:rsid w:val="009D12E8"/>
    <w:rsid w:val="009D1EC5"/>
    <w:rsid w:val="009D22DE"/>
    <w:rsid w:val="009D23BA"/>
    <w:rsid w:val="009D2873"/>
    <w:rsid w:val="009D28E5"/>
    <w:rsid w:val="009D2A30"/>
    <w:rsid w:val="009D2A56"/>
    <w:rsid w:val="009D32EC"/>
    <w:rsid w:val="009D3560"/>
    <w:rsid w:val="009D39C0"/>
    <w:rsid w:val="009D3AAE"/>
    <w:rsid w:val="009D3BF8"/>
    <w:rsid w:val="009D3F56"/>
    <w:rsid w:val="009D4959"/>
    <w:rsid w:val="009D4A1B"/>
    <w:rsid w:val="009D52B4"/>
    <w:rsid w:val="009D5506"/>
    <w:rsid w:val="009D5A0B"/>
    <w:rsid w:val="009D5C22"/>
    <w:rsid w:val="009D5D6A"/>
    <w:rsid w:val="009D649B"/>
    <w:rsid w:val="009D66CE"/>
    <w:rsid w:val="009D6AFB"/>
    <w:rsid w:val="009D6E6A"/>
    <w:rsid w:val="009D719D"/>
    <w:rsid w:val="009D73AE"/>
    <w:rsid w:val="009D7A09"/>
    <w:rsid w:val="009D7B5C"/>
    <w:rsid w:val="009E02CA"/>
    <w:rsid w:val="009E0773"/>
    <w:rsid w:val="009E0856"/>
    <w:rsid w:val="009E08C0"/>
    <w:rsid w:val="009E0D65"/>
    <w:rsid w:val="009E1061"/>
    <w:rsid w:val="009E1471"/>
    <w:rsid w:val="009E1631"/>
    <w:rsid w:val="009E17C2"/>
    <w:rsid w:val="009E1A22"/>
    <w:rsid w:val="009E249B"/>
    <w:rsid w:val="009E2652"/>
    <w:rsid w:val="009E2E93"/>
    <w:rsid w:val="009E32BF"/>
    <w:rsid w:val="009E32D4"/>
    <w:rsid w:val="009E347A"/>
    <w:rsid w:val="009E35AD"/>
    <w:rsid w:val="009E3798"/>
    <w:rsid w:val="009E44F7"/>
    <w:rsid w:val="009E4A0C"/>
    <w:rsid w:val="009E4C80"/>
    <w:rsid w:val="009E4F0C"/>
    <w:rsid w:val="009E519E"/>
    <w:rsid w:val="009E5352"/>
    <w:rsid w:val="009E53CA"/>
    <w:rsid w:val="009E5822"/>
    <w:rsid w:val="009E5933"/>
    <w:rsid w:val="009E5A6C"/>
    <w:rsid w:val="009E5BEB"/>
    <w:rsid w:val="009E5EF2"/>
    <w:rsid w:val="009E6585"/>
    <w:rsid w:val="009E6632"/>
    <w:rsid w:val="009E6691"/>
    <w:rsid w:val="009E68F5"/>
    <w:rsid w:val="009E6BC1"/>
    <w:rsid w:val="009E6C89"/>
    <w:rsid w:val="009E6D1F"/>
    <w:rsid w:val="009E6DD7"/>
    <w:rsid w:val="009E6F2C"/>
    <w:rsid w:val="009E7B8E"/>
    <w:rsid w:val="009E7C99"/>
    <w:rsid w:val="009F0185"/>
    <w:rsid w:val="009F0413"/>
    <w:rsid w:val="009F04DE"/>
    <w:rsid w:val="009F0A9E"/>
    <w:rsid w:val="009F0F77"/>
    <w:rsid w:val="009F1068"/>
    <w:rsid w:val="009F14C9"/>
    <w:rsid w:val="009F1C89"/>
    <w:rsid w:val="009F1E0A"/>
    <w:rsid w:val="009F1FD1"/>
    <w:rsid w:val="009F219A"/>
    <w:rsid w:val="009F21CE"/>
    <w:rsid w:val="009F24E6"/>
    <w:rsid w:val="009F25A1"/>
    <w:rsid w:val="009F2CA0"/>
    <w:rsid w:val="009F2FD9"/>
    <w:rsid w:val="009F3647"/>
    <w:rsid w:val="009F3FAE"/>
    <w:rsid w:val="009F42D1"/>
    <w:rsid w:val="009F47BC"/>
    <w:rsid w:val="009F4ABB"/>
    <w:rsid w:val="009F4BCB"/>
    <w:rsid w:val="009F4BF1"/>
    <w:rsid w:val="009F4C2F"/>
    <w:rsid w:val="009F51CB"/>
    <w:rsid w:val="009F51E4"/>
    <w:rsid w:val="009F57CD"/>
    <w:rsid w:val="009F5B39"/>
    <w:rsid w:val="009F5C78"/>
    <w:rsid w:val="009F5F0A"/>
    <w:rsid w:val="009F5F34"/>
    <w:rsid w:val="009F6112"/>
    <w:rsid w:val="009F611D"/>
    <w:rsid w:val="009F6415"/>
    <w:rsid w:val="009F6753"/>
    <w:rsid w:val="009F6A6E"/>
    <w:rsid w:val="009F6D62"/>
    <w:rsid w:val="009F6DBC"/>
    <w:rsid w:val="009F6DDB"/>
    <w:rsid w:val="009F6F66"/>
    <w:rsid w:val="009F7130"/>
    <w:rsid w:val="009F7442"/>
    <w:rsid w:val="009F7669"/>
    <w:rsid w:val="009F7839"/>
    <w:rsid w:val="009F7BDC"/>
    <w:rsid w:val="00A0053D"/>
    <w:rsid w:val="00A00DD5"/>
    <w:rsid w:val="00A01228"/>
    <w:rsid w:val="00A01376"/>
    <w:rsid w:val="00A01A23"/>
    <w:rsid w:val="00A01EE7"/>
    <w:rsid w:val="00A01F75"/>
    <w:rsid w:val="00A027A1"/>
    <w:rsid w:val="00A02F52"/>
    <w:rsid w:val="00A031D6"/>
    <w:rsid w:val="00A03342"/>
    <w:rsid w:val="00A036EC"/>
    <w:rsid w:val="00A03A05"/>
    <w:rsid w:val="00A03BCA"/>
    <w:rsid w:val="00A03D13"/>
    <w:rsid w:val="00A04A61"/>
    <w:rsid w:val="00A04B2C"/>
    <w:rsid w:val="00A04D82"/>
    <w:rsid w:val="00A05283"/>
    <w:rsid w:val="00A056B3"/>
    <w:rsid w:val="00A05893"/>
    <w:rsid w:val="00A05B80"/>
    <w:rsid w:val="00A05C20"/>
    <w:rsid w:val="00A062C7"/>
    <w:rsid w:val="00A0650A"/>
    <w:rsid w:val="00A06701"/>
    <w:rsid w:val="00A067C9"/>
    <w:rsid w:val="00A06B9D"/>
    <w:rsid w:val="00A06BBF"/>
    <w:rsid w:val="00A06FD6"/>
    <w:rsid w:val="00A0704A"/>
    <w:rsid w:val="00A07248"/>
    <w:rsid w:val="00A074CF"/>
    <w:rsid w:val="00A076AC"/>
    <w:rsid w:val="00A07AFB"/>
    <w:rsid w:val="00A10130"/>
    <w:rsid w:val="00A10155"/>
    <w:rsid w:val="00A104EA"/>
    <w:rsid w:val="00A10CF7"/>
    <w:rsid w:val="00A111B9"/>
    <w:rsid w:val="00A1157F"/>
    <w:rsid w:val="00A119D9"/>
    <w:rsid w:val="00A11EEA"/>
    <w:rsid w:val="00A12049"/>
    <w:rsid w:val="00A127E5"/>
    <w:rsid w:val="00A12C0D"/>
    <w:rsid w:val="00A12D04"/>
    <w:rsid w:val="00A1361F"/>
    <w:rsid w:val="00A136EB"/>
    <w:rsid w:val="00A1395F"/>
    <w:rsid w:val="00A13F76"/>
    <w:rsid w:val="00A145D0"/>
    <w:rsid w:val="00A1461F"/>
    <w:rsid w:val="00A149BA"/>
    <w:rsid w:val="00A14AA5"/>
    <w:rsid w:val="00A15511"/>
    <w:rsid w:val="00A15654"/>
    <w:rsid w:val="00A1584F"/>
    <w:rsid w:val="00A15AF8"/>
    <w:rsid w:val="00A15E27"/>
    <w:rsid w:val="00A15F8E"/>
    <w:rsid w:val="00A16111"/>
    <w:rsid w:val="00A16D60"/>
    <w:rsid w:val="00A171A2"/>
    <w:rsid w:val="00A171EB"/>
    <w:rsid w:val="00A1724F"/>
    <w:rsid w:val="00A17467"/>
    <w:rsid w:val="00A17536"/>
    <w:rsid w:val="00A17D9D"/>
    <w:rsid w:val="00A20062"/>
    <w:rsid w:val="00A2047C"/>
    <w:rsid w:val="00A2062B"/>
    <w:rsid w:val="00A20719"/>
    <w:rsid w:val="00A20759"/>
    <w:rsid w:val="00A2146E"/>
    <w:rsid w:val="00A214C6"/>
    <w:rsid w:val="00A21A47"/>
    <w:rsid w:val="00A2206B"/>
    <w:rsid w:val="00A22BBD"/>
    <w:rsid w:val="00A22C00"/>
    <w:rsid w:val="00A22DA4"/>
    <w:rsid w:val="00A22F95"/>
    <w:rsid w:val="00A23326"/>
    <w:rsid w:val="00A23D12"/>
    <w:rsid w:val="00A23D24"/>
    <w:rsid w:val="00A23F18"/>
    <w:rsid w:val="00A23FC6"/>
    <w:rsid w:val="00A2445F"/>
    <w:rsid w:val="00A244B2"/>
    <w:rsid w:val="00A24769"/>
    <w:rsid w:val="00A24B45"/>
    <w:rsid w:val="00A25754"/>
    <w:rsid w:val="00A257BF"/>
    <w:rsid w:val="00A25CD7"/>
    <w:rsid w:val="00A25D76"/>
    <w:rsid w:val="00A2607F"/>
    <w:rsid w:val="00A261FC"/>
    <w:rsid w:val="00A26901"/>
    <w:rsid w:val="00A26D94"/>
    <w:rsid w:val="00A2735D"/>
    <w:rsid w:val="00A27769"/>
    <w:rsid w:val="00A27826"/>
    <w:rsid w:val="00A27969"/>
    <w:rsid w:val="00A27D2A"/>
    <w:rsid w:val="00A27FB2"/>
    <w:rsid w:val="00A30062"/>
    <w:rsid w:val="00A300D9"/>
    <w:rsid w:val="00A30291"/>
    <w:rsid w:val="00A3032A"/>
    <w:rsid w:val="00A306D8"/>
    <w:rsid w:val="00A311E2"/>
    <w:rsid w:val="00A314DD"/>
    <w:rsid w:val="00A317A1"/>
    <w:rsid w:val="00A3196C"/>
    <w:rsid w:val="00A3221C"/>
    <w:rsid w:val="00A323E2"/>
    <w:rsid w:val="00A3240F"/>
    <w:rsid w:val="00A32A1C"/>
    <w:rsid w:val="00A32B4E"/>
    <w:rsid w:val="00A32C5F"/>
    <w:rsid w:val="00A32C7B"/>
    <w:rsid w:val="00A32E57"/>
    <w:rsid w:val="00A32F5D"/>
    <w:rsid w:val="00A32FD9"/>
    <w:rsid w:val="00A335A6"/>
    <w:rsid w:val="00A338AE"/>
    <w:rsid w:val="00A33A48"/>
    <w:rsid w:val="00A33D24"/>
    <w:rsid w:val="00A33D42"/>
    <w:rsid w:val="00A33E6E"/>
    <w:rsid w:val="00A34263"/>
    <w:rsid w:val="00A3441C"/>
    <w:rsid w:val="00A3447C"/>
    <w:rsid w:val="00A34973"/>
    <w:rsid w:val="00A34B3B"/>
    <w:rsid w:val="00A34D9D"/>
    <w:rsid w:val="00A350F2"/>
    <w:rsid w:val="00A359FD"/>
    <w:rsid w:val="00A35C0F"/>
    <w:rsid w:val="00A35E5E"/>
    <w:rsid w:val="00A35F54"/>
    <w:rsid w:val="00A36210"/>
    <w:rsid w:val="00A36B96"/>
    <w:rsid w:val="00A36BF8"/>
    <w:rsid w:val="00A36D93"/>
    <w:rsid w:val="00A37089"/>
    <w:rsid w:val="00A37671"/>
    <w:rsid w:val="00A3767E"/>
    <w:rsid w:val="00A37852"/>
    <w:rsid w:val="00A379CC"/>
    <w:rsid w:val="00A4083A"/>
    <w:rsid w:val="00A40DEF"/>
    <w:rsid w:val="00A410FB"/>
    <w:rsid w:val="00A41255"/>
    <w:rsid w:val="00A41287"/>
    <w:rsid w:val="00A414A6"/>
    <w:rsid w:val="00A422B4"/>
    <w:rsid w:val="00A42F98"/>
    <w:rsid w:val="00A433C7"/>
    <w:rsid w:val="00A434FC"/>
    <w:rsid w:val="00A43C41"/>
    <w:rsid w:val="00A4407A"/>
    <w:rsid w:val="00A441D9"/>
    <w:rsid w:val="00A44230"/>
    <w:rsid w:val="00A44387"/>
    <w:rsid w:val="00A4456F"/>
    <w:rsid w:val="00A44B39"/>
    <w:rsid w:val="00A4526B"/>
    <w:rsid w:val="00A4556F"/>
    <w:rsid w:val="00A45AAA"/>
    <w:rsid w:val="00A45C6A"/>
    <w:rsid w:val="00A45D66"/>
    <w:rsid w:val="00A45F2B"/>
    <w:rsid w:val="00A469D8"/>
    <w:rsid w:val="00A474DC"/>
    <w:rsid w:val="00A47564"/>
    <w:rsid w:val="00A479F7"/>
    <w:rsid w:val="00A47BB8"/>
    <w:rsid w:val="00A47C10"/>
    <w:rsid w:val="00A47CAB"/>
    <w:rsid w:val="00A47D83"/>
    <w:rsid w:val="00A47F9B"/>
    <w:rsid w:val="00A50C71"/>
    <w:rsid w:val="00A50E0B"/>
    <w:rsid w:val="00A5123A"/>
    <w:rsid w:val="00A5157E"/>
    <w:rsid w:val="00A5170F"/>
    <w:rsid w:val="00A517E8"/>
    <w:rsid w:val="00A5183C"/>
    <w:rsid w:val="00A518B1"/>
    <w:rsid w:val="00A51EE6"/>
    <w:rsid w:val="00A52155"/>
    <w:rsid w:val="00A5280A"/>
    <w:rsid w:val="00A52C81"/>
    <w:rsid w:val="00A52CA2"/>
    <w:rsid w:val="00A52DAD"/>
    <w:rsid w:val="00A53781"/>
    <w:rsid w:val="00A53818"/>
    <w:rsid w:val="00A53864"/>
    <w:rsid w:val="00A53EAA"/>
    <w:rsid w:val="00A53F22"/>
    <w:rsid w:val="00A540B1"/>
    <w:rsid w:val="00A543F9"/>
    <w:rsid w:val="00A54D05"/>
    <w:rsid w:val="00A54DC3"/>
    <w:rsid w:val="00A54E6F"/>
    <w:rsid w:val="00A5529A"/>
    <w:rsid w:val="00A556AE"/>
    <w:rsid w:val="00A5582A"/>
    <w:rsid w:val="00A5598F"/>
    <w:rsid w:val="00A559EF"/>
    <w:rsid w:val="00A55AF1"/>
    <w:rsid w:val="00A55B1B"/>
    <w:rsid w:val="00A561F8"/>
    <w:rsid w:val="00A56762"/>
    <w:rsid w:val="00A56A90"/>
    <w:rsid w:val="00A56B39"/>
    <w:rsid w:val="00A56D5A"/>
    <w:rsid w:val="00A5711D"/>
    <w:rsid w:val="00A573A9"/>
    <w:rsid w:val="00A574C5"/>
    <w:rsid w:val="00A57AB6"/>
    <w:rsid w:val="00A57EAA"/>
    <w:rsid w:val="00A601CA"/>
    <w:rsid w:val="00A6090E"/>
    <w:rsid w:val="00A60DE7"/>
    <w:rsid w:val="00A6152D"/>
    <w:rsid w:val="00A61561"/>
    <w:rsid w:val="00A6184B"/>
    <w:rsid w:val="00A61B64"/>
    <w:rsid w:val="00A622A4"/>
    <w:rsid w:val="00A63468"/>
    <w:rsid w:val="00A639D4"/>
    <w:rsid w:val="00A63CDE"/>
    <w:rsid w:val="00A63EF9"/>
    <w:rsid w:val="00A63F53"/>
    <w:rsid w:val="00A642B6"/>
    <w:rsid w:val="00A6441A"/>
    <w:rsid w:val="00A64770"/>
    <w:rsid w:val="00A65113"/>
    <w:rsid w:val="00A6524A"/>
    <w:rsid w:val="00A65580"/>
    <w:rsid w:val="00A661DE"/>
    <w:rsid w:val="00A6684A"/>
    <w:rsid w:val="00A671DD"/>
    <w:rsid w:val="00A6746B"/>
    <w:rsid w:val="00A67476"/>
    <w:rsid w:val="00A674D3"/>
    <w:rsid w:val="00A676E1"/>
    <w:rsid w:val="00A67E3D"/>
    <w:rsid w:val="00A70000"/>
    <w:rsid w:val="00A7010D"/>
    <w:rsid w:val="00A70175"/>
    <w:rsid w:val="00A703D5"/>
    <w:rsid w:val="00A70804"/>
    <w:rsid w:val="00A70A22"/>
    <w:rsid w:val="00A70B14"/>
    <w:rsid w:val="00A718A7"/>
    <w:rsid w:val="00A71F23"/>
    <w:rsid w:val="00A71F4E"/>
    <w:rsid w:val="00A72101"/>
    <w:rsid w:val="00A72A11"/>
    <w:rsid w:val="00A72B4A"/>
    <w:rsid w:val="00A72C8F"/>
    <w:rsid w:val="00A72CDF"/>
    <w:rsid w:val="00A72DD5"/>
    <w:rsid w:val="00A732B2"/>
    <w:rsid w:val="00A7349F"/>
    <w:rsid w:val="00A73708"/>
    <w:rsid w:val="00A73947"/>
    <w:rsid w:val="00A73A0A"/>
    <w:rsid w:val="00A73A1F"/>
    <w:rsid w:val="00A741A7"/>
    <w:rsid w:val="00A74273"/>
    <w:rsid w:val="00A744C6"/>
    <w:rsid w:val="00A74DD0"/>
    <w:rsid w:val="00A74EBF"/>
    <w:rsid w:val="00A75477"/>
    <w:rsid w:val="00A75AF7"/>
    <w:rsid w:val="00A760DA"/>
    <w:rsid w:val="00A76246"/>
    <w:rsid w:val="00A772CC"/>
    <w:rsid w:val="00A778E3"/>
    <w:rsid w:val="00A8008B"/>
    <w:rsid w:val="00A8012A"/>
    <w:rsid w:val="00A80584"/>
    <w:rsid w:val="00A80907"/>
    <w:rsid w:val="00A81BEE"/>
    <w:rsid w:val="00A81C70"/>
    <w:rsid w:val="00A81D81"/>
    <w:rsid w:val="00A8230A"/>
    <w:rsid w:val="00A82393"/>
    <w:rsid w:val="00A82B4A"/>
    <w:rsid w:val="00A82F35"/>
    <w:rsid w:val="00A83010"/>
    <w:rsid w:val="00A83867"/>
    <w:rsid w:val="00A83C62"/>
    <w:rsid w:val="00A83D95"/>
    <w:rsid w:val="00A83F99"/>
    <w:rsid w:val="00A842DF"/>
    <w:rsid w:val="00A84349"/>
    <w:rsid w:val="00A84AEC"/>
    <w:rsid w:val="00A84B15"/>
    <w:rsid w:val="00A84D6E"/>
    <w:rsid w:val="00A85242"/>
    <w:rsid w:val="00A86386"/>
    <w:rsid w:val="00A86416"/>
    <w:rsid w:val="00A86491"/>
    <w:rsid w:val="00A86778"/>
    <w:rsid w:val="00A86F78"/>
    <w:rsid w:val="00A87266"/>
    <w:rsid w:val="00A8759F"/>
    <w:rsid w:val="00A87AC4"/>
    <w:rsid w:val="00A87D2B"/>
    <w:rsid w:val="00A87FA4"/>
    <w:rsid w:val="00A904A8"/>
    <w:rsid w:val="00A905AC"/>
    <w:rsid w:val="00A9092C"/>
    <w:rsid w:val="00A909C1"/>
    <w:rsid w:val="00A90B01"/>
    <w:rsid w:val="00A90C7C"/>
    <w:rsid w:val="00A90D1C"/>
    <w:rsid w:val="00A90D7E"/>
    <w:rsid w:val="00A90FBB"/>
    <w:rsid w:val="00A913EA"/>
    <w:rsid w:val="00A91A98"/>
    <w:rsid w:val="00A91FA2"/>
    <w:rsid w:val="00A9237E"/>
    <w:rsid w:val="00A926FB"/>
    <w:rsid w:val="00A92785"/>
    <w:rsid w:val="00A92816"/>
    <w:rsid w:val="00A9292C"/>
    <w:rsid w:val="00A92B64"/>
    <w:rsid w:val="00A932CF"/>
    <w:rsid w:val="00A932D9"/>
    <w:rsid w:val="00A9385D"/>
    <w:rsid w:val="00A9387D"/>
    <w:rsid w:val="00A93DBC"/>
    <w:rsid w:val="00A93E3E"/>
    <w:rsid w:val="00A9442B"/>
    <w:rsid w:val="00A9469B"/>
    <w:rsid w:val="00A94BDB"/>
    <w:rsid w:val="00A9516F"/>
    <w:rsid w:val="00A9524A"/>
    <w:rsid w:val="00A96011"/>
    <w:rsid w:val="00A9645E"/>
    <w:rsid w:val="00A96DC7"/>
    <w:rsid w:val="00A96E03"/>
    <w:rsid w:val="00A976AF"/>
    <w:rsid w:val="00A97823"/>
    <w:rsid w:val="00A97B70"/>
    <w:rsid w:val="00AA01BF"/>
    <w:rsid w:val="00AA01D8"/>
    <w:rsid w:val="00AA0217"/>
    <w:rsid w:val="00AA0293"/>
    <w:rsid w:val="00AA04F9"/>
    <w:rsid w:val="00AA0A50"/>
    <w:rsid w:val="00AA0C7C"/>
    <w:rsid w:val="00AA0F80"/>
    <w:rsid w:val="00AA1204"/>
    <w:rsid w:val="00AA13C0"/>
    <w:rsid w:val="00AA1577"/>
    <w:rsid w:val="00AA159F"/>
    <w:rsid w:val="00AA1A77"/>
    <w:rsid w:val="00AA1BB0"/>
    <w:rsid w:val="00AA1BB2"/>
    <w:rsid w:val="00AA1CE8"/>
    <w:rsid w:val="00AA1F14"/>
    <w:rsid w:val="00AA1F64"/>
    <w:rsid w:val="00AA1FB1"/>
    <w:rsid w:val="00AA2940"/>
    <w:rsid w:val="00AA29F2"/>
    <w:rsid w:val="00AA2DEF"/>
    <w:rsid w:val="00AA2E96"/>
    <w:rsid w:val="00AA2F6A"/>
    <w:rsid w:val="00AA312F"/>
    <w:rsid w:val="00AA3583"/>
    <w:rsid w:val="00AA35BA"/>
    <w:rsid w:val="00AA36F0"/>
    <w:rsid w:val="00AA3BAA"/>
    <w:rsid w:val="00AA3DFB"/>
    <w:rsid w:val="00AA3E8E"/>
    <w:rsid w:val="00AA4476"/>
    <w:rsid w:val="00AA450A"/>
    <w:rsid w:val="00AA4521"/>
    <w:rsid w:val="00AA486F"/>
    <w:rsid w:val="00AA4883"/>
    <w:rsid w:val="00AA4993"/>
    <w:rsid w:val="00AA4A8E"/>
    <w:rsid w:val="00AA4CA2"/>
    <w:rsid w:val="00AA5332"/>
    <w:rsid w:val="00AA562F"/>
    <w:rsid w:val="00AA5645"/>
    <w:rsid w:val="00AA5654"/>
    <w:rsid w:val="00AA57DA"/>
    <w:rsid w:val="00AA583E"/>
    <w:rsid w:val="00AA58D8"/>
    <w:rsid w:val="00AA5A69"/>
    <w:rsid w:val="00AA5C94"/>
    <w:rsid w:val="00AA620D"/>
    <w:rsid w:val="00AA64CB"/>
    <w:rsid w:val="00AA65C0"/>
    <w:rsid w:val="00AA6711"/>
    <w:rsid w:val="00AA6939"/>
    <w:rsid w:val="00AA6ACB"/>
    <w:rsid w:val="00AA709F"/>
    <w:rsid w:val="00AA71FE"/>
    <w:rsid w:val="00AA73E8"/>
    <w:rsid w:val="00AA7809"/>
    <w:rsid w:val="00AA7B9B"/>
    <w:rsid w:val="00AB0079"/>
    <w:rsid w:val="00AB07F9"/>
    <w:rsid w:val="00AB09FB"/>
    <w:rsid w:val="00AB0A42"/>
    <w:rsid w:val="00AB0E42"/>
    <w:rsid w:val="00AB1073"/>
    <w:rsid w:val="00AB1877"/>
    <w:rsid w:val="00AB18A6"/>
    <w:rsid w:val="00AB1C70"/>
    <w:rsid w:val="00AB1EA8"/>
    <w:rsid w:val="00AB20A5"/>
    <w:rsid w:val="00AB216F"/>
    <w:rsid w:val="00AB2442"/>
    <w:rsid w:val="00AB24F4"/>
    <w:rsid w:val="00AB2CAB"/>
    <w:rsid w:val="00AB303E"/>
    <w:rsid w:val="00AB32E0"/>
    <w:rsid w:val="00AB33ED"/>
    <w:rsid w:val="00AB3693"/>
    <w:rsid w:val="00AB393B"/>
    <w:rsid w:val="00AB3C6F"/>
    <w:rsid w:val="00AB3D81"/>
    <w:rsid w:val="00AB3D9B"/>
    <w:rsid w:val="00AB3EDE"/>
    <w:rsid w:val="00AB463A"/>
    <w:rsid w:val="00AB46C0"/>
    <w:rsid w:val="00AB4B75"/>
    <w:rsid w:val="00AB4B7A"/>
    <w:rsid w:val="00AB4C99"/>
    <w:rsid w:val="00AB4F81"/>
    <w:rsid w:val="00AB4F89"/>
    <w:rsid w:val="00AB542C"/>
    <w:rsid w:val="00AB5439"/>
    <w:rsid w:val="00AB551B"/>
    <w:rsid w:val="00AB5C9C"/>
    <w:rsid w:val="00AB624B"/>
    <w:rsid w:val="00AB6446"/>
    <w:rsid w:val="00AB6A3A"/>
    <w:rsid w:val="00AB6C1F"/>
    <w:rsid w:val="00AB6DFF"/>
    <w:rsid w:val="00AB732A"/>
    <w:rsid w:val="00AB7777"/>
    <w:rsid w:val="00AB7B6B"/>
    <w:rsid w:val="00AB7D2B"/>
    <w:rsid w:val="00AC0149"/>
    <w:rsid w:val="00AC01CE"/>
    <w:rsid w:val="00AC0716"/>
    <w:rsid w:val="00AC0922"/>
    <w:rsid w:val="00AC09C9"/>
    <w:rsid w:val="00AC0AFC"/>
    <w:rsid w:val="00AC0D3B"/>
    <w:rsid w:val="00AC0F6F"/>
    <w:rsid w:val="00AC1846"/>
    <w:rsid w:val="00AC198A"/>
    <w:rsid w:val="00AC1A3B"/>
    <w:rsid w:val="00AC264C"/>
    <w:rsid w:val="00AC27C6"/>
    <w:rsid w:val="00AC27FA"/>
    <w:rsid w:val="00AC30AB"/>
    <w:rsid w:val="00AC3501"/>
    <w:rsid w:val="00AC3760"/>
    <w:rsid w:val="00AC37FF"/>
    <w:rsid w:val="00AC3CD9"/>
    <w:rsid w:val="00AC3F94"/>
    <w:rsid w:val="00AC40C5"/>
    <w:rsid w:val="00AC4402"/>
    <w:rsid w:val="00AC4512"/>
    <w:rsid w:val="00AC47EA"/>
    <w:rsid w:val="00AC4D58"/>
    <w:rsid w:val="00AC51AA"/>
    <w:rsid w:val="00AC52D3"/>
    <w:rsid w:val="00AC52DA"/>
    <w:rsid w:val="00AC53C5"/>
    <w:rsid w:val="00AC5885"/>
    <w:rsid w:val="00AC5BD1"/>
    <w:rsid w:val="00AC5F60"/>
    <w:rsid w:val="00AC5F99"/>
    <w:rsid w:val="00AC5FFE"/>
    <w:rsid w:val="00AC654B"/>
    <w:rsid w:val="00AC6936"/>
    <w:rsid w:val="00AC6E95"/>
    <w:rsid w:val="00AC7059"/>
    <w:rsid w:val="00AC74E0"/>
    <w:rsid w:val="00AC782A"/>
    <w:rsid w:val="00AC7851"/>
    <w:rsid w:val="00AC7B6E"/>
    <w:rsid w:val="00AC7B8C"/>
    <w:rsid w:val="00AC7E48"/>
    <w:rsid w:val="00AD061C"/>
    <w:rsid w:val="00AD0678"/>
    <w:rsid w:val="00AD0CFA"/>
    <w:rsid w:val="00AD0E90"/>
    <w:rsid w:val="00AD0E9A"/>
    <w:rsid w:val="00AD0EDA"/>
    <w:rsid w:val="00AD142E"/>
    <w:rsid w:val="00AD155A"/>
    <w:rsid w:val="00AD1E4C"/>
    <w:rsid w:val="00AD1FED"/>
    <w:rsid w:val="00AD27A7"/>
    <w:rsid w:val="00AD2A67"/>
    <w:rsid w:val="00AD2B65"/>
    <w:rsid w:val="00AD2C20"/>
    <w:rsid w:val="00AD2C4B"/>
    <w:rsid w:val="00AD2FD3"/>
    <w:rsid w:val="00AD34EF"/>
    <w:rsid w:val="00AD38EC"/>
    <w:rsid w:val="00AD409E"/>
    <w:rsid w:val="00AD472C"/>
    <w:rsid w:val="00AD4C30"/>
    <w:rsid w:val="00AD4CD0"/>
    <w:rsid w:val="00AD51C4"/>
    <w:rsid w:val="00AD53B0"/>
    <w:rsid w:val="00AD5650"/>
    <w:rsid w:val="00AD5A12"/>
    <w:rsid w:val="00AD5BE9"/>
    <w:rsid w:val="00AD5F00"/>
    <w:rsid w:val="00AD601A"/>
    <w:rsid w:val="00AD613E"/>
    <w:rsid w:val="00AD66DD"/>
    <w:rsid w:val="00AD6752"/>
    <w:rsid w:val="00AD6B81"/>
    <w:rsid w:val="00AD6EB8"/>
    <w:rsid w:val="00AD725A"/>
    <w:rsid w:val="00AE0537"/>
    <w:rsid w:val="00AE0632"/>
    <w:rsid w:val="00AE083B"/>
    <w:rsid w:val="00AE0D10"/>
    <w:rsid w:val="00AE0FF5"/>
    <w:rsid w:val="00AE119B"/>
    <w:rsid w:val="00AE1205"/>
    <w:rsid w:val="00AE17AF"/>
    <w:rsid w:val="00AE1B13"/>
    <w:rsid w:val="00AE1FCF"/>
    <w:rsid w:val="00AE21AD"/>
    <w:rsid w:val="00AE23C0"/>
    <w:rsid w:val="00AE2495"/>
    <w:rsid w:val="00AE2AD4"/>
    <w:rsid w:val="00AE2B32"/>
    <w:rsid w:val="00AE2B71"/>
    <w:rsid w:val="00AE2C28"/>
    <w:rsid w:val="00AE2C76"/>
    <w:rsid w:val="00AE2CFD"/>
    <w:rsid w:val="00AE32CA"/>
    <w:rsid w:val="00AE3DCB"/>
    <w:rsid w:val="00AE3FB5"/>
    <w:rsid w:val="00AE4664"/>
    <w:rsid w:val="00AE4B54"/>
    <w:rsid w:val="00AE4F2E"/>
    <w:rsid w:val="00AE51E4"/>
    <w:rsid w:val="00AE53B7"/>
    <w:rsid w:val="00AE5565"/>
    <w:rsid w:val="00AE568C"/>
    <w:rsid w:val="00AE639C"/>
    <w:rsid w:val="00AE64B6"/>
    <w:rsid w:val="00AE6A4F"/>
    <w:rsid w:val="00AE6A77"/>
    <w:rsid w:val="00AE6D81"/>
    <w:rsid w:val="00AE6FC4"/>
    <w:rsid w:val="00AE7154"/>
    <w:rsid w:val="00AE74A0"/>
    <w:rsid w:val="00AE7715"/>
    <w:rsid w:val="00AE78C4"/>
    <w:rsid w:val="00AF0091"/>
    <w:rsid w:val="00AF0240"/>
    <w:rsid w:val="00AF0709"/>
    <w:rsid w:val="00AF0C5A"/>
    <w:rsid w:val="00AF0D98"/>
    <w:rsid w:val="00AF1A4E"/>
    <w:rsid w:val="00AF1C45"/>
    <w:rsid w:val="00AF20E1"/>
    <w:rsid w:val="00AF226D"/>
    <w:rsid w:val="00AF228F"/>
    <w:rsid w:val="00AF2B1E"/>
    <w:rsid w:val="00AF2D99"/>
    <w:rsid w:val="00AF3143"/>
    <w:rsid w:val="00AF384C"/>
    <w:rsid w:val="00AF39BF"/>
    <w:rsid w:val="00AF3AC7"/>
    <w:rsid w:val="00AF3E50"/>
    <w:rsid w:val="00AF47E1"/>
    <w:rsid w:val="00AF49F5"/>
    <w:rsid w:val="00AF5397"/>
    <w:rsid w:val="00AF55F0"/>
    <w:rsid w:val="00AF5941"/>
    <w:rsid w:val="00AF5D4A"/>
    <w:rsid w:val="00AF608F"/>
    <w:rsid w:val="00AF6304"/>
    <w:rsid w:val="00AF698A"/>
    <w:rsid w:val="00AF6F35"/>
    <w:rsid w:val="00AF707B"/>
    <w:rsid w:val="00AF732A"/>
    <w:rsid w:val="00AF75ED"/>
    <w:rsid w:val="00AF780D"/>
    <w:rsid w:val="00AF7850"/>
    <w:rsid w:val="00AF79A3"/>
    <w:rsid w:val="00B004BB"/>
    <w:rsid w:val="00B00A9B"/>
    <w:rsid w:val="00B014B5"/>
    <w:rsid w:val="00B014DA"/>
    <w:rsid w:val="00B01837"/>
    <w:rsid w:val="00B01A8D"/>
    <w:rsid w:val="00B01B36"/>
    <w:rsid w:val="00B01E49"/>
    <w:rsid w:val="00B02177"/>
    <w:rsid w:val="00B0249C"/>
    <w:rsid w:val="00B026BE"/>
    <w:rsid w:val="00B026FD"/>
    <w:rsid w:val="00B027C8"/>
    <w:rsid w:val="00B02950"/>
    <w:rsid w:val="00B02C53"/>
    <w:rsid w:val="00B02F0D"/>
    <w:rsid w:val="00B03064"/>
    <w:rsid w:val="00B03482"/>
    <w:rsid w:val="00B034CE"/>
    <w:rsid w:val="00B036E9"/>
    <w:rsid w:val="00B036F6"/>
    <w:rsid w:val="00B03898"/>
    <w:rsid w:val="00B03A56"/>
    <w:rsid w:val="00B03BA6"/>
    <w:rsid w:val="00B03CA8"/>
    <w:rsid w:val="00B04236"/>
    <w:rsid w:val="00B042D5"/>
    <w:rsid w:val="00B045F7"/>
    <w:rsid w:val="00B04F75"/>
    <w:rsid w:val="00B04F8D"/>
    <w:rsid w:val="00B050B6"/>
    <w:rsid w:val="00B051BB"/>
    <w:rsid w:val="00B053DA"/>
    <w:rsid w:val="00B059AF"/>
    <w:rsid w:val="00B05BCF"/>
    <w:rsid w:val="00B05E0D"/>
    <w:rsid w:val="00B0651B"/>
    <w:rsid w:val="00B06779"/>
    <w:rsid w:val="00B06A75"/>
    <w:rsid w:val="00B071AC"/>
    <w:rsid w:val="00B0724E"/>
    <w:rsid w:val="00B0755B"/>
    <w:rsid w:val="00B07610"/>
    <w:rsid w:val="00B0771B"/>
    <w:rsid w:val="00B0786B"/>
    <w:rsid w:val="00B079BC"/>
    <w:rsid w:val="00B07E17"/>
    <w:rsid w:val="00B07F90"/>
    <w:rsid w:val="00B101E2"/>
    <w:rsid w:val="00B1027A"/>
    <w:rsid w:val="00B102FD"/>
    <w:rsid w:val="00B10A6B"/>
    <w:rsid w:val="00B10C97"/>
    <w:rsid w:val="00B111E0"/>
    <w:rsid w:val="00B1149B"/>
    <w:rsid w:val="00B1163D"/>
    <w:rsid w:val="00B116D6"/>
    <w:rsid w:val="00B118E0"/>
    <w:rsid w:val="00B11D1C"/>
    <w:rsid w:val="00B11FA2"/>
    <w:rsid w:val="00B1200A"/>
    <w:rsid w:val="00B12028"/>
    <w:rsid w:val="00B120F5"/>
    <w:rsid w:val="00B12B50"/>
    <w:rsid w:val="00B12F6B"/>
    <w:rsid w:val="00B13085"/>
    <w:rsid w:val="00B13780"/>
    <w:rsid w:val="00B13E08"/>
    <w:rsid w:val="00B144DA"/>
    <w:rsid w:val="00B145C5"/>
    <w:rsid w:val="00B14A7A"/>
    <w:rsid w:val="00B150EA"/>
    <w:rsid w:val="00B15179"/>
    <w:rsid w:val="00B1539A"/>
    <w:rsid w:val="00B153FF"/>
    <w:rsid w:val="00B1554F"/>
    <w:rsid w:val="00B156DC"/>
    <w:rsid w:val="00B15BD9"/>
    <w:rsid w:val="00B15EA6"/>
    <w:rsid w:val="00B15FDD"/>
    <w:rsid w:val="00B1604E"/>
    <w:rsid w:val="00B16144"/>
    <w:rsid w:val="00B16372"/>
    <w:rsid w:val="00B1661D"/>
    <w:rsid w:val="00B166A3"/>
    <w:rsid w:val="00B167B1"/>
    <w:rsid w:val="00B1694F"/>
    <w:rsid w:val="00B16A09"/>
    <w:rsid w:val="00B16E45"/>
    <w:rsid w:val="00B172AD"/>
    <w:rsid w:val="00B17445"/>
    <w:rsid w:val="00B179D4"/>
    <w:rsid w:val="00B17AFA"/>
    <w:rsid w:val="00B17FF2"/>
    <w:rsid w:val="00B2004C"/>
    <w:rsid w:val="00B20064"/>
    <w:rsid w:val="00B20110"/>
    <w:rsid w:val="00B2066A"/>
    <w:rsid w:val="00B20F09"/>
    <w:rsid w:val="00B212B0"/>
    <w:rsid w:val="00B21870"/>
    <w:rsid w:val="00B21A90"/>
    <w:rsid w:val="00B21F48"/>
    <w:rsid w:val="00B22027"/>
    <w:rsid w:val="00B22060"/>
    <w:rsid w:val="00B22128"/>
    <w:rsid w:val="00B22675"/>
    <w:rsid w:val="00B23068"/>
    <w:rsid w:val="00B234F5"/>
    <w:rsid w:val="00B2397E"/>
    <w:rsid w:val="00B23FCD"/>
    <w:rsid w:val="00B23FF2"/>
    <w:rsid w:val="00B240B3"/>
    <w:rsid w:val="00B246BE"/>
    <w:rsid w:val="00B24A55"/>
    <w:rsid w:val="00B25EA9"/>
    <w:rsid w:val="00B2609C"/>
    <w:rsid w:val="00B260DD"/>
    <w:rsid w:val="00B26179"/>
    <w:rsid w:val="00B26243"/>
    <w:rsid w:val="00B2638B"/>
    <w:rsid w:val="00B266A7"/>
    <w:rsid w:val="00B26D61"/>
    <w:rsid w:val="00B26E21"/>
    <w:rsid w:val="00B26FF5"/>
    <w:rsid w:val="00B270FF"/>
    <w:rsid w:val="00B272A8"/>
    <w:rsid w:val="00B275C4"/>
    <w:rsid w:val="00B27869"/>
    <w:rsid w:val="00B278C6"/>
    <w:rsid w:val="00B27BE2"/>
    <w:rsid w:val="00B27FEA"/>
    <w:rsid w:val="00B3073A"/>
    <w:rsid w:val="00B30DA3"/>
    <w:rsid w:val="00B30F19"/>
    <w:rsid w:val="00B3100D"/>
    <w:rsid w:val="00B31055"/>
    <w:rsid w:val="00B310C7"/>
    <w:rsid w:val="00B3118A"/>
    <w:rsid w:val="00B3128D"/>
    <w:rsid w:val="00B3155B"/>
    <w:rsid w:val="00B31603"/>
    <w:rsid w:val="00B31747"/>
    <w:rsid w:val="00B32229"/>
    <w:rsid w:val="00B3279A"/>
    <w:rsid w:val="00B328EF"/>
    <w:rsid w:val="00B32E64"/>
    <w:rsid w:val="00B3313C"/>
    <w:rsid w:val="00B3321C"/>
    <w:rsid w:val="00B33356"/>
    <w:rsid w:val="00B334E5"/>
    <w:rsid w:val="00B3388C"/>
    <w:rsid w:val="00B33AD9"/>
    <w:rsid w:val="00B34276"/>
    <w:rsid w:val="00B34460"/>
    <w:rsid w:val="00B35810"/>
    <w:rsid w:val="00B35986"/>
    <w:rsid w:val="00B35C00"/>
    <w:rsid w:val="00B35DD2"/>
    <w:rsid w:val="00B3600B"/>
    <w:rsid w:val="00B362FD"/>
    <w:rsid w:val="00B363A5"/>
    <w:rsid w:val="00B363FD"/>
    <w:rsid w:val="00B36736"/>
    <w:rsid w:val="00B36B5A"/>
    <w:rsid w:val="00B36E64"/>
    <w:rsid w:val="00B3793C"/>
    <w:rsid w:val="00B37F6C"/>
    <w:rsid w:val="00B40040"/>
    <w:rsid w:val="00B402D1"/>
    <w:rsid w:val="00B40417"/>
    <w:rsid w:val="00B405A5"/>
    <w:rsid w:val="00B4069D"/>
    <w:rsid w:val="00B40A2E"/>
    <w:rsid w:val="00B40ACD"/>
    <w:rsid w:val="00B40CA1"/>
    <w:rsid w:val="00B40EF2"/>
    <w:rsid w:val="00B4129E"/>
    <w:rsid w:val="00B416FF"/>
    <w:rsid w:val="00B41805"/>
    <w:rsid w:val="00B41A6C"/>
    <w:rsid w:val="00B41AB2"/>
    <w:rsid w:val="00B41B32"/>
    <w:rsid w:val="00B4207C"/>
    <w:rsid w:val="00B423C7"/>
    <w:rsid w:val="00B42BF7"/>
    <w:rsid w:val="00B433BF"/>
    <w:rsid w:val="00B43C82"/>
    <w:rsid w:val="00B43CAD"/>
    <w:rsid w:val="00B4466D"/>
    <w:rsid w:val="00B4489A"/>
    <w:rsid w:val="00B44DBF"/>
    <w:rsid w:val="00B44ECC"/>
    <w:rsid w:val="00B44FEE"/>
    <w:rsid w:val="00B4513F"/>
    <w:rsid w:val="00B451C4"/>
    <w:rsid w:val="00B452B4"/>
    <w:rsid w:val="00B4542A"/>
    <w:rsid w:val="00B4548E"/>
    <w:rsid w:val="00B4590D"/>
    <w:rsid w:val="00B46191"/>
    <w:rsid w:val="00B464E7"/>
    <w:rsid w:val="00B4651D"/>
    <w:rsid w:val="00B4675F"/>
    <w:rsid w:val="00B4702A"/>
    <w:rsid w:val="00B4734E"/>
    <w:rsid w:val="00B47586"/>
    <w:rsid w:val="00B475F7"/>
    <w:rsid w:val="00B476C6"/>
    <w:rsid w:val="00B47ADD"/>
    <w:rsid w:val="00B47C91"/>
    <w:rsid w:val="00B501D9"/>
    <w:rsid w:val="00B50676"/>
    <w:rsid w:val="00B509AA"/>
    <w:rsid w:val="00B510E9"/>
    <w:rsid w:val="00B517AC"/>
    <w:rsid w:val="00B51883"/>
    <w:rsid w:val="00B51C86"/>
    <w:rsid w:val="00B51DD1"/>
    <w:rsid w:val="00B52058"/>
    <w:rsid w:val="00B521E2"/>
    <w:rsid w:val="00B525DB"/>
    <w:rsid w:val="00B52891"/>
    <w:rsid w:val="00B5291D"/>
    <w:rsid w:val="00B52A00"/>
    <w:rsid w:val="00B52A50"/>
    <w:rsid w:val="00B52ADF"/>
    <w:rsid w:val="00B53194"/>
    <w:rsid w:val="00B532BA"/>
    <w:rsid w:val="00B53C15"/>
    <w:rsid w:val="00B5404F"/>
    <w:rsid w:val="00B54860"/>
    <w:rsid w:val="00B548FA"/>
    <w:rsid w:val="00B54B23"/>
    <w:rsid w:val="00B54EB9"/>
    <w:rsid w:val="00B56638"/>
    <w:rsid w:val="00B56D5A"/>
    <w:rsid w:val="00B56F9E"/>
    <w:rsid w:val="00B57316"/>
    <w:rsid w:val="00B577DF"/>
    <w:rsid w:val="00B5784B"/>
    <w:rsid w:val="00B603BA"/>
    <w:rsid w:val="00B60834"/>
    <w:rsid w:val="00B60FE9"/>
    <w:rsid w:val="00B61074"/>
    <w:rsid w:val="00B61341"/>
    <w:rsid w:val="00B613F5"/>
    <w:rsid w:val="00B6140C"/>
    <w:rsid w:val="00B6188D"/>
    <w:rsid w:val="00B62BCE"/>
    <w:rsid w:val="00B62DF3"/>
    <w:rsid w:val="00B639F5"/>
    <w:rsid w:val="00B63CA4"/>
    <w:rsid w:val="00B63CD7"/>
    <w:rsid w:val="00B6442B"/>
    <w:rsid w:val="00B64884"/>
    <w:rsid w:val="00B64A53"/>
    <w:rsid w:val="00B64B15"/>
    <w:rsid w:val="00B64B89"/>
    <w:rsid w:val="00B64C14"/>
    <w:rsid w:val="00B64C83"/>
    <w:rsid w:val="00B64E41"/>
    <w:rsid w:val="00B6518D"/>
    <w:rsid w:val="00B65492"/>
    <w:rsid w:val="00B658DA"/>
    <w:rsid w:val="00B65CDE"/>
    <w:rsid w:val="00B65FE3"/>
    <w:rsid w:val="00B66392"/>
    <w:rsid w:val="00B66894"/>
    <w:rsid w:val="00B67096"/>
    <w:rsid w:val="00B670F7"/>
    <w:rsid w:val="00B6744D"/>
    <w:rsid w:val="00B676B8"/>
    <w:rsid w:val="00B67B89"/>
    <w:rsid w:val="00B67CCF"/>
    <w:rsid w:val="00B70180"/>
    <w:rsid w:val="00B702D4"/>
    <w:rsid w:val="00B7044F"/>
    <w:rsid w:val="00B70BA9"/>
    <w:rsid w:val="00B70D5F"/>
    <w:rsid w:val="00B70F77"/>
    <w:rsid w:val="00B71667"/>
    <w:rsid w:val="00B71737"/>
    <w:rsid w:val="00B7179D"/>
    <w:rsid w:val="00B7180D"/>
    <w:rsid w:val="00B71B60"/>
    <w:rsid w:val="00B71D50"/>
    <w:rsid w:val="00B71F5E"/>
    <w:rsid w:val="00B71FFA"/>
    <w:rsid w:val="00B72035"/>
    <w:rsid w:val="00B72106"/>
    <w:rsid w:val="00B72271"/>
    <w:rsid w:val="00B723A2"/>
    <w:rsid w:val="00B727BA"/>
    <w:rsid w:val="00B72831"/>
    <w:rsid w:val="00B7298E"/>
    <w:rsid w:val="00B72A68"/>
    <w:rsid w:val="00B72D0B"/>
    <w:rsid w:val="00B72DCB"/>
    <w:rsid w:val="00B72E0C"/>
    <w:rsid w:val="00B72FF1"/>
    <w:rsid w:val="00B731FC"/>
    <w:rsid w:val="00B732CD"/>
    <w:rsid w:val="00B7393C"/>
    <w:rsid w:val="00B7395F"/>
    <w:rsid w:val="00B73AFB"/>
    <w:rsid w:val="00B73CB9"/>
    <w:rsid w:val="00B7410B"/>
    <w:rsid w:val="00B741BF"/>
    <w:rsid w:val="00B74543"/>
    <w:rsid w:val="00B746B3"/>
    <w:rsid w:val="00B74B1D"/>
    <w:rsid w:val="00B74CB5"/>
    <w:rsid w:val="00B74E5A"/>
    <w:rsid w:val="00B74EE3"/>
    <w:rsid w:val="00B75002"/>
    <w:rsid w:val="00B751E8"/>
    <w:rsid w:val="00B75363"/>
    <w:rsid w:val="00B75419"/>
    <w:rsid w:val="00B7576B"/>
    <w:rsid w:val="00B7588A"/>
    <w:rsid w:val="00B75D73"/>
    <w:rsid w:val="00B75E97"/>
    <w:rsid w:val="00B7651D"/>
    <w:rsid w:val="00B76575"/>
    <w:rsid w:val="00B76B51"/>
    <w:rsid w:val="00B76BC3"/>
    <w:rsid w:val="00B773B4"/>
    <w:rsid w:val="00B80313"/>
    <w:rsid w:val="00B80979"/>
    <w:rsid w:val="00B80A73"/>
    <w:rsid w:val="00B80D4C"/>
    <w:rsid w:val="00B810A5"/>
    <w:rsid w:val="00B812A2"/>
    <w:rsid w:val="00B8147D"/>
    <w:rsid w:val="00B8174D"/>
    <w:rsid w:val="00B81D3D"/>
    <w:rsid w:val="00B81ED0"/>
    <w:rsid w:val="00B81FE1"/>
    <w:rsid w:val="00B821F5"/>
    <w:rsid w:val="00B82439"/>
    <w:rsid w:val="00B829C7"/>
    <w:rsid w:val="00B82E8B"/>
    <w:rsid w:val="00B82EE5"/>
    <w:rsid w:val="00B8336E"/>
    <w:rsid w:val="00B83AE6"/>
    <w:rsid w:val="00B84373"/>
    <w:rsid w:val="00B844EB"/>
    <w:rsid w:val="00B84A54"/>
    <w:rsid w:val="00B84B1E"/>
    <w:rsid w:val="00B84CBA"/>
    <w:rsid w:val="00B84E94"/>
    <w:rsid w:val="00B84FD1"/>
    <w:rsid w:val="00B8524C"/>
    <w:rsid w:val="00B852A5"/>
    <w:rsid w:val="00B8540E"/>
    <w:rsid w:val="00B858E3"/>
    <w:rsid w:val="00B85AD9"/>
    <w:rsid w:val="00B85BF9"/>
    <w:rsid w:val="00B86003"/>
    <w:rsid w:val="00B86484"/>
    <w:rsid w:val="00B86890"/>
    <w:rsid w:val="00B868A7"/>
    <w:rsid w:val="00B86950"/>
    <w:rsid w:val="00B869BE"/>
    <w:rsid w:val="00B86CBA"/>
    <w:rsid w:val="00B87311"/>
    <w:rsid w:val="00B8738D"/>
    <w:rsid w:val="00B87414"/>
    <w:rsid w:val="00B8758A"/>
    <w:rsid w:val="00B876A9"/>
    <w:rsid w:val="00B87C8F"/>
    <w:rsid w:val="00B87D20"/>
    <w:rsid w:val="00B87DDA"/>
    <w:rsid w:val="00B902B5"/>
    <w:rsid w:val="00B9065D"/>
    <w:rsid w:val="00B90CEE"/>
    <w:rsid w:val="00B90D05"/>
    <w:rsid w:val="00B90E48"/>
    <w:rsid w:val="00B9186B"/>
    <w:rsid w:val="00B91BB8"/>
    <w:rsid w:val="00B91D18"/>
    <w:rsid w:val="00B91F27"/>
    <w:rsid w:val="00B920D5"/>
    <w:rsid w:val="00B9256D"/>
    <w:rsid w:val="00B9268D"/>
    <w:rsid w:val="00B92BEC"/>
    <w:rsid w:val="00B931F0"/>
    <w:rsid w:val="00B93221"/>
    <w:rsid w:val="00B942AE"/>
    <w:rsid w:val="00B9447B"/>
    <w:rsid w:val="00B945CA"/>
    <w:rsid w:val="00B94680"/>
    <w:rsid w:val="00B9493C"/>
    <w:rsid w:val="00B94BED"/>
    <w:rsid w:val="00B94D1C"/>
    <w:rsid w:val="00B954E4"/>
    <w:rsid w:val="00B956FF"/>
    <w:rsid w:val="00B95ED8"/>
    <w:rsid w:val="00B96765"/>
    <w:rsid w:val="00B96929"/>
    <w:rsid w:val="00B972BC"/>
    <w:rsid w:val="00B972CC"/>
    <w:rsid w:val="00B97534"/>
    <w:rsid w:val="00B975C9"/>
    <w:rsid w:val="00B9768C"/>
    <w:rsid w:val="00B97948"/>
    <w:rsid w:val="00B97FF3"/>
    <w:rsid w:val="00BA0180"/>
    <w:rsid w:val="00BA05AE"/>
    <w:rsid w:val="00BA05F7"/>
    <w:rsid w:val="00BA0641"/>
    <w:rsid w:val="00BA0B9F"/>
    <w:rsid w:val="00BA0DB2"/>
    <w:rsid w:val="00BA1757"/>
    <w:rsid w:val="00BA1AF3"/>
    <w:rsid w:val="00BA1B1D"/>
    <w:rsid w:val="00BA1B51"/>
    <w:rsid w:val="00BA1CF5"/>
    <w:rsid w:val="00BA2BEA"/>
    <w:rsid w:val="00BA2DB2"/>
    <w:rsid w:val="00BA30A1"/>
    <w:rsid w:val="00BA3833"/>
    <w:rsid w:val="00BA3F7A"/>
    <w:rsid w:val="00BA467E"/>
    <w:rsid w:val="00BA47C2"/>
    <w:rsid w:val="00BA47DA"/>
    <w:rsid w:val="00BA4A3D"/>
    <w:rsid w:val="00BA4B6D"/>
    <w:rsid w:val="00BA4CC4"/>
    <w:rsid w:val="00BA4E85"/>
    <w:rsid w:val="00BA4F3A"/>
    <w:rsid w:val="00BA5211"/>
    <w:rsid w:val="00BA5B74"/>
    <w:rsid w:val="00BA5C70"/>
    <w:rsid w:val="00BA602E"/>
    <w:rsid w:val="00BA67E0"/>
    <w:rsid w:val="00BA6A7E"/>
    <w:rsid w:val="00BA7066"/>
    <w:rsid w:val="00BA7188"/>
    <w:rsid w:val="00BA72EF"/>
    <w:rsid w:val="00BA7D7F"/>
    <w:rsid w:val="00BA7EE6"/>
    <w:rsid w:val="00BA7EF7"/>
    <w:rsid w:val="00BA7F1D"/>
    <w:rsid w:val="00BB0105"/>
    <w:rsid w:val="00BB0454"/>
    <w:rsid w:val="00BB087E"/>
    <w:rsid w:val="00BB0C48"/>
    <w:rsid w:val="00BB105E"/>
    <w:rsid w:val="00BB14BB"/>
    <w:rsid w:val="00BB15AF"/>
    <w:rsid w:val="00BB1713"/>
    <w:rsid w:val="00BB1819"/>
    <w:rsid w:val="00BB1B65"/>
    <w:rsid w:val="00BB1E64"/>
    <w:rsid w:val="00BB2635"/>
    <w:rsid w:val="00BB270F"/>
    <w:rsid w:val="00BB3649"/>
    <w:rsid w:val="00BB3EED"/>
    <w:rsid w:val="00BB445D"/>
    <w:rsid w:val="00BB4903"/>
    <w:rsid w:val="00BB4935"/>
    <w:rsid w:val="00BB4A37"/>
    <w:rsid w:val="00BB4F99"/>
    <w:rsid w:val="00BB5247"/>
    <w:rsid w:val="00BB5294"/>
    <w:rsid w:val="00BB5A84"/>
    <w:rsid w:val="00BB5A9F"/>
    <w:rsid w:val="00BB5F8B"/>
    <w:rsid w:val="00BB6683"/>
    <w:rsid w:val="00BB68FD"/>
    <w:rsid w:val="00BB7129"/>
    <w:rsid w:val="00BB71F5"/>
    <w:rsid w:val="00BB74AD"/>
    <w:rsid w:val="00BB781F"/>
    <w:rsid w:val="00BC0780"/>
    <w:rsid w:val="00BC0BA8"/>
    <w:rsid w:val="00BC0BCA"/>
    <w:rsid w:val="00BC0FCE"/>
    <w:rsid w:val="00BC1007"/>
    <w:rsid w:val="00BC108E"/>
    <w:rsid w:val="00BC12E4"/>
    <w:rsid w:val="00BC13B8"/>
    <w:rsid w:val="00BC183B"/>
    <w:rsid w:val="00BC1B8F"/>
    <w:rsid w:val="00BC1BBE"/>
    <w:rsid w:val="00BC1E8D"/>
    <w:rsid w:val="00BC1F0E"/>
    <w:rsid w:val="00BC2269"/>
    <w:rsid w:val="00BC276B"/>
    <w:rsid w:val="00BC2AE6"/>
    <w:rsid w:val="00BC3185"/>
    <w:rsid w:val="00BC33D7"/>
    <w:rsid w:val="00BC3591"/>
    <w:rsid w:val="00BC360E"/>
    <w:rsid w:val="00BC42FF"/>
    <w:rsid w:val="00BC464E"/>
    <w:rsid w:val="00BC494F"/>
    <w:rsid w:val="00BC497F"/>
    <w:rsid w:val="00BC49A7"/>
    <w:rsid w:val="00BC4DA1"/>
    <w:rsid w:val="00BC4E73"/>
    <w:rsid w:val="00BC559E"/>
    <w:rsid w:val="00BC563F"/>
    <w:rsid w:val="00BC59C1"/>
    <w:rsid w:val="00BC5A0C"/>
    <w:rsid w:val="00BC5F97"/>
    <w:rsid w:val="00BC60AE"/>
    <w:rsid w:val="00BC635B"/>
    <w:rsid w:val="00BC69EB"/>
    <w:rsid w:val="00BC6DD4"/>
    <w:rsid w:val="00BC6E50"/>
    <w:rsid w:val="00BC7265"/>
    <w:rsid w:val="00BC76B8"/>
    <w:rsid w:val="00BC7782"/>
    <w:rsid w:val="00BC7C6D"/>
    <w:rsid w:val="00BD02EF"/>
    <w:rsid w:val="00BD02F9"/>
    <w:rsid w:val="00BD04B3"/>
    <w:rsid w:val="00BD0643"/>
    <w:rsid w:val="00BD07E4"/>
    <w:rsid w:val="00BD0886"/>
    <w:rsid w:val="00BD0D3A"/>
    <w:rsid w:val="00BD0E10"/>
    <w:rsid w:val="00BD1964"/>
    <w:rsid w:val="00BD1E3B"/>
    <w:rsid w:val="00BD1E41"/>
    <w:rsid w:val="00BD2EFA"/>
    <w:rsid w:val="00BD2F2A"/>
    <w:rsid w:val="00BD309E"/>
    <w:rsid w:val="00BD3383"/>
    <w:rsid w:val="00BD39B4"/>
    <w:rsid w:val="00BD39D8"/>
    <w:rsid w:val="00BD3A57"/>
    <w:rsid w:val="00BD3E3C"/>
    <w:rsid w:val="00BD44A5"/>
    <w:rsid w:val="00BD4516"/>
    <w:rsid w:val="00BD4739"/>
    <w:rsid w:val="00BD4AB8"/>
    <w:rsid w:val="00BD4AF9"/>
    <w:rsid w:val="00BD4BB5"/>
    <w:rsid w:val="00BD4E18"/>
    <w:rsid w:val="00BD4F60"/>
    <w:rsid w:val="00BD500D"/>
    <w:rsid w:val="00BD5192"/>
    <w:rsid w:val="00BD5268"/>
    <w:rsid w:val="00BD534A"/>
    <w:rsid w:val="00BD59B6"/>
    <w:rsid w:val="00BD5B41"/>
    <w:rsid w:val="00BD5D69"/>
    <w:rsid w:val="00BD5D9C"/>
    <w:rsid w:val="00BD5F73"/>
    <w:rsid w:val="00BD6246"/>
    <w:rsid w:val="00BD653B"/>
    <w:rsid w:val="00BD679B"/>
    <w:rsid w:val="00BD691C"/>
    <w:rsid w:val="00BD6968"/>
    <w:rsid w:val="00BD6B68"/>
    <w:rsid w:val="00BD6CFB"/>
    <w:rsid w:val="00BD7C0F"/>
    <w:rsid w:val="00BD7C49"/>
    <w:rsid w:val="00BD7C98"/>
    <w:rsid w:val="00BE0582"/>
    <w:rsid w:val="00BE0843"/>
    <w:rsid w:val="00BE0A9F"/>
    <w:rsid w:val="00BE0EB4"/>
    <w:rsid w:val="00BE107F"/>
    <w:rsid w:val="00BE21E2"/>
    <w:rsid w:val="00BE2686"/>
    <w:rsid w:val="00BE2A86"/>
    <w:rsid w:val="00BE2FE5"/>
    <w:rsid w:val="00BE2FE9"/>
    <w:rsid w:val="00BE30A6"/>
    <w:rsid w:val="00BE33B7"/>
    <w:rsid w:val="00BE3752"/>
    <w:rsid w:val="00BE3880"/>
    <w:rsid w:val="00BE39B3"/>
    <w:rsid w:val="00BE416B"/>
    <w:rsid w:val="00BE41E9"/>
    <w:rsid w:val="00BE4218"/>
    <w:rsid w:val="00BE42B2"/>
    <w:rsid w:val="00BE4420"/>
    <w:rsid w:val="00BE445E"/>
    <w:rsid w:val="00BE475D"/>
    <w:rsid w:val="00BE48D1"/>
    <w:rsid w:val="00BE4A70"/>
    <w:rsid w:val="00BE4B40"/>
    <w:rsid w:val="00BE4FE0"/>
    <w:rsid w:val="00BE5795"/>
    <w:rsid w:val="00BE59F3"/>
    <w:rsid w:val="00BE5D8C"/>
    <w:rsid w:val="00BE5F8E"/>
    <w:rsid w:val="00BE61CF"/>
    <w:rsid w:val="00BE62FF"/>
    <w:rsid w:val="00BE6636"/>
    <w:rsid w:val="00BE688A"/>
    <w:rsid w:val="00BE6C1F"/>
    <w:rsid w:val="00BE7B46"/>
    <w:rsid w:val="00BE7C55"/>
    <w:rsid w:val="00BF00F0"/>
    <w:rsid w:val="00BF08DD"/>
    <w:rsid w:val="00BF1436"/>
    <w:rsid w:val="00BF164F"/>
    <w:rsid w:val="00BF1A43"/>
    <w:rsid w:val="00BF1BF4"/>
    <w:rsid w:val="00BF1D34"/>
    <w:rsid w:val="00BF23F5"/>
    <w:rsid w:val="00BF2422"/>
    <w:rsid w:val="00BF2466"/>
    <w:rsid w:val="00BF2879"/>
    <w:rsid w:val="00BF309F"/>
    <w:rsid w:val="00BF316A"/>
    <w:rsid w:val="00BF342F"/>
    <w:rsid w:val="00BF396C"/>
    <w:rsid w:val="00BF3DE6"/>
    <w:rsid w:val="00BF3E1B"/>
    <w:rsid w:val="00BF3EE2"/>
    <w:rsid w:val="00BF410A"/>
    <w:rsid w:val="00BF4609"/>
    <w:rsid w:val="00BF4BA0"/>
    <w:rsid w:val="00BF5361"/>
    <w:rsid w:val="00BF5554"/>
    <w:rsid w:val="00BF566B"/>
    <w:rsid w:val="00BF5928"/>
    <w:rsid w:val="00BF5AC8"/>
    <w:rsid w:val="00BF5F76"/>
    <w:rsid w:val="00BF5FD4"/>
    <w:rsid w:val="00BF6159"/>
    <w:rsid w:val="00BF6386"/>
    <w:rsid w:val="00BF67A5"/>
    <w:rsid w:val="00BF69F7"/>
    <w:rsid w:val="00BF6A2A"/>
    <w:rsid w:val="00BF6ADA"/>
    <w:rsid w:val="00BF6B42"/>
    <w:rsid w:val="00BF752E"/>
    <w:rsid w:val="00BF764E"/>
    <w:rsid w:val="00BF7944"/>
    <w:rsid w:val="00BF7A1E"/>
    <w:rsid w:val="00BF7BA9"/>
    <w:rsid w:val="00C0011B"/>
    <w:rsid w:val="00C001DC"/>
    <w:rsid w:val="00C00681"/>
    <w:rsid w:val="00C01009"/>
    <w:rsid w:val="00C01357"/>
    <w:rsid w:val="00C01BAC"/>
    <w:rsid w:val="00C01BFD"/>
    <w:rsid w:val="00C0243A"/>
    <w:rsid w:val="00C02AB2"/>
    <w:rsid w:val="00C02B8C"/>
    <w:rsid w:val="00C02BB8"/>
    <w:rsid w:val="00C02E4F"/>
    <w:rsid w:val="00C03177"/>
    <w:rsid w:val="00C03361"/>
    <w:rsid w:val="00C037EC"/>
    <w:rsid w:val="00C03C15"/>
    <w:rsid w:val="00C03E47"/>
    <w:rsid w:val="00C04289"/>
    <w:rsid w:val="00C0473F"/>
    <w:rsid w:val="00C04C90"/>
    <w:rsid w:val="00C05152"/>
    <w:rsid w:val="00C052F2"/>
    <w:rsid w:val="00C0532F"/>
    <w:rsid w:val="00C055DF"/>
    <w:rsid w:val="00C05CE4"/>
    <w:rsid w:val="00C05DC0"/>
    <w:rsid w:val="00C065F0"/>
    <w:rsid w:val="00C067F4"/>
    <w:rsid w:val="00C06C89"/>
    <w:rsid w:val="00C06CE4"/>
    <w:rsid w:val="00C06CF0"/>
    <w:rsid w:val="00C06D93"/>
    <w:rsid w:val="00C06F37"/>
    <w:rsid w:val="00C0718D"/>
    <w:rsid w:val="00C0729F"/>
    <w:rsid w:val="00C07457"/>
    <w:rsid w:val="00C0761F"/>
    <w:rsid w:val="00C07952"/>
    <w:rsid w:val="00C07A23"/>
    <w:rsid w:val="00C07E0C"/>
    <w:rsid w:val="00C101A9"/>
    <w:rsid w:val="00C101F1"/>
    <w:rsid w:val="00C10349"/>
    <w:rsid w:val="00C103A4"/>
    <w:rsid w:val="00C10444"/>
    <w:rsid w:val="00C1098C"/>
    <w:rsid w:val="00C11026"/>
    <w:rsid w:val="00C119BB"/>
    <w:rsid w:val="00C11D17"/>
    <w:rsid w:val="00C11E02"/>
    <w:rsid w:val="00C11F9D"/>
    <w:rsid w:val="00C12147"/>
    <w:rsid w:val="00C12A6B"/>
    <w:rsid w:val="00C12CD8"/>
    <w:rsid w:val="00C12F8C"/>
    <w:rsid w:val="00C12F9A"/>
    <w:rsid w:val="00C12FC8"/>
    <w:rsid w:val="00C13971"/>
    <w:rsid w:val="00C13EB5"/>
    <w:rsid w:val="00C145F1"/>
    <w:rsid w:val="00C14793"/>
    <w:rsid w:val="00C14BE8"/>
    <w:rsid w:val="00C14D6D"/>
    <w:rsid w:val="00C15550"/>
    <w:rsid w:val="00C15676"/>
    <w:rsid w:val="00C15A1A"/>
    <w:rsid w:val="00C15E76"/>
    <w:rsid w:val="00C163E8"/>
    <w:rsid w:val="00C16A8B"/>
    <w:rsid w:val="00C16E58"/>
    <w:rsid w:val="00C170DF"/>
    <w:rsid w:val="00C172D7"/>
    <w:rsid w:val="00C173A3"/>
    <w:rsid w:val="00C1765E"/>
    <w:rsid w:val="00C178B2"/>
    <w:rsid w:val="00C17AFE"/>
    <w:rsid w:val="00C17B11"/>
    <w:rsid w:val="00C2119C"/>
    <w:rsid w:val="00C21208"/>
    <w:rsid w:val="00C213E5"/>
    <w:rsid w:val="00C21791"/>
    <w:rsid w:val="00C21874"/>
    <w:rsid w:val="00C21B8D"/>
    <w:rsid w:val="00C21E42"/>
    <w:rsid w:val="00C22138"/>
    <w:rsid w:val="00C2242C"/>
    <w:rsid w:val="00C2280D"/>
    <w:rsid w:val="00C2295E"/>
    <w:rsid w:val="00C22B51"/>
    <w:rsid w:val="00C22E64"/>
    <w:rsid w:val="00C22F1E"/>
    <w:rsid w:val="00C230DE"/>
    <w:rsid w:val="00C23998"/>
    <w:rsid w:val="00C23C50"/>
    <w:rsid w:val="00C240D1"/>
    <w:rsid w:val="00C2451D"/>
    <w:rsid w:val="00C245FB"/>
    <w:rsid w:val="00C2480F"/>
    <w:rsid w:val="00C2489B"/>
    <w:rsid w:val="00C24C40"/>
    <w:rsid w:val="00C24C49"/>
    <w:rsid w:val="00C2522F"/>
    <w:rsid w:val="00C252E4"/>
    <w:rsid w:val="00C258B2"/>
    <w:rsid w:val="00C25964"/>
    <w:rsid w:val="00C25BC2"/>
    <w:rsid w:val="00C25C4B"/>
    <w:rsid w:val="00C25E92"/>
    <w:rsid w:val="00C2619A"/>
    <w:rsid w:val="00C261E0"/>
    <w:rsid w:val="00C2669F"/>
    <w:rsid w:val="00C2681D"/>
    <w:rsid w:val="00C26857"/>
    <w:rsid w:val="00C26A68"/>
    <w:rsid w:val="00C26B2E"/>
    <w:rsid w:val="00C27436"/>
    <w:rsid w:val="00C27AFD"/>
    <w:rsid w:val="00C27CB1"/>
    <w:rsid w:val="00C30002"/>
    <w:rsid w:val="00C30012"/>
    <w:rsid w:val="00C3075E"/>
    <w:rsid w:val="00C30854"/>
    <w:rsid w:val="00C30D1B"/>
    <w:rsid w:val="00C30F2F"/>
    <w:rsid w:val="00C3107A"/>
    <w:rsid w:val="00C310A1"/>
    <w:rsid w:val="00C3139E"/>
    <w:rsid w:val="00C31689"/>
    <w:rsid w:val="00C316A7"/>
    <w:rsid w:val="00C31FFE"/>
    <w:rsid w:val="00C325E8"/>
    <w:rsid w:val="00C3284A"/>
    <w:rsid w:val="00C3294D"/>
    <w:rsid w:val="00C32ADF"/>
    <w:rsid w:val="00C33585"/>
    <w:rsid w:val="00C33F7F"/>
    <w:rsid w:val="00C33FB0"/>
    <w:rsid w:val="00C3402E"/>
    <w:rsid w:val="00C342E6"/>
    <w:rsid w:val="00C344E7"/>
    <w:rsid w:val="00C345A6"/>
    <w:rsid w:val="00C345CA"/>
    <w:rsid w:val="00C3462F"/>
    <w:rsid w:val="00C34662"/>
    <w:rsid w:val="00C34EC1"/>
    <w:rsid w:val="00C34F23"/>
    <w:rsid w:val="00C351A7"/>
    <w:rsid w:val="00C35816"/>
    <w:rsid w:val="00C35C11"/>
    <w:rsid w:val="00C362A6"/>
    <w:rsid w:val="00C36679"/>
    <w:rsid w:val="00C36FAD"/>
    <w:rsid w:val="00C36FC5"/>
    <w:rsid w:val="00C371F0"/>
    <w:rsid w:val="00C37440"/>
    <w:rsid w:val="00C374BB"/>
    <w:rsid w:val="00C37732"/>
    <w:rsid w:val="00C37D99"/>
    <w:rsid w:val="00C4012C"/>
    <w:rsid w:val="00C406E6"/>
    <w:rsid w:val="00C4080C"/>
    <w:rsid w:val="00C40906"/>
    <w:rsid w:val="00C40B42"/>
    <w:rsid w:val="00C411C8"/>
    <w:rsid w:val="00C413DC"/>
    <w:rsid w:val="00C41436"/>
    <w:rsid w:val="00C415DD"/>
    <w:rsid w:val="00C415F2"/>
    <w:rsid w:val="00C416A1"/>
    <w:rsid w:val="00C41766"/>
    <w:rsid w:val="00C41888"/>
    <w:rsid w:val="00C418C4"/>
    <w:rsid w:val="00C41F63"/>
    <w:rsid w:val="00C41FB0"/>
    <w:rsid w:val="00C4223A"/>
    <w:rsid w:val="00C423D4"/>
    <w:rsid w:val="00C424C3"/>
    <w:rsid w:val="00C424D4"/>
    <w:rsid w:val="00C42623"/>
    <w:rsid w:val="00C42652"/>
    <w:rsid w:val="00C42B8D"/>
    <w:rsid w:val="00C42E32"/>
    <w:rsid w:val="00C430BA"/>
    <w:rsid w:val="00C4327F"/>
    <w:rsid w:val="00C434DD"/>
    <w:rsid w:val="00C4375F"/>
    <w:rsid w:val="00C43A1F"/>
    <w:rsid w:val="00C43A80"/>
    <w:rsid w:val="00C43D15"/>
    <w:rsid w:val="00C43F05"/>
    <w:rsid w:val="00C43F7A"/>
    <w:rsid w:val="00C43FD4"/>
    <w:rsid w:val="00C44168"/>
    <w:rsid w:val="00C4431B"/>
    <w:rsid w:val="00C44405"/>
    <w:rsid w:val="00C4470B"/>
    <w:rsid w:val="00C447D9"/>
    <w:rsid w:val="00C4493F"/>
    <w:rsid w:val="00C44D6C"/>
    <w:rsid w:val="00C45208"/>
    <w:rsid w:val="00C4583C"/>
    <w:rsid w:val="00C462B9"/>
    <w:rsid w:val="00C462C0"/>
    <w:rsid w:val="00C468CE"/>
    <w:rsid w:val="00C46915"/>
    <w:rsid w:val="00C46AF8"/>
    <w:rsid w:val="00C46B1D"/>
    <w:rsid w:val="00C47066"/>
    <w:rsid w:val="00C474C2"/>
    <w:rsid w:val="00C478A3"/>
    <w:rsid w:val="00C479CA"/>
    <w:rsid w:val="00C47ACE"/>
    <w:rsid w:val="00C47B08"/>
    <w:rsid w:val="00C504FD"/>
    <w:rsid w:val="00C50894"/>
    <w:rsid w:val="00C5180F"/>
    <w:rsid w:val="00C51A2F"/>
    <w:rsid w:val="00C51AA7"/>
    <w:rsid w:val="00C51AD0"/>
    <w:rsid w:val="00C51E58"/>
    <w:rsid w:val="00C520DF"/>
    <w:rsid w:val="00C52118"/>
    <w:rsid w:val="00C52945"/>
    <w:rsid w:val="00C52D46"/>
    <w:rsid w:val="00C52D77"/>
    <w:rsid w:val="00C53368"/>
    <w:rsid w:val="00C537C4"/>
    <w:rsid w:val="00C53852"/>
    <w:rsid w:val="00C538C2"/>
    <w:rsid w:val="00C53BC3"/>
    <w:rsid w:val="00C540AA"/>
    <w:rsid w:val="00C54278"/>
    <w:rsid w:val="00C542E9"/>
    <w:rsid w:val="00C5460C"/>
    <w:rsid w:val="00C54DFC"/>
    <w:rsid w:val="00C54F06"/>
    <w:rsid w:val="00C552EF"/>
    <w:rsid w:val="00C556A7"/>
    <w:rsid w:val="00C55B6F"/>
    <w:rsid w:val="00C55DAD"/>
    <w:rsid w:val="00C55E09"/>
    <w:rsid w:val="00C564C6"/>
    <w:rsid w:val="00C565F9"/>
    <w:rsid w:val="00C56C06"/>
    <w:rsid w:val="00C56CE9"/>
    <w:rsid w:val="00C56E20"/>
    <w:rsid w:val="00C5702B"/>
    <w:rsid w:val="00C5722B"/>
    <w:rsid w:val="00C5753C"/>
    <w:rsid w:val="00C579E8"/>
    <w:rsid w:val="00C57D20"/>
    <w:rsid w:val="00C60047"/>
    <w:rsid w:val="00C6007D"/>
    <w:rsid w:val="00C60411"/>
    <w:rsid w:val="00C605C6"/>
    <w:rsid w:val="00C607C3"/>
    <w:rsid w:val="00C60B99"/>
    <w:rsid w:val="00C60C16"/>
    <w:rsid w:val="00C60C17"/>
    <w:rsid w:val="00C60E67"/>
    <w:rsid w:val="00C612FF"/>
    <w:rsid w:val="00C61AF9"/>
    <w:rsid w:val="00C61C71"/>
    <w:rsid w:val="00C61C72"/>
    <w:rsid w:val="00C61CF2"/>
    <w:rsid w:val="00C61EBC"/>
    <w:rsid w:val="00C620DE"/>
    <w:rsid w:val="00C62174"/>
    <w:rsid w:val="00C62412"/>
    <w:rsid w:val="00C62964"/>
    <w:rsid w:val="00C62C3F"/>
    <w:rsid w:val="00C62DFD"/>
    <w:rsid w:val="00C62EB9"/>
    <w:rsid w:val="00C633C9"/>
    <w:rsid w:val="00C639B0"/>
    <w:rsid w:val="00C641B6"/>
    <w:rsid w:val="00C64481"/>
    <w:rsid w:val="00C646B9"/>
    <w:rsid w:val="00C64B3B"/>
    <w:rsid w:val="00C64BDB"/>
    <w:rsid w:val="00C64FA9"/>
    <w:rsid w:val="00C652D9"/>
    <w:rsid w:val="00C6530A"/>
    <w:rsid w:val="00C653F6"/>
    <w:rsid w:val="00C6590D"/>
    <w:rsid w:val="00C65DB2"/>
    <w:rsid w:val="00C65F98"/>
    <w:rsid w:val="00C65FB6"/>
    <w:rsid w:val="00C6699D"/>
    <w:rsid w:val="00C66AD7"/>
    <w:rsid w:val="00C66C58"/>
    <w:rsid w:val="00C6719D"/>
    <w:rsid w:val="00C6731A"/>
    <w:rsid w:val="00C67A92"/>
    <w:rsid w:val="00C67C76"/>
    <w:rsid w:val="00C67CA2"/>
    <w:rsid w:val="00C67F24"/>
    <w:rsid w:val="00C67F79"/>
    <w:rsid w:val="00C67FB2"/>
    <w:rsid w:val="00C70596"/>
    <w:rsid w:val="00C708AC"/>
    <w:rsid w:val="00C70A77"/>
    <w:rsid w:val="00C70B7F"/>
    <w:rsid w:val="00C70BF9"/>
    <w:rsid w:val="00C70D04"/>
    <w:rsid w:val="00C7126B"/>
    <w:rsid w:val="00C718C0"/>
    <w:rsid w:val="00C71966"/>
    <w:rsid w:val="00C71AD5"/>
    <w:rsid w:val="00C71E76"/>
    <w:rsid w:val="00C71F7C"/>
    <w:rsid w:val="00C71FB5"/>
    <w:rsid w:val="00C722F9"/>
    <w:rsid w:val="00C726E3"/>
    <w:rsid w:val="00C73039"/>
    <w:rsid w:val="00C738A0"/>
    <w:rsid w:val="00C73908"/>
    <w:rsid w:val="00C73F53"/>
    <w:rsid w:val="00C742E1"/>
    <w:rsid w:val="00C7457D"/>
    <w:rsid w:val="00C745AB"/>
    <w:rsid w:val="00C74773"/>
    <w:rsid w:val="00C74BBB"/>
    <w:rsid w:val="00C74EEC"/>
    <w:rsid w:val="00C751AE"/>
    <w:rsid w:val="00C75A31"/>
    <w:rsid w:val="00C75B06"/>
    <w:rsid w:val="00C75BDD"/>
    <w:rsid w:val="00C75D9F"/>
    <w:rsid w:val="00C762E6"/>
    <w:rsid w:val="00C76801"/>
    <w:rsid w:val="00C769FA"/>
    <w:rsid w:val="00C76B92"/>
    <w:rsid w:val="00C77194"/>
    <w:rsid w:val="00C77333"/>
    <w:rsid w:val="00C773DD"/>
    <w:rsid w:val="00C77501"/>
    <w:rsid w:val="00C7763E"/>
    <w:rsid w:val="00C7794D"/>
    <w:rsid w:val="00C77AFE"/>
    <w:rsid w:val="00C77D1F"/>
    <w:rsid w:val="00C80033"/>
    <w:rsid w:val="00C80101"/>
    <w:rsid w:val="00C80420"/>
    <w:rsid w:val="00C80625"/>
    <w:rsid w:val="00C8177F"/>
    <w:rsid w:val="00C817AE"/>
    <w:rsid w:val="00C817B0"/>
    <w:rsid w:val="00C81B6B"/>
    <w:rsid w:val="00C81B81"/>
    <w:rsid w:val="00C8236E"/>
    <w:rsid w:val="00C82729"/>
    <w:rsid w:val="00C827E6"/>
    <w:rsid w:val="00C82806"/>
    <w:rsid w:val="00C82BEA"/>
    <w:rsid w:val="00C833E8"/>
    <w:rsid w:val="00C8399A"/>
    <w:rsid w:val="00C839A7"/>
    <w:rsid w:val="00C839E1"/>
    <w:rsid w:val="00C84018"/>
    <w:rsid w:val="00C8401D"/>
    <w:rsid w:val="00C848A0"/>
    <w:rsid w:val="00C84AE8"/>
    <w:rsid w:val="00C84AED"/>
    <w:rsid w:val="00C84B16"/>
    <w:rsid w:val="00C84D5E"/>
    <w:rsid w:val="00C852E6"/>
    <w:rsid w:val="00C8606E"/>
    <w:rsid w:val="00C86356"/>
    <w:rsid w:val="00C86932"/>
    <w:rsid w:val="00C869D1"/>
    <w:rsid w:val="00C869F8"/>
    <w:rsid w:val="00C86F0A"/>
    <w:rsid w:val="00C87089"/>
    <w:rsid w:val="00C87327"/>
    <w:rsid w:val="00C875FA"/>
    <w:rsid w:val="00C87CDA"/>
    <w:rsid w:val="00C87F73"/>
    <w:rsid w:val="00C9036D"/>
    <w:rsid w:val="00C9075F"/>
    <w:rsid w:val="00C90894"/>
    <w:rsid w:val="00C9103D"/>
    <w:rsid w:val="00C910AA"/>
    <w:rsid w:val="00C911A6"/>
    <w:rsid w:val="00C9123D"/>
    <w:rsid w:val="00C9127B"/>
    <w:rsid w:val="00C913DA"/>
    <w:rsid w:val="00C9173C"/>
    <w:rsid w:val="00C917EE"/>
    <w:rsid w:val="00C91BC9"/>
    <w:rsid w:val="00C91BEB"/>
    <w:rsid w:val="00C91CF2"/>
    <w:rsid w:val="00C922C4"/>
    <w:rsid w:val="00C92452"/>
    <w:rsid w:val="00C9263E"/>
    <w:rsid w:val="00C92C88"/>
    <w:rsid w:val="00C92CFE"/>
    <w:rsid w:val="00C92D3D"/>
    <w:rsid w:val="00C92F47"/>
    <w:rsid w:val="00C92F4E"/>
    <w:rsid w:val="00C93505"/>
    <w:rsid w:val="00C93566"/>
    <w:rsid w:val="00C9381A"/>
    <w:rsid w:val="00C943B8"/>
    <w:rsid w:val="00C94594"/>
    <w:rsid w:val="00C94681"/>
    <w:rsid w:val="00C95061"/>
    <w:rsid w:val="00C95C07"/>
    <w:rsid w:val="00C95CF9"/>
    <w:rsid w:val="00C95D09"/>
    <w:rsid w:val="00C9622D"/>
    <w:rsid w:val="00C96539"/>
    <w:rsid w:val="00C96602"/>
    <w:rsid w:val="00C96791"/>
    <w:rsid w:val="00C96BE2"/>
    <w:rsid w:val="00C96D9B"/>
    <w:rsid w:val="00C971AF"/>
    <w:rsid w:val="00C9721F"/>
    <w:rsid w:val="00C97271"/>
    <w:rsid w:val="00C9728C"/>
    <w:rsid w:val="00C97704"/>
    <w:rsid w:val="00C97A5D"/>
    <w:rsid w:val="00C97D78"/>
    <w:rsid w:val="00C97DF0"/>
    <w:rsid w:val="00C97FAE"/>
    <w:rsid w:val="00CA004A"/>
    <w:rsid w:val="00CA025E"/>
    <w:rsid w:val="00CA0299"/>
    <w:rsid w:val="00CA0430"/>
    <w:rsid w:val="00CA073B"/>
    <w:rsid w:val="00CA0C50"/>
    <w:rsid w:val="00CA113D"/>
    <w:rsid w:val="00CA1462"/>
    <w:rsid w:val="00CA168C"/>
    <w:rsid w:val="00CA1690"/>
    <w:rsid w:val="00CA16EB"/>
    <w:rsid w:val="00CA2912"/>
    <w:rsid w:val="00CA2C07"/>
    <w:rsid w:val="00CA2C08"/>
    <w:rsid w:val="00CA2D2F"/>
    <w:rsid w:val="00CA2D65"/>
    <w:rsid w:val="00CA2F31"/>
    <w:rsid w:val="00CA32A3"/>
    <w:rsid w:val="00CA3D51"/>
    <w:rsid w:val="00CA411E"/>
    <w:rsid w:val="00CA41FF"/>
    <w:rsid w:val="00CA4D9F"/>
    <w:rsid w:val="00CA4DD5"/>
    <w:rsid w:val="00CA4ECF"/>
    <w:rsid w:val="00CA4F28"/>
    <w:rsid w:val="00CA566D"/>
    <w:rsid w:val="00CA5E99"/>
    <w:rsid w:val="00CA637F"/>
    <w:rsid w:val="00CA67CF"/>
    <w:rsid w:val="00CA7036"/>
    <w:rsid w:val="00CA7737"/>
    <w:rsid w:val="00CA7CF1"/>
    <w:rsid w:val="00CB0239"/>
    <w:rsid w:val="00CB044C"/>
    <w:rsid w:val="00CB07A0"/>
    <w:rsid w:val="00CB1205"/>
    <w:rsid w:val="00CB1378"/>
    <w:rsid w:val="00CB138B"/>
    <w:rsid w:val="00CB148C"/>
    <w:rsid w:val="00CB158F"/>
    <w:rsid w:val="00CB1732"/>
    <w:rsid w:val="00CB1D59"/>
    <w:rsid w:val="00CB1DDC"/>
    <w:rsid w:val="00CB1E61"/>
    <w:rsid w:val="00CB1FD8"/>
    <w:rsid w:val="00CB21D6"/>
    <w:rsid w:val="00CB259F"/>
    <w:rsid w:val="00CB25C5"/>
    <w:rsid w:val="00CB29CD"/>
    <w:rsid w:val="00CB2B4C"/>
    <w:rsid w:val="00CB3065"/>
    <w:rsid w:val="00CB34BD"/>
    <w:rsid w:val="00CB371B"/>
    <w:rsid w:val="00CB3C43"/>
    <w:rsid w:val="00CB3D7F"/>
    <w:rsid w:val="00CB3ECD"/>
    <w:rsid w:val="00CB4132"/>
    <w:rsid w:val="00CB42A9"/>
    <w:rsid w:val="00CB4737"/>
    <w:rsid w:val="00CB4A13"/>
    <w:rsid w:val="00CB5356"/>
    <w:rsid w:val="00CB5432"/>
    <w:rsid w:val="00CB550D"/>
    <w:rsid w:val="00CB55D4"/>
    <w:rsid w:val="00CB58D8"/>
    <w:rsid w:val="00CB632C"/>
    <w:rsid w:val="00CB689F"/>
    <w:rsid w:val="00CB6AC6"/>
    <w:rsid w:val="00CB715C"/>
    <w:rsid w:val="00CB723A"/>
    <w:rsid w:val="00CB7589"/>
    <w:rsid w:val="00CB75B5"/>
    <w:rsid w:val="00CB765A"/>
    <w:rsid w:val="00CB772C"/>
    <w:rsid w:val="00CB7BEF"/>
    <w:rsid w:val="00CC0154"/>
    <w:rsid w:val="00CC0642"/>
    <w:rsid w:val="00CC0872"/>
    <w:rsid w:val="00CC0A1D"/>
    <w:rsid w:val="00CC0A98"/>
    <w:rsid w:val="00CC10F9"/>
    <w:rsid w:val="00CC12EA"/>
    <w:rsid w:val="00CC146F"/>
    <w:rsid w:val="00CC177A"/>
    <w:rsid w:val="00CC1A3C"/>
    <w:rsid w:val="00CC1DDB"/>
    <w:rsid w:val="00CC1E02"/>
    <w:rsid w:val="00CC2878"/>
    <w:rsid w:val="00CC28D6"/>
    <w:rsid w:val="00CC2A99"/>
    <w:rsid w:val="00CC2B87"/>
    <w:rsid w:val="00CC2D6F"/>
    <w:rsid w:val="00CC2DBB"/>
    <w:rsid w:val="00CC32D7"/>
    <w:rsid w:val="00CC35B1"/>
    <w:rsid w:val="00CC36F3"/>
    <w:rsid w:val="00CC382C"/>
    <w:rsid w:val="00CC38A5"/>
    <w:rsid w:val="00CC3E27"/>
    <w:rsid w:val="00CC40F3"/>
    <w:rsid w:val="00CC44B9"/>
    <w:rsid w:val="00CC46B7"/>
    <w:rsid w:val="00CC4971"/>
    <w:rsid w:val="00CC50CD"/>
    <w:rsid w:val="00CC50D9"/>
    <w:rsid w:val="00CC5542"/>
    <w:rsid w:val="00CC5FE1"/>
    <w:rsid w:val="00CC6289"/>
    <w:rsid w:val="00CC6748"/>
    <w:rsid w:val="00CC6D07"/>
    <w:rsid w:val="00CC6D0B"/>
    <w:rsid w:val="00CC6F6E"/>
    <w:rsid w:val="00CC78EB"/>
    <w:rsid w:val="00CD0006"/>
    <w:rsid w:val="00CD03A9"/>
    <w:rsid w:val="00CD0577"/>
    <w:rsid w:val="00CD08A2"/>
    <w:rsid w:val="00CD08C9"/>
    <w:rsid w:val="00CD0D84"/>
    <w:rsid w:val="00CD1A78"/>
    <w:rsid w:val="00CD1F54"/>
    <w:rsid w:val="00CD2731"/>
    <w:rsid w:val="00CD29ED"/>
    <w:rsid w:val="00CD2B41"/>
    <w:rsid w:val="00CD2E2B"/>
    <w:rsid w:val="00CD324D"/>
    <w:rsid w:val="00CD3A9C"/>
    <w:rsid w:val="00CD3CA0"/>
    <w:rsid w:val="00CD3E99"/>
    <w:rsid w:val="00CD461D"/>
    <w:rsid w:val="00CD47D6"/>
    <w:rsid w:val="00CD49C8"/>
    <w:rsid w:val="00CD4B88"/>
    <w:rsid w:val="00CD53F4"/>
    <w:rsid w:val="00CD586F"/>
    <w:rsid w:val="00CD5C07"/>
    <w:rsid w:val="00CD5E0C"/>
    <w:rsid w:val="00CD6162"/>
    <w:rsid w:val="00CD6362"/>
    <w:rsid w:val="00CD6465"/>
    <w:rsid w:val="00CD661C"/>
    <w:rsid w:val="00CD7711"/>
    <w:rsid w:val="00CD778C"/>
    <w:rsid w:val="00CD78C6"/>
    <w:rsid w:val="00CD7D45"/>
    <w:rsid w:val="00CE00CD"/>
    <w:rsid w:val="00CE0DC5"/>
    <w:rsid w:val="00CE10D0"/>
    <w:rsid w:val="00CE16DF"/>
    <w:rsid w:val="00CE1B26"/>
    <w:rsid w:val="00CE2131"/>
    <w:rsid w:val="00CE2698"/>
    <w:rsid w:val="00CE2905"/>
    <w:rsid w:val="00CE31DF"/>
    <w:rsid w:val="00CE3305"/>
    <w:rsid w:val="00CE3C1B"/>
    <w:rsid w:val="00CE3EDC"/>
    <w:rsid w:val="00CE4AEB"/>
    <w:rsid w:val="00CE4D8B"/>
    <w:rsid w:val="00CE4D97"/>
    <w:rsid w:val="00CE4DD1"/>
    <w:rsid w:val="00CE4FD1"/>
    <w:rsid w:val="00CE519C"/>
    <w:rsid w:val="00CE51C1"/>
    <w:rsid w:val="00CE53A0"/>
    <w:rsid w:val="00CE556F"/>
    <w:rsid w:val="00CE5712"/>
    <w:rsid w:val="00CE5840"/>
    <w:rsid w:val="00CE5EB2"/>
    <w:rsid w:val="00CE5F8F"/>
    <w:rsid w:val="00CE632F"/>
    <w:rsid w:val="00CE6366"/>
    <w:rsid w:val="00CE644D"/>
    <w:rsid w:val="00CE64F9"/>
    <w:rsid w:val="00CE713D"/>
    <w:rsid w:val="00CF06D3"/>
    <w:rsid w:val="00CF1370"/>
    <w:rsid w:val="00CF1556"/>
    <w:rsid w:val="00CF164C"/>
    <w:rsid w:val="00CF1902"/>
    <w:rsid w:val="00CF19D7"/>
    <w:rsid w:val="00CF1A84"/>
    <w:rsid w:val="00CF1C4F"/>
    <w:rsid w:val="00CF1E86"/>
    <w:rsid w:val="00CF2303"/>
    <w:rsid w:val="00CF2630"/>
    <w:rsid w:val="00CF2690"/>
    <w:rsid w:val="00CF288B"/>
    <w:rsid w:val="00CF2A1C"/>
    <w:rsid w:val="00CF2B7D"/>
    <w:rsid w:val="00CF2CA3"/>
    <w:rsid w:val="00CF2F26"/>
    <w:rsid w:val="00CF36CA"/>
    <w:rsid w:val="00CF3FBE"/>
    <w:rsid w:val="00CF407C"/>
    <w:rsid w:val="00CF4505"/>
    <w:rsid w:val="00CF4C13"/>
    <w:rsid w:val="00CF50C1"/>
    <w:rsid w:val="00CF50F1"/>
    <w:rsid w:val="00CF56F2"/>
    <w:rsid w:val="00CF612F"/>
    <w:rsid w:val="00CF6147"/>
    <w:rsid w:val="00CF69F1"/>
    <w:rsid w:val="00CF70C1"/>
    <w:rsid w:val="00CF7510"/>
    <w:rsid w:val="00CF7741"/>
    <w:rsid w:val="00CF7A58"/>
    <w:rsid w:val="00D001B6"/>
    <w:rsid w:val="00D00244"/>
    <w:rsid w:val="00D0027F"/>
    <w:rsid w:val="00D00521"/>
    <w:rsid w:val="00D005D7"/>
    <w:rsid w:val="00D019CF"/>
    <w:rsid w:val="00D019DF"/>
    <w:rsid w:val="00D01E6A"/>
    <w:rsid w:val="00D01F38"/>
    <w:rsid w:val="00D02080"/>
    <w:rsid w:val="00D026BC"/>
    <w:rsid w:val="00D027FB"/>
    <w:rsid w:val="00D02A23"/>
    <w:rsid w:val="00D02CEB"/>
    <w:rsid w:val="00D02DB1"/>
    <w:rsid w:val="00D030FA"/>
    <w:rsid w:val="00D0343F"/>
    <w:rsid w:val="00D036DF"/>
    <w:rsid w:val="00D037A3"/>
    <w:rsid w:val="00D037A9"/>
    <w:rsid w:val="00D03E83"/>
    <w:rsid w:val="00D04408"/>
    <w:rsid w:val="00D04539"/>
    <w:rsid w:val="00D046CC"/>
    <w:rsid w:val="00D05121"/>
    <w:rsid w:val="00D056A1"/>
    <w:rsid w:val="00D0575B"/>
    <w:rsid w:val="00D05819"/>
    <w:rsid w:val="00D058E4"/>
    <w:rsid w:val="00D058EE"/>
    <w:rsid w:val="00D05BCD"/>
    <w:rsid w:val="00D05CDF"/>
    <w:rsid w:val="00D06126"/>
    <w:rsid w:val="00D062C5"/>
    <w:rsid w:val="00D06480"/>
    <w:rsid w:val="00D06492"/>
    <w:rsid w:val="00D067EC"/>
    <w:rsid w:val="00D06B34"/>
    <w:rsid w:val="00D07072"/>
    <w:rsid w:val="00D07730"/>
    <w:rsid w:val="00D07B7A"/>
    <w:rsid w:val="00D07BB2"/>
    <w:rsid w:val="00D1004C"/>
    <w:rsid w:val="00D1028C"/>
    <w:rsid w:val="00D10419"/>
    <w:rsid w:val="00D10C69"/>
    <w:rsid w:val="00D11101"/>
    <w:rsid w:val="00D1153C"/>
    <w:rsid w:val="00D11ABE"/>
    <w:rsid w:val="00D11E03"/>
    <w:rsid w:val="00D11E42"/>
    <w:rsid w:val="00D12106"/>
    <w:rsid w:val="00D121FD"/>
    <w:rsid w:val="00D12501"/>
    <w:rsid w:val="00D1257E"/>
    <w:rsid w:val="00D12919"/>
    <w:rsid w:val="00D12A62"/>
    <w:rsid w:val="00D12D7F"/>
    <w:rsid w:val="00D132D2"/>
    <w:rsid w:val="00D1340F"/>
    <w:rsid w:val="00D13781"/>
    <w:rsid w:val="00D13805"/>
    <w:rsid w:val="00D13A74"/>
    <w:rsid w:val="00D1434C"/>
    <w:rsid w:val="00D143B8"/>
    <w:rsid w:val="00D145F9"/>
    <w:rsid w:val="00D1490D"/>
    <w:rsid w:val="00D14EED"/>
    <w:rsid w:val="00D15A92"/>
    <w:rsid w:val="00D1609F"/>
    <w:rsid w:val="00D16774"/>
    <w:rsid w:val="00D16AE4"/>
    <w:rsid w:val="00D16E47"/>
    <w:rsid w:val="00D175B9"/>
    <w:rsid w:val="00D17D83"/>
    <w:rsid w:val="00D205CC"/>
    <w:rsid w:val="00D20604"/>
    <w:rsid w:val="00D209D5"/>
    <w:rsid w:val="00D20B11"/>
    <w:rsid w:val="00D20B4D"/>
    <w:rsid w:val="00D20D6F"/>
    <w:rsid w:val="00D20F6B"/>
    <w:rsid w:val="00D2149C"/>
    <w:rsid w:val="00D21A4F"/>
    <w:rsid w:val="00D21F5B"/>
    <w:rsid w:val="00D22004"/>
    <w:rsid w:val="00D2236C"/>
    <w:rsid w:val="00D22672"/>
    <w:rsid w:val="00D22B24"/>
    <w:rsid w:val="00D22B88"/>
    <w:rsid w:val="00D23029"/>
    <w:rsid w:val="00D23804"/>
    <w:rsid w:val="00D238D1"/>
    <w:rsid w:val="00D23B11"/>
    <w:rsid w:val="00D23EC3"/>
    <w:rsid w:val="00D2405F"/>
    <w:rsid w:val="00D24482"/>
    <w:rsid w:val="00D2490A"/>
    <w:rsid w:val="00D2553F"/>
    <w:rsid w:val="00D258BE"/>
    <w:rsid w:val="00D25D6E"/>
    <w:rsid w:val="00D267E4"/>
    <w:rsid w:val="00D27078"/>
    <w:rsid w:val="00D27171"/>
    <w:rsid w:val="00D2719E"/>
    <w:rsid w:val="00D2736D"/>
    <w:rsid w:val="00D27575"/>
    <w:rsid w:val="00D2771C"/>
    <w:rsid w:val="00D2775C"/>
    <w:rsid w:val="00D27876"/>
    <w:rsid w:val="00D27A20"/>
    <w:rsid w:val="00D27BBD"/>
    <w:rsid w:val="00D30000"/>
    <w:rsid w:val="00D3005C"/>
    <w:rsid w:val="00D3029E"/>
    <w:rsid w:val="00D30B42"/>
    <w:rsid w:val="00D30FAF"/>
    <w:rsid w:val="00D316BF"/>
    <w:rsid w:val="00D3184F"/>
    <w:rsid w:val="00D31869"/>
    <w:rsid w:val="00D31967"/>
    <w:rsid w:val="00D32001"/>
    <w:rsid w:val="00D32401"/>
    <w:rsid w:val="00D324D4"/>
    <w:rsid w:val="00D3257D"/>
    <w:rsid w:val="00D328A4"/>
    <w:rsid w:val="00D328E1"/>
    <w:rsid w:val="00D32BA2"/>
    <w:rsid w:val="00D32BE1"/>
    <w:rsid w:val="00D330E4"/>
    <w:rsid w:val="00D33915"/>
    <w:rsid w:val="00D33937"/>
    <w:rsid w:val="00D339E1"/>
    <w:rsid w:val="00D34825"/>
    <w:rsid w:val="00D34AEF"/>
    <w:rsid w:val="00D356B7"/>
    <w:rsid w:val="00D358A3"/>
    <w:rsid w:val="00D35B1F"/>
    <w:rsid w:val="00D35EFC"/>
    <w:rsid w:val="00D360E0"/>
    <w:rsid w:val="00D36516"/>
    <w:rsid w:val="00D3678D"/>
    <w:rsid w:val="00D3679E"/>
    <w:rsid w:val="00D36870"/>
    <w:rsid w:val="00D37630"/>
    <w:rsid w:val="00D37965"/>
    <w:rsid w:val="00D3796C"/>
    <w:rsid w:val="00D37C94"/>
    <w:rsid w:val="00D37DDF"/>
    <w:rsid w:val="00D37F2E"/>
    <w:rsid w:val="00D403CF"/>
    <w:rsid w:val="00D405DD"/>
    <w:rsid w:val="00D40A3F"/>
    <w:rsid w:val="00D40E5E"/>
    <w:rsid w:val="00D40FA9"/>
    <w:rsid w:val="00D410FB"/>
    <w:rsid w:val="00D4156D"/>
    <w:rsid w:val="00D41E85"/>
    <w:rsid w:val="00D42275"/>
    <w:rsid w:val="00D425E8"/>
    <w:rsid w:val="00D429B6"/>
    <w:rsid w:val="00D42D1F"/>
    <w:rsid w:val="00D439B4"/>
    <w:rsid w:val="00D43B3A"/>
    <w:rsid w:val="00D43B58"/>
    <w:rsid w:val="00D4428B"/>
    <w:rsid w:val="00D44998"/>
    <w:rsid w:val="00D44CC0"/>
    <w:rsid w:val="00D44E86"/>
    <w:rsid w:val="00D44EF6"/>
    <w:rsid w:val="00D4532E"/>
    <w:rsid w:val="00D45B72"/>
    <w:rsid w:val="00D45DD3"/>
    <w:rsid w:val="00D45EC3"/>
    <w:rsid w:val="00D45F9D"/>
    <w:rsid w:val="00D46005"/>
    <w:rsid w:val="00D460E7"/>
    <w:rsid w:val="00D4628B"/>
    <w:rsid w:val="00D462DD"/>
    <w:rsid w:val="00D47312"/>
    <w:rsid w:val="00D473E1"/>
    <w:rsid w:val="00D4765D"/>
    <w:rsid w:val="00D476B1"/>
    <w:rsid w:val="00D476CE"/>
    <w:rsid w:val="00D47CCB"/>
    <w:rsid w:val="00D47D85"/>
    <w:rsid w:val="00D5016E"/>
    <w:rsid w:val="00D506C9"/>
    <w:rsid w:val="00D509E3"/>
    <w:rsid w:val="00D516B0"/>
    <w:rsid w:val="00D51C7F"/>
    <w:rsid w:val="00D51E18"/>
    <w:rsid w:val="00D5201B"/>
    <w:rsid w:val="00D523A7"/>
    <w:rsid w:val="00D523DF"/>
    <w:rsid w:val="00D52611"/>
    <w:rsid w:val="00D526DD"/>
    <w:rsid w:val="00D52ACA"/>
    <w:rsid w:val="00D52BEB"/>
    <w:rsid w:val="00D530CC"/>
    <w:rsid w:val="00D5311C"/>
    <w:rsid w:val="00D538B4"/>
    <w:rsid w:val="00D53A87"/>
    <w:rsid w:val="00D53D2C"/>
    <w:rsid w:val="00D53F70"/>
    <w:rsid w:val="00D54827"/>
    <w:rsid w:val="00D553CB"/>
    <w:rsid w:val="00D55530"/>
    <w:rsid w:val="00D55591"/>
    <w:rsid w:val="00D556DD"/>
    <w:rsid w:val="00D559B8"/>
    <w:rsid w:val="00D55C2E"/>
    <w:rsid w:val="00D55E07"/>
    <w:rsid w:val="00D561CC"/>
    <w:rsid w:val="00D561D1"/>
    <w:rsid w:val="00D56986"/>
    <w:rsid w:val="00D569EC"/>
    <w:rsid w:val="00D56C55"/>
    <w:rsid w:val="00D56C5F"/>
    <w:rsid w:val="00D571D8"/>
    <w:rsid w:val="00D572DA"/>
    <w:rsid w:val="00D5744E"/>
    <w:rsid w:val="00D5768F"/>
    <w:rsid w:val="00D5782F"/>
    <w:rsid w:val="00D579D7"/>
    <w:rsid w:val="00D57C28"/>
    <w:rsid w:val="00D57DFA"/>
    <w:rsid w:val="00D57F12"/>
    <w:rsid w:val="00D60000"/>
    <w:rsid w:val="00D60009"/>
    <w:rsid w:val="00D60254"/>
    <w:rsid w:val="00D603B4"/>
    <w:rsid w:val="00D60D48"/>
    <w:rsid w:val="00D60D84"/>
    <w:rsid w:val="00D61617"/>
    <w:rsid w:val="00D618AD"/>
    <w:rsid w:val="00D619CC"/>
    <w:rsid w:val="00D6219F"/>
    <w:rsid w:val="00D62245"/>
    <w:rsid w:val="00D622EA"/>
    <w:rsid w:val="00D626BA"/>
    <w:rsid w:val="00D62743"/>
    <w:rsid w:val="00D628F9"/>
    <w:rsid w:val="00D62A7A"/>
    <w:rsid w:val="00D62D27"/>
    <w:rsid w:val="00D62EFA"/>
    <w:rsid w:val="00D6345E"/>
    <w:rsid w:val="00D64B52"/>
    <w:rsid w:val="00D6544F"/>
    <w:rsid w:val="00D655B4"/>
    <w:rsid w:val="00D6562D"/>
    <w:rsid w:val="00D65829"/>
    <w:rsid w:val="00D65B91"/>
    <w:rsid w:val="00D65DF0"/>
    <w:rsid w:val="00D65F85"/>
    <w:rsid w:val="00D66379"/>
    <w:rsid w:val="00D66F05"/>
    <w:rsid w:val="00D66FFC"/>
    <w:rsid w:val="00D675A1"/>
    <w:rsid w:val="00D677A2"/>
    <w:rsid w:val="00D67873"/>
    <w:rsid w:val="00D67AC3"/>
    <w:rsid w:val="00D67EF8"/>
    <w:rsid w:val="00D704C0"/>
    <w:rsid w:val="00D70533"/>
    <w:rsid w:val="00D706A4"/>
    <w:rsid w:val="00D70A00"/>
    <w:rsid w:val="00D710BC"/>
    <w:rsid w:val="00D7123A"/>
    <w:rsid w:val="00D71408"/>
    <w:rsid w:val="00D7148B"/>
    <w:rsid w:val="00D71607"/>
    <w:rsid w:val="00D71A06"/>
    <w:rsid w:val="00D71CF0"/>
    <w:rsid w:val="00D71DEE"/>
    <w:rsid w:val="00D71F65"/>
    <w:rsid w:val="00D72097"/>
    <w:rsid w:val="00D7259D"/>
    <w:rsid w:val="00D72848"/>
    <w:rsid w:val="00D72A6F"/>
    <w:rsid w:val="00D730B7"/>
    <w:rsid w:val="00D73115"/>
    <w:rsid w:val="00D731BC"/>
    <w:rsid w:val="00D733AB"/>
    <w:rsid w:val="00D73458"/>
    <w:rsid w:val="00D73499"/>
    <w:rsid w:val="00D734DE"/>
    <w:rsid w:val="00D73D1A"/>
    <w:rsid w:val="00D74215"/>
    <w:rsid w:val="00D743EB"/>
    <w:rsid w:val="00D74557"/>
    <w:rsid w:val="00D74B65"/>
    <w:rsid w:val="00D7515F"/>
    <w:rsid w:val="00D753A4"/>
    <w:rsid w:val="00D75479"/>
    <w:rsid w:val="00D76484"/>
    <w:rsid w:val="00D769CC"/>
    <w:rsid w:val="00D77213"/>
    <w:rsid w:val="00D7734E"/>
    <w:rsid w:val="00D774D6"/>
    <w:rsid w:val="00D774D9"/>
    <w:rsid w:val="00D777AC"/>
    <w:rsid w:val="00D77961"/>
    <w:rsid w:val="00D779A4"/>
    <w:rsid w:val="00D80461"/>
    <w:rsid w:val="00D807BF"/>
    <w:rsid w:val="00D80AB1"/>
    <w:rsid w:val="00D80CF3"/>
    <w:rsid w:val="00D81015"/>
    <w:rsid w:val="00D81262"/>
    <w:rsid w:val="00D8129A"/>
    <w:rsid w:val="00D8138F"/>
    <w:rsid w:val="00D81B05"/>
    <w:rsid w:val="00D81E92"/>
    <w:rsid w:val="00D81FD4"/>
    <w:rsid w:val="00D821D2"/>
    <w:rsid w:val="00D8260F"/>
    <w:rsid w:val="00D82694"/>
    <w:rsid w:val="00D828B5"/>
    <w:rsid w:val="00D83534"/>
    <w:rsid w:val="00D84197"/>
    <w:rsid w:val="00D843F3"/>
    <w:rsid w:val="00D84467"/>
    <w:rsid w:val="00D84861"/>
    <w:rsid w:val="00D849A0"/>
    <w:rsid w:val="00D84FC0"/>
    <w:rsid w:val="00D85030"/>
    <w:rsid w:val="00D85207"/>
    <w:rsid w:val="00D85674"/>
    <w:rsid w:val="00D85825"/>
    <w:rsid w:val="00D861DD"/>
    <w:rsid w:val="00D8660F"/>
    <w:rsid w:val="00D86A2B"/>
    <w:rsid w:val="00D86A63"/>
    <w:rsid w:val="00D86A98"/>
    <w:rsid w:val="00D86E15"/>
    <w:rsid w:val="00D86E5E"/>
    <w:rsid w:val="00D878A1"/>
    <w:rsid w:val="00D8794A"/>
    <w:rsid w:val="00D90762"/>
    <w:rsid w:val="00D90852"/>
    <w:rsid w:val="00D90AD3"/>
    <w:rsid w:val="00D91086"/>
    <w:rsid w:val="00D9188A"/>
    <w:rsid w:val="00D91969"/>
    <w:rsid w:val="00D91D91"/>
    <w:rsid w:val="00D91F7E"/>
    <w:rsid w:val="00D920F6"/>
    <w:rsid w:val="00D9213C"/>
    <w:rsid w:val="00D92EBC"/>
    <w:rsid w:val="00D93055"/>
    <w:rsid w:val="00D934D6"/>
    <w:rsid w:val="00D93640"/>
    <w:rsid w:val="00D939A8"/>
    <w:rsid w:val="00D93BE7"/>
    <w:rsid w:val="00D93EA6"/>
    <w:rsid w:val="00D94648"/>
    <w:rsid w:val="00D94ABE"/>
    <w:rsid w:val="00D94B20"/>
    <w:rsid w:val="00D94D78"/>
    <w:rsid w:val="00D95351"/>
    <w:rsid w:val="00D954F6"/>
    <w:rsid w:val="00D9562C"/>
    <w:rsid w:val="00D9580A"/>
    <w:rsid w:val="00D9598C"/>
    <w:rsid w:val="00D95CA3"/>
    <w:rsid w:val="00D962AE"/>
    <w:rsid w:val="00D96649"/>
    <w:rsid w:val="00D969B8"/>
    <w:rsid w:val="00D96EDE"/>
    <w:rsid w:val="00D9745E"/>
    <w:rsid w:val="00D9754C"/>
    <w:rsid w:val="00D97DF7"/>
    <w:rsid w:val="00D97E33"/>
    <w:rsid w:val="00DA00CB"/>
    <w:rsid w:val="00DA00D0"/>
    <w:rsid w:val="00DA036A"/>
    <w:rsid w:val="00DA0571"/>
    <w:rsid w:val="00DA05A4"/>
    <w:rsid w:val="00DA0DFF"/>
    <w:rsid w:val="00DA0F57"/>
    <w:rsid w:val="00DA1275"/>
    <w:rsid w:val="00DA12A1"/>
    <w:rsid w:val="00DA145B"/>
    <w:rsid w:val="00DA14B3"/>
    <w:rsid w:val="00DA1625"/>
    <w:rsid w:val="00DA2102"/>
    <w:rsid w:val="00DA21C6"/>
    <w:rsid w:val="00DA228C"/>
    <w:rsid w:val="00DA23C9"/>
    <w:rsid w:val="00DA2B6F"/>
    <w:rsid w:val="00DA2B7C"/>
    <w:rsid w:val="00DA334D"/>
    <w:rsid w:val="00DA33D0"/>
    <w:rsid w:val="00DA352E"/>
    <w:rsid w:val="00DA39BD"/>
    <w:rsid w:val="00DA3D89"/>
    <w:rsid w:val="00DA3E69"/>
    <w:rsid w:val="00DA40BE"/>
    <w:rsid w:val="00DA43C8"/>
    <w:rsid w:val="00DA4533"/>
    <w:rsid w:val="00DA48CE"/>
    <w:rsid w:val="00DA4A29"/>
    <w:rsid w:val="00DA4B21"/>
    <w:rsid w:val="00DA4C07"/>
    <w:rsid w:val="00DA4D3A"/>
    <w:rsid w:val="00DA4E2C"/>
    <w:rsid w:val="00DA5162"/>
    <w:rsid w:val="00DA530F"/>
    <w:rsid w:val="00DA54EB"/>
    <w:rsid w:val="00DA5ADE"/>
    <w:rsid w:val="00DA5FCB"/>
    <w:rsid w:val="00DA66E8"/>
    <w:rsid w:val="00DA676B"/>
    <w:rsid w:val="00DA7469"/>
    <w:rsid w:val="00DA74F9"/>
    <w:rsid w:val="00DA75B4"/>
    <w:rsid w:val="00DA76DD"/>
    <w:rsid w:val="00DA77B1"/>
    <w:rsid w:val="00DA7F2C"/>
    <w:rsid w:val="00DA7FEB"/>
    <w:rsid w:val="00DB1844"/>
    <w:rsid w:val="00DB1C2E"/>
    <w:rsid w:val="00DB1C9A"/>
    <w:rsid w:val="00DB218F"/>
    <w:rsid w:val="00DB22CA"/>
    <w:rsid w:val="00DB259C"/>
    <w:rsid w:val="00DB292D"/>
    <w:rsid w:val="00DB2A01"/>
    <w:rsid w:val="00DB2A12"/>
    <w:rsid w:val="00DB2B75"/>
    <w:rsid w:val="00DB2C5E"/>
    <w:rsid w:val="00DB32FE"/>
    <w:rsid w:val="00DB3A27"/>
    <w:rsid w:val="00DB467C"/>
    <w:rsid w:val="00DB4803"/>
    <w:rsid w:val="00DB4A53"/>
    <w:rsid w:val="00DB4E31"/>
    <w:rsid w:val="00DB533E"/>
    <w:rsid w:val="00DB5A12"/>
    <w:rsid w:val="00DB6082"/>
    <w:rsid w:val="00DB61C1"/>
    <w:rsid w:val="00DB638F"/>
    <w:rsid w:val="00DB643E"/>
    <w:rsid w:val="00DB6D19"/>
    <w:rsid w:val="00DB6E25"/>
    <w:rsid w:val="00DB71EF"/>
    <w:rsid w:val="00DB7B65"/>
    <w:rsid w:val="00DB7F9F"/>
    <w:rsid w:val="00DC0447"/>
    <w:rsid w:val="00DC0607"/>
    <w:rsid w:val="00DC06A3"/>
    <w:rsid w:val="00DC0ACA"/>
    <w:rsid w:val="00DC0D51"/>
    <w:rsid w:val="00DC0F43"/>
    <w:rsid w:val="00DC10A5"/>
    <w:rsid w:val="00DC1417"/>
    <w:rsid w:val="00DC19AB"/>
    <w:rsid w:val="00DC2331"/>
    <w:rsid w:val="00DC244F"/>
    <w:rsid w:val="00DC2627"/>
    <w:rsid w:val="00DC3275"/>
    <w:rsid w:val="00DC34D3"/>
    <w:rsid w:val="00DC41B9"/>
    <w:rsid w:val="00DC424E"/>
    <w:rsid w:val="00DC4843"/>
    <w:rsid w:val="00DC4AE2"/>
    <w:rsid w:val="00DC52D4"/>
    <w:rsid w:val="00DC548B"/>
    <w:rsid w:val="00DC54F4"/>
    <w:rsid w:val="00DC5537"/>
    <w:rsid w:val="00DC5901"/>
    <w:rsid w:val="00DC59E6"/>
    <w:rsid w:val="00DC5CAF"/>
    <w:rsid w:val="00DC6082"/>
    <w:rsid w:val="00DC65F3"/>
    <w:rsid w:val="00DC6827"/>
    <w:rsid w:val="00DC6C8D"/>
    <w:rsid w:val="00DC6DED"/>
    <w:rsid w:val="00DC6EA7"/>
    <w:rsid w:val="00DC70D5"/>
    <w:rsid w:val="00DC7374"/>
    <w:rsid w:val="00DC7921"/>
    <w:rsid w:val="00DC7B9C"/>
    <w:rsid w:val="00DC7E67"/>
    <w:rsid w:val="00DC7F10"/>
    <w:rsid w:val="00DD00A2"/>
    <w:rsid w:val="00DD048A"/>
    <w:rsid w:val="00DD08A3"/>
    <w:rsid w:val="00DD0B83"/>
    <w:rsid w:val="00DD0CCE"/>
    <w:rsid w:val="00DD0D00"/>
    <w:rsid w:val="00DD11AB"/>
    <w:rsid w:val="00DD14AA"/>
    <w:rsid w:val="00DD1599"/>
    <w:rsid w:val="00DD19CE"/>
    <w:rsid w:val="00DD1A66"/>
    <w:rsid w:val="00DD1BE8"/>
    <w:rsid w:val="00DD1CCF"/>
    <w:rsid w:val="00DD2079"/>
    <w:rsid w:val="00DD225C"/>
    <w:rsid w:val="00DD24A0"/>
    <w:rsid w:val="00DD27CE"/>
    <w:rsid w:val="00DD2E90"/>
    <w:rsid w:val="00DD3106"/>
    <w:rsid w:val="00DD3148"/>
    <w:rsid w:val="00DD31C8"/>
    <w:rsid w:val="00DD349E"/>
    <w:rsid w:val="00DD36C4"/>
    <w:rsid w:val="00DD3ACA"/>
    <w:rsid w:val="00DD3AF8"/>
    <w:rsid w:val="00DD3BC0"/>
    <w:rsid w:val="00DD476D"/>
    <w:rsid w:val="00DD4E65"/>
    <w:rsid w:val="00DD5577"/>
    <w:rsid w:val="00DD5944"/>
    <w:rsid w:val="00DD5BA3"/>
    <w:rsid w:val="00DD5CC5"/>
    <w:rsid w:val="00DD621F"/>
    <w:rsid w:val="00DD699E"/>
    <w:rsid w:val="00DD6BB9"/>
    <w:rsid w:val="00DD6CC6"/>
    <w:rsid w:val="00DD716A"/>
    <w:rsid w:val="00DD73B4"/>
    <w:rsid w:val="00DD753F"/>
    <w:rsid w:val="00DD7604"/>
    <w:rsid w:val="00DD79E7"/>
    <w:rsid w:val="00DD7B9C"/>
    <w:rsid w:val="00DD7FDA"/>
    <w:rsid w:val="00DD7FFA"/>
    <w:rsid w:val="00DE0175"/>
    <w:rsid w:val="00DE0254"/>
    <w:rsid w:val="00DE0B9B"/>
    <w:rsid w:val="00DE0D0F"/>
    <w:rsid w:val="00DE14DF"/>
    <w:rsid w:val="00DE1717"/>
    <w:rsid w:val="00DE1882"/>
    <w:rsid w:val="00DE1895"/>
    <w:rsid w:val="00DE1E36"/>
    <w:rsid w:val="00DE2604"/>
    <w:rsid w:val="00DE2917"/>
    <w:rsid w:val="00DE2E97"/>
    <w:rsid w:val="00DE3E4A"/>
    <w:rsid w:val="00DE4114"/>
    <w:rsid w:val="00DE42ED"/>
    <w:rsid w:val="00DE454E"/>
    <w:rsid w:val="00DE4620"/>
    <w:rsid w:val="00DE4ACC"/>
    <w:rsid w:val="00DE4D40"/>
    <w:rsid w:val="00DE4FC9"/>
    <w:rsid w:val="00DE50BB"/>
    <w:rsid w:val="00DE5641"/>
    <w:rsid w:val="00DE5D7C"/>
    <w:rsid w:val="00DE6580"/>
    <w:rsid w:val="00DE6AC7"/>
    <w:rsid w:val="00DE6EA7"/>
    <w:rsid w:val="00DE6F23"/>
    <w:rsid w:val="00DE7244"/>
    <w:rsid w:val="00DE7FEC"/>
    <w:rsid w:val="00DF012C"/>
    <w:rsid w:val="00DF08D1"/>
    <w:rsid w:val="00DF09AC"/>
    <w:rsid w:val="00DF0AC8"/>
    <w:rsid w:val="00DF0AD8"/>
    <w:rsid w:val="00DF0E80"/>
    <w:rsid w:val="00DF172E"/>
    <w:rsid w:val="00DF1BB4"/>
    <w:rsid w:val="00DF1D72"/>
    <w:rsid w:val="00DF2041"/>
    <w:rsid w:val="00DF25A9"/>
    <w:rsid w:val="00DF2811"/>
    <w:rsid w:val="00DF348D"/>
    <w:rsid w:val="00DF3578"/>
    <w:rsid w:val="00DF381B"/>
    <w:rsid w:val="00DF3945"/>
    <w:rsid w:val="00DF4372"/>
    <w:rsid w:val="00DF473C"/>
    <w:rsid w:val="00DF4795"/>
    <w:rsid w:val="00DF56DA"/>
    <w:rsid w:val="00DF5700"/>
    <w:rsid w:val="00DF57F2"/>
    <w:rsid w:val="00DF59F7"/>
    <w:rsid w:val="00DF5D5C"/>
    <w:rsid w:val="00DF607B"/>
    <w:rsid w:val="00DF6A03"/>
    <w:rsid w:val="00DF6C53"/>
    <w:rsid w:val="00DF6E45"/>
    <w:rsid w:val="00DF6E94"/>
    <w:rsid w:val="00DF729A"/>
    <w:rsid w:val="00DF740B"/>
    <w:rsid w:val="00DF767A"/>
    <w:rsid w:val="00DF76DC"/>
    <w:rsid w:val="00E00019"/>
    <w:rsid w:val="00E00056"/>
    <w:rsid w:val="00E00069"/>
    <w:rsid w:val="00E000AD"/>
    <w:rsid w:val="00E001DE"/>
    <w:rsid w:val="00E0029F"/>
    <w:rsid w:val="00E00368"/>
    <w:rsid w:val="00E00780"/>
    <w:rsid w:val="00E00F2D"/>
    <w:rsid w:val="00E01126"/>
    <w:rsid w:val="00E01175"/>
    <w:rsid w:val="00E011C1"/>
    <w:rsid w:val="00E01539"/>
    <w:rsid w:val="00E0196A"/>
    <w:rsid w:val="00E02FB7"/>
    <w:rsid w:val="00E03BEC"/>
    <w:rsid w:val="00E043B1"/>
    <w:rsid w:val="00E0474B"/>
    <w:rsid w:val="00E04BD0"/>
    <w:rsid w:val="00E052A2"/>
    <w:rsid w:val="00E05B7C"/>
    <w:rsid w:val="00E05CDE"/>
    <w:rsid w:val="00E065D9"/>
    <w:rsid w:val="00E06778"/>
    <w:rsid w:val="00E06A9C"/>
    <w:rsid w:val="00E06AB5"/>
    <w:rsid w:val="00E06B9A"/>
    <w:rsid w:val="00E07157"/>
    <w:rsid w:val="00E07AB8"/>
    <w:rsid w:val="00E07CA7"/>
    <w:rsid w:val="00E1051E"/>
    <w:rsid w:val="00E10685"/>
    <w:rsid w:val="00E10B56"/>
    <w:rsid w:val="00E10C23"/>
    <w:rsid w:val="00E10D70"/>
    <w:rsid w:val="00E10D80"/>
    <w:rsid w:val="00E10E13"/>
    <w:rsid w:val="00E10EB9"/>
    <w:rsid w:val="00E110D2"/>
    <w:rsid w:val="00E11B8A"/>
    <w:rsid w:val="00E11CA2"/>
    <w:rsid w:val="00E11D8E"/>
    <w:rsid w:val="00E11FB2"/>
    <w:rsid w:val="00E1222C"/>
    <w:rsid w:val="00E12BB5"/>
    <w:rsid w:val="00E1301C"/>
    <w:rsid w:val="00E13CBB"/>
    <w:rsid w:val="00E1446F"/>
    <w:rsid w:val="00E1452B"/>
    <w:rsid w:val="00E149C6"/>
    <w:rsid w:val="00E14ACC"/>
    <w:rsid w:val="00E14B2D"/>
    <w:rsid w:val="00E14C4F"/>
    <w:rsid w:val="00E150F0"/>
    <w:rsid w:val="00E1516A"/>
    <w:rsid w:val="00E15AF7"/>
    <w:rsid w:val="00E15CEA"/>
    <w:rsid w:val="00E15D87"/>
    <w:rsid w:val="00E163CD"/>
    <w:rsid w:val="00E168B8"/>
    <w:rsid w:val="00E16957"/>
    <w:rsid w:val="00E16C32"/>
    <w:rsid w:val="00E174D3"/>
    <w:rsid w:val="00E17C67"/>
    <w:rsid w:val="00E17D71"/>
    <w:rsid w:val="00E17F33"/>
    <w:rsid w:val="00E17F59"/>
    <w:rsid w:val="00E20ADC"/>
    <w:rsid w:val="00E20DF4"/>
    <w:rsid w:val="00E20FCB"/>
    <w:rsid w:val="00E2164A"/>
    <w:rsid w:val="00E21DA5"/>
    <w:rsid w:val="00E220AF"/>
    <w:rsid w:val="00E224DB"/>
    <w:rsid w:val="00E224F2"/>
    <w:rsid w:val="00E22654"/>
    <w:rsid w:val="00E228D8"/>
    <w:rsid w:val="00E22C3D"/>
    <w:rsid w:val="00E22D8B"/>
    <w:rsid w:val="00E23140"/>
    <w:rsid w:val="00E2327A"/>
    <w:rsid w:val="00E233CC"/>
    <w:rsid w:val="00E235B5"/>
    <w:rsid w:val="00E23A69"/>
    <w:rsid w:val="00E244FF"/>
    <w:rsid w:val="00E24B16"/>
    <w:rsid w:val="00E24EFA"/>
    <w:rsid w:val="00E256CA"/>
    <w:rsid w:val="00E25A05"/>
    <w:rsid w:val="00E25DD7"/>
    <w:rsid w:val="00E25EBD"/>
    <w:rsid w:val="00E2611E"/>
    <w:rsid w:val="00E262BF"/>
    <w:rsid w:val="00E26399"/>
    <w:rsid w:val="00E265D0"/>
    <w:rsid w:val="00E26681"/>
    <w:rsid w:val="00E26749"/>
    <w:rsid w:val="00E26955"/>
    <w:rsid w:val="00E26DB6"/>
    <w:rsid w:val="00E26DE0"/>
    <w:rsid w:val="00E27444"/>
    <w:rsid w:val="00E27607"/>
    <w:rsid w:val="00E27CC7"/>
    <w:rsid w:val="00E27D3E"/>
    <w:rsid w:val="00E27E54"/>
    <w:rsid w:val="00E27EB4"/>
    <w:rsid w:val="00E302E0"/>
    <w:rsid w:val="00E304FF"/>
    <w:rsid w:val="00E3063F"/>
    <w:rsid w:val="00E306EE"/>
    <w:rsid w:val="00E30B2C"/>
    <w:rsid w:val="00E3135C"/>
    <w:rsid w:val="00E32131"/>
    <w:rsid w:val="00E323DB"/>
    <w:rsid w:val="00E32895"/>
    <w:rsid w:val="00E334AF"/>
    <w:rsid w:val="00E33793"/>
    <w:rsid w:val="00E338AC"/>
    <w:rsid w:val="00E3465D"/>
    <w:rsid w:val="00E3491D"/>
    <w:rsid w:val="00E34974"/>
    <w:rsid w:val="00E34D55"/>
    <w:rsid w:val="00E34EE3"/>
    <w:rsid w:val="00E35237"/>
    <w:rsid w:val="00E355E1"/>
    <w:rsid w:val="00E356A3"/>
    <w:rsid w:val="00E356B5"/>
    <w:rsid w:val="00E356CE"/>
    <w:rsid w:val="00E358C9"/>
    <w:rsid w:val="00E35E71"/>
    <w:rsid w:val="00E36262"/>
    <w:rsid w:val="00E36674"/>
    <w:rsid w:val="00E367B4"/>
    <w:rsid w:val="00E36D8A"/>
    <w:rsid w:val="00E37955"/>
    <w:rsid w:val="00E402AD"/>
    <w:rsid w:val="00E403FF"/>
    <w:rsid w:val="00E407CF"/>
    <w:rsid w:val="00E40869"/>
    <w:rsid w:val="00E408F5"/>
    <w:rsid w:val="00E40B6D"/>
    <w:rsid w:val="00E40EC3"/>
    <w:rsid w:val="00E40F7C"/>
    <w:rsid w:val="00E40FFD"/>
    <w:rsid w:val="00E41266"/>
    <w:rsid w:val="00E413A0"/>
    <w:rsid w:val="00E41488"/>
    <w:rsid w:val="00E414C9"/>
    <w:rsid w:val="00E41B5A"/>
    <w:rsid w:val="00E42070"/>
    <w:rsid w:val="00E42665"/>
    <w:rsid w:val="00E42AFE"/>
    <w:rsid w:val="00E42E30"/>
    <w:rsid w:val="00E42E7D"/>
    <w:rsid w:val="00E437E7"/>
    <w:rsid w:val="00E43B7F"/>
    <w:rsid w:val="00E43BF3"/>
    <w:rsid w:val="00E44009"/>
    <w:rsid w:val="00E4402A"/>
    <w:rsid w:val="00E44471"/>
    <w:rsid w:val="00E44BEA"/>
    <w:rsid w:val="00E44CF4"/>
    <w:rsid w:val="00E44F79"/>
    <w:rsid w:val="00E451E0"/>
    <w:rsid w:val="00E45305"/>
    <w:rsid w:val="00E4533B"/>
    <w:rsid w:val="00E45405"/>
    <w:rsid w:val="00E4575A"/>
    <w:rsid w:val="00E4583D"/>
    <w:rsid w:val="00E45A42"/>
    <w:rsid w:val="00E45A76"/>
    <w:rsid w:val="00E45C5D"/>
    <w:rsid w:val="00E46952"/>
    <w:rsid w:val="00E4695E"/>
    <w:rsid w:val="00E46A54"/>
    <w:rsid w:val="00E46EF0"/>
    <w:rsid w:val="00E4718D"/>
    <w:rsid w:val="00E4731C"/>
    <w:rsid w:val="00E4738E"/>
    <w:rsid w:val="00E473FD"/>
    <w:rsid w:val="00E475C0"/>
    <w:rsid w:val="00E475CF"/>
    <w:rsid w:val="00E478EF"/>
    <w:rsid w:val="00E47907"/>
    <w:rsid w:val="00E47CAC"/>
    <w:rsid w:val="00E47CE5"/>
    <w:rsid w:val="00E47F81"/>
    <w:rsid w:val="00E505AD"/>
    <w:rsid w:val="00E5064D"/>
    <w:rsid w:val="00E50899"/>
    <w:rsid w:val="00E509DC"/>
    <w:rsid w:val="00E5109F"/>
    <w:rsid w:val="00E51353"/>
    <w:rsid w:val="00E5148A"/>
    <w:rsid w:val="00E5153E"/>
    <w:rsid w:val="00E52296"/>
    <w:rsid w:val="00E52711"/>
    <w:rsid w:val="00E52979"/>
    <w:rsid w:val="00E52AEC"/>
    <w:rsid w:val="00E52C03"/>
    <w:rsid w:val="00E52C92"/>
    <w:rsid w:val="00E52DDF"/>
    <w:rsid w:val="00E532C4"/>
    <w:rsid w:val="00E53420"/>
    <w:rsid w:val="00E5376A"/>
    <w:rsid w:val="00E538EC"/>
    <w:rsid w:val="00E53C48"/>
    <w:rsid w:val="00E53E3D"/>
    <w:rsid w:val="00E5442F"/>
    <w:rsid w:val="00E5455B"/>
    <w:rsid w:val="00E5462A"/>
    <w:rsid w:val="00E547F5"/>
    <w:rsid w:val="00E54FE6"/>
    <w:rsid w:val="00E555A4"/>
    <w:rsid w:val="00E555CF"/>
    <w:rsid w:val="00E55987"/>
    <w:rsid w:val="00E559A3"/>
    <w:rsid w:val="00E55C80"/>
    <w:rsid w:val="00E5613D"/>
    <w:rsid w:val="00E56485"/>
    <w:rsid w:val="00E5665E"/>
    <w:rsid w:val="00E56AE0"/>
    <w:rsid w:val="00E57746"/>
    <w:rsid w:val="00E57DDB"/>
    <w:rsid w:val="00E57EA8"/>
    <w:rsid w:val="00E600A3"/>
    <w:rsid w:val="00E6073D"/>
    <w:rsid w:val="00E608BE"/>
    <w:rsid w:val="00E609E5"/>
    <w:rsid w:val="00E60F09"/>
    <w:rsid w:val="00E61612"/>
    <w:rsid w:val="00E6161F"/>
    <w:rsid w:val="00E61A6A"/>
    <w:rsid w:val="00E61E10"/>
    <w:rsid w:val="00E61F4A"/>
    <w:rsid w:val="00E61F5E"/>
    <w:rsid w:val="00E62111"/>
    <w:rsid w:val="00E62348"/>
    <w:rsid w:val="00E62599"/>
    <w:rsid w:val="00E62773"/>
    <w:rsid w:val="00E62931"/>
    <w:rsid w:val="00E62F99"/>
    <w:rsid w:val="00E63265"/>
    <w:rsid w:val="00E6356F"/>
    <w:rsid w:val="00E636BE"/>
    <w:rsid w:val="00E63882"/>
    <w:rsid w:val="00E640F6"/>
    <w:rsid w:val="00E6410F"/>
    <w:rsid w:val="00E6435C"/>
    <w:rsid w:val="00E64634"/>
    <w:rsid w:val="00E64ADA"/>
    <w:rsid w:val="00E64D94"/>
    <w:rsid w:val="00E651BC"/>
    <w:rsid w:val="00E654A1"/>
    <w:rsid w:val="00E654FB"/>
    <w:rsid w:val="00E655BD"/>
    <w:rsid w:val="00E65C43"/>
    <w:rsid w:val="00E65D24"/>
    <w:rsid w:val="00E65D79"/>
    <w:rsid w:val="00E667A2"/>
    <w:rsid w:val="00E6686F"/>
    <w:rsid w:val="00E66AA2"/>
    <w:rsid w:val="00E66CC7"/>
    <w:rsid w:val="00E66CE2"/>
    <w:rsid w:val="00E66E16"/>
    <w:rsid w:val="00E66ED2"/>
    <w:rsid w:val="00E670C3"/>
    <w:rsid w:val="00E6774C"/>
    <w:rsid w:val="00E6789E"/>
    <w:rsid w:val="00E679F7"/>
    <w:rsid w:val="00E67B9F"/>
    <w:rsid w:val="00E70220"/>
    <w:rsid w:val="00E7046F"/>
    <w:rsid w:val="00E70EE5"/>
    <w:rsid w:val="00E71097"/>
    <w:rsid w:val="00E71440"/>
    <w:rsid w:val="00E71521"/>
    <w:rsid w:val="00E71F4A"/>
    <w:rsid w:val="00E721B7"/>
    <w:rsid w:val="00E72590"/>
    <w:rsid w:val="00E72971"/>
    <w:rsid w:val="00E72A48"/>
    <w:rsid w:val="00E72DBD"/>
    <w:rsid w:val="00E72DC7"/>
    <w:rsid w:val="00E73122"/>
    <w:rsid w:val="00E735DB"/>
    <w:rsid w:val="00E7395A"/>
    <w:rsid w:val="00E73A92"/>
    <w:rsid w:val="00E73F9D"/>
    <w:rsid w:val="00E73FEE"/>
    <w:rsid w:val="00E741E9"/>
    <w:rsid w:val="00E742A8"/>
    <w:rsid w:val="00E748AD"/>
    <w:rsid w:val="00E74A6E"/>
    <w:rsid w:val="00E74ABA"/>
    <w:rsid w:val="00E74EE5"/>
    <w:rsid w:val="00E74F7C"/>
    <w:rsid w:val="00E755A2"/>
    <w:rsid w:val="00E755A3"/>
    <w:rsid w:val="00E755F3"/>
    <w:rsid w:val="00E75F25"/>
    <w:rsid w:val="00E75FE8"/>
    <w:rsid w:val="00E766AD"/>
    <w:rsid w:val="00E7695E"/>
    <w:rsid w:val="00E76CA2"/>
    <w:rsid w:val="00E771D5"/>
    <w:rsid w:val="00E773AF"/>
    <w:rsid w:val="00E774C2"/>
    <w:rsid w:val="00E77550"/>
    <w:rsid w:val="00E77A0E"/>
    <w:rsid w:val="00E77AAE"/>
    <w:rsid w:val="00E77C3F"/>
    <w:rsid w:val="00E77D3B"/>
    <w:rsid w:val="00E77D92"/>
    <w:rsid w:val="00E77EE0"/>
    <w:rsid w:val="00E8014E"/>
    <w:rsid w:val="00E80254"/>
    <w:rsid w:val="00E807BD"/>
    <w:rsid w:val="00E80C28"/>
    <w:rsid w:val="00E810AB"/>
    <w:rsid w:val="00E811AA"/>
    <w:rsid w:val="00E818DF"/>
    <w:rsid w:val="00E81CC8"/>
    <w:rsid w:val="00E81E52"/>
    <w:rsid w:val="00E82346"/>
    <w:rsid w:val="00E824EA"/>
    <w:rsid w:val="00E8272D"/>
    <w:rsid w:val="00E82ACC"/>
    <w:rsid w:val="00E8314E"/>
    <w:rsid w:val="00E83485"/>
    <w:rsid w:val="00E835DA"/>
    <w:rsid w:val="00E836B3"/>
    <w:rsid w:val="00E838DE"/>
    <w:rsid w:val="00E83B0D"/>
    <w:rsid w:val="00E83F50"/>
    <w:rsid w:val="00E83FEA"/>
    <w:rsid w:val="00E8415E"/>
    <w:rsid w:val="00E8440C"/>
    <w:rsid w:val="00E84942"/>
    <w:rsid w:val="00E84C60"/>
    <w:rsid w:val="00E8542E"/>
    <w:rsid w:val="00E85797"/>
    <w:rsid w:val="00E862D3"/>
    <w:rsid w:val="00E86429"/>
    <w:rsid w:val="00E868DE"/>
    <w:rsid w:val="00E869F7"/>
    <w:rsid w:val="00E86DD6"/>
    <w:rsid w:val="00E87025"/>
    <w:rsid w:val="00E87CE6"/>
    <w:rsid w:val="00E87FD0"/>
    <w:rsid w:val="00E90081"/>
    <w:rsid w:val="00E90237"/>
    <w:rsid w:val="00E90345"/>
    <w:rsid w:val="00E90501"/>
    <w:rsid w:val="00E905DF"/>
    <w:rsid w:val="00E908F9"/>
    <w:rsid w:val="00E90996"/>
    <w:rsid w:val="00E90D0E"/>
    <w:rsid w:val="00E90D97"/>
    <w:rsid w:val="00E911AD"/>
    <w:rsid w:val="00E91273"/>
    <w:rsid w:val="00E9128C"/>
    <w:rsid w:val="00E912F7"/>
    <w:rsid w:val="00E913AD"/>
    <w:rsid w:val="00E91402"/>
    <w:rsid w:val="00E915F4"/>
    <w:rsid w:val="00E917AE"/>
    <w:rsid w:val="00E91931"/>
    <w:rsid w:val="00E91FE1"/>
    <w:rsid w:val="00E924B2"/>
    <w:rsid w:val="00E925E8"/>
    <w:rsid w:val="00E92A86"/>
    <w:rsid w:val="00E92D90"/>
    <w:rsid w:val="00E9303B"/>
    <w:rsid w:val="00E9348C"/>
    <w:rsid w:val="00E9388C"/>
    <w:rsid w:val="00E93A38"/>
    <w:rsid w:val="00E93BF5"/>
    <w:rsid w:val="00E93D44"/>
    <w:rsid w:val="00E93F80"/>
    <w:rsid w:val="00E93FC4"/>
    <w:rsid w:val="00E94046"/>
    <w:rsid w:val="00E94448"/>
    <w:rsid w:val="00E94475"/>
    <w:rsid w:val="00E944D0"/>
    <w:rsid w:val="00E94887"/>
    <w:rsid w:val="00E949C0"/>
    <w:rsid w:val="00E955F4"/>
    <w:rsid w:val="00E956E2"/>
    <w:rsid w:val="00E957C4"/>
    <w:rsid w:val="00E95CE7"/>
    <w:rsid w:val="00E964B6"/>
    <w:rsid w:val="00E966FB"/>
    <w:rsid w:val="00E96700"/>
    <w:rsid w:val="00E968C9"/>
    <w:rsid w:val="00E96992"/>
    <w:rsid w:val="00E969AD"/>
    <w:rsid w:val="00E96BB1"/>
    <w:rsid w:val="00E96C54"/>
    <w:rsid w:val="00E96C8A"/>
    <w:rsid w:val="00E96DC9"/>
    <w:rsid w:val="00E9711C"/>
    <w:rsid w:val="00E972C5"/>
    <w:rsid w:val="00E9753F"/>
    <w:rsid w:val="00E97624"/>
    <w:rsid w:val="00E97926"/>
    <w:rsid w:val="00E979F4"/>
    <w:rsid w:val="00EA0217"/>
    <w:rsid w:val="00EA05D4"/>
    <w:rsid w:val="00EA0C85"/>
    <w:rsid w:val="00EA1058"/>
    <w:rsid w:val="00EA10C1"/>
    <w:rsid w:val="00EA13A1"/>
    <w:rsid w:val="00EA13D5"/>
    <w:rsid w:val="00EA1892"/>
    <w:rsid w:val="00EA1AE9"/>
    <w:rsid w:val="00EA1BB3"/>
    <w:rsid w:val="00EA1D5F"/>
    <w:rsid w:val="00EA1E2F"/>
    <w:rsid w:val="00EA296E"/>
    <w:rsid w:val="00EA2AFA"/>
    <w:rsid w:val="00EA3142"/>
    <w:rsid w:val="00EA3211"/>
    <w:rsid w:val="00EA388F"/>
    <w:rsid w:val="00EA3BD7"/>
    <w:rsid w:val="00EA3E0C"/>
    <w:rsid w:val="00EA3E12"/>
    <w:rsid w:val="00EA40C9"/>
    <w:rsid w:val="00EA40D4"/>
    <w:rsid w:val="00EA4150"/>
    <w:rsid w:val="00EA429C"/>
    <w:rsid w:val="00EA475E"/>
    <w:rsid w:val="00EA49DB"/>
    <w:rsid w:val="00EA4FFB"/>
    <w:rsid w:val="00EA57A6"/>
    <w:rsid w:val="00EA57E4"/>
    <w:rsid w:val="00EA618C"/>
    <w:rsid w:val="00EA6228"/>
    <w:rsid w:val="00EA67A6"/>
    <w:rsid w:val="00EA6B63"/>
    <w:rsid w:val="00EA6F5C"/>
    <w:rsid w:val="00EA70F0"/>
    <w:rsid w:val="00EA7239"/>
    <w:rsid w:val="00EA7828"/>
    <w:rsid w:val="00EA7908"/>
    <w:rsid w:val="00EA7C7E"/>
    <w:rsid w:val="00EA7DC5"/>
    <w:rsid w:val="00EA7F12"/>
    <w:rsid w:val="00EB01BC"/>
    <w:rsid w:val="00EB07C3"/>
    <w:rsid w:val="00EB080E"/>
    <w:rsid w:val="00EB0834"/>
    <w:rsid w:val="00EB0B74"/>
    <w:rsid w:val="00EB0D04"/>
    <w:rsid w:val="00EB0E0D"/>
    <w:rsid w:val="00EB152D"/>
    <w:rsid w:val="00EB1B6A"/>
    <w:rsid w:val="00EB1C42"/>
    <w:rsid w:val="00EB1D7C"/>
    <w:rsid w:val="00EB2116"/>
    <w:rsid w:val="00EB22EB"/>
    <w:rsid w:val="00EB23FB"/>
    <w:rsid w:val="00EB280D"/>
    <w:rsid w:val="00EB29C2"/>
    <w:rsid w:val="00EB3146"/>
    <w:rsid w:val="00EB33B5"/>
    <w:rsid w:val="00EB369F"/>
    <w:rsid w:val="00EB3DCE"/>
    <w:rsid w:val="00EB3E81"/>
    <w:rsid w:val="00EB3F00"/>
    <w:rsid w:val="00EB5034"/>
    <w:rsid w:val="00EB5CD7"/>
    <w:rsid w:val="00EB5CE9"/>
    <w:rsid w:val="00EB5ED1"/>
    <w:rsid w:val="00EB63F6"/>
    <w:rsid w:val="00EB695E"/>
    <w:rsid w:val="00EB6C47"/>
    <w:rsid w:val="00EB6DCE"/>
    <w:rsid w:val="00EB6F29"/>
    <w:rsid w:val="00EB7C4D"/>
    <w:rsid w:val="00EB7CC1"/>
    <w:rsid w:val="00EB7F07"/>
    <w:rsid w:val="00EB7F31"/>
    <w:rsid w:val="00EC021D"/>
    <w:rsid w:val="00EC06F4"/>
    <w:rsid w:val="00EC0893"/>
    <w:rsid w:val="00EC0B03"/>
    <w:rsid w:val="00EC0B19"/>
    <w:rsid w:val="00EC0D87"/>
    <w:rsid w:val="00EC0F8C"/>
    <w:rsid w:val="00EC1BA9"/>
    <w:rsid w:val="00EC20DA"/>
    <w:rsid w:val="00EC2337"/>
    <w:rsid w:val="00EC290E"/>
    <w:rsid w:val="00EC3644"/>
    <w:rsid w:val="00EC374C"/>
    <w:rsid w:val="00EC3BF2"/>
    <w:rsid w:val="00EC3F40"/>
    <w:rsid w:val="00EC3F74"/>
    <w:rsid w:val="00EC447B"/>
    <w:rsid w:val="00EC4539"/>
    <w:rsid w:val="00EC465F"/>
    <w:rsid w:val="00EC4A2E"/>
    <w:rsid w:val="00EC4CB7"/>
    <w:rsid w:val="00EC4E74"/>
    <w:rsid w:val="00EC520D"/>
    <w:rsid w:val="00EC5580"/>
    <w:rsid w:val="00EC572D"/>
    <w:rsid w:val="00EC5D58"/>
    <w:rsid w:val="00EC6181"/>
    <w:rsid w:val="00EC67AA"/>
    <w:rsid w:val="00EC67EA"/>
    <w:rsid w:val="00EC6840"/>
    <w:rsid w:val="00EC6866"/>
    <w:rsid w:val="00EC68D9"/>
    <w:rsid w:val="00EC696F"/>
    <w:rsid w:val="00EC6E3C"/>
    <w:rsid w:val="00EC6E62"/>
    <w:rsid w:val="00EC70B9"/>
    <w:rsid w:val="00EC70F5"/>
    <w:rsid w:val="00EC77D0"/>
    <w:rsid w:val="00EC79EA"/>
    <w:rsid w:val="00EC7B11"/>
    <w:rsid w:val="00EC7F5B"/>
    <w:rsid w:val="00ED00AE"/>
    <w:rsid w:val="00ED02F9"/>
    <w:rsid w:val="00ED0445"/>
    <w:rsid w:val="00ED0679"/>
    <w:rsid w:val="00ED06CC"/>
    <w:rsid w:val="00ED0779"/>
    <w:rsid w:val="00ED0780"/>
    <w:rsid w:val="00ED0F86"/>
    <w:rsid w:val="00ED17F0"/>
    <w:rsid w:val="00ED1E55"/>
    <w:rsid w:val="00ED1EB3"/>
    <w:rsid w:val="00ED20BE"/>
    <w:rsid w:val="00ED21A1"/>
    <w:rsid w:val="00ED22FD"/>
    <w:rsid w:val="00ED300D"/>
    <w:rsid w:val="00ED32B0"/>
    <w:rsid w:val="00ED332E"/>
    <w:rsid w:val="00ED3579"/>
    <w:rsid w:val="00ED3779"/>
    <w:rsid w:val="00ED3957"/>
    <w:rsid w:val="00ED4071"/>
    <w:rsid w:val="00ED43EB"/>
    <w:rsid w:val="00ED45AC"/>
    <w:rsid w:val="00ED461F"/>
    <w:rsid w:val="00ED4652"/>
    <w:rsid w:val="00ED49BE"/>
    <w:rsid w:val="00ED4E8E"/>
    <w:rsid w:val="00ED55E5"/>
    <w:rsid w:val="00ED5A07"/>
    <w:rsid w:val="00ED5CC3"/>
    <w:rsid w:val="00ED679F"/>
    <w:rsid w:val="00ED6F28"/>
    <w:rsid w:val="00ED70AC"/>
    <w:rsid w:val="00ED7337"/>
    <w:rsid w:val="00ED767C"/>
    <w:rsid w:val="00ED76C8"/>
    <w:rsid w:val="00ED7A2C"/>
    <w:rsid w:val="00ED7B00"/>
    <w:rsid w:val="00ED7B66"/>
    <w:rsid w:val="00ED7E0E"/>
    <w:rsid w:val="00EE0101"/>
    <w:rsid w:val="00EE03C5"/>
    <w:rsid w:val="00EE065F"/>
    <w:rsid w:val="00EE08FB"/>
    <w:rsid w:val="00EE0AB6"/>
    <w:rsid w:val="00EE0BD4"/>
    <w:rsid w:val="00EE0BFB"/>
    <w:rsid w:val="00EE12EF"/>
    <w:rsid w:val="00EE1488"/>
    <w:rsid w:val="00EE1B3F"/>
    <w:rsid w:val="00EE2046"/>
    <w:rsid w:val="00EE2097"/>
    <w:rsid w:val="00EE31C3"/>
    <w:rsid w:val="00EE3604"/>
    <w:rsid w:val="00EE3664"/>
    <w:rsid w:val="00EE367C"/>
    <w:rsid w:val="00EE37E9"/>
    <w:rsid w:val="00EE3E56"/>
    <w:rsid w:val="00EE44FB"/>
    <w:rsid w:val="00EE4548"/>
    <w:rsid w:val="00EE477E"/>
    <w:rsid w:val="00EE4835"/>
    <w:rsid w:val="00EE4AAE"/>
    <w:rsid w:val="00EE4C55"/>
    <w:rsid w:val="00EE4F45"/>
    <w:rsid w:val="00EE50C3"/>
    <w:rsid w:val="00EE5B41"/>
    <w:rsid w:val="00EE5BF8"/>
    <w:rsid w:val="00EE6723"/>
    <w:rsid w:val="00EE672A"/>
    <w:rsid w:val="00EE6BAE"/>
    <w:rsid w:val="00EE6DDE"/>
    <w:rsid w:val="00EE6E1D"/>
    <w:rsid w:val="00EE77F3"/>
    <w:rsid w:val="00EF0063"/>
    <w:rsid w:val="00EF0392"/>
    <w:rsid w:val="00EF0849"/>
    <w:rsid w:val="00EF088A"/>
    <w:rsid w:val="00EF0E14"/>
    <w:rsid w:val="00EF0FFB"/>
    <w:rsid w:val="00EF10C0"/>
    <w:rsid w:val="00EF14EA"/>
    <w:rsid w:val="00EF1623"/>
    <w:rsid w:val="00EF1B0B"/>
    <w:rsid w:val="00EF2012"/>
    <w:rsid w:val="00EF2139"/>
    <w:rsid w:val="00EF2347"/>
    <w:rsid w:val="00EF2365"/>
    <w:rsid w:val="00EF2CC5"/>
    <w:rsid w:val="00EF2D5B"/>
    <w:rsid w:val="00EF3B44"/>
    <w:rsid w:val="00EF40B3"/>
    <w:rsid w:val="00EF4601"/>
    <w:rsid w:val="00EF4853"/>
    <w:rsid w:val="00EF48C5"/>
    <w:rsid w:val="00EF4BD5"/>
    <w:rsid w:val="00EF4C2B"/>
    <w:rsid w:val="00EF5086"/>
    <w:rsid w:val="00EF54D2"/>
    <w:rsid w:val="00EF55F3"/>
    <w:rsid w:val="00EF5690"/>
    <w:rsid w:val="00EF56D2"/>
    <w:rsid w:val="00EF56F5"/>
    <w:rsid w:val="00EF581A"/>
    <w:rsid w:val="00EF5FCC"/>
    <w:rsid w:val="00EF6192"/>
    <w:rsid w:val="00EF632E"/>
    <w:rsid w:val="00EF63D0"/>
    <w:rsid w:val="00EF6420"/>
    <w:rsid w:val="00EF65AA"/>
    <w:rsid w:val="00EF666F"/>
    <w:rsid w:val="00EF6D06"/>
    <w:rsid w:val="00EF6D26"/>
    <w:rsid w:val="00EF6F6A"/>
    <w:rsid w:val="00EF7308"/>
    <w:rsid w:val="00EF766E"/>
    <w:rsid w:val="00EF791F"/>
    <w:rsid w:val="00EF7C9E"/>
    <w:rsid w:val="00F00219"/>
    <w:rsid w:val="00F0040E"/>
    <w:rsid w:val="00F005E4"/>
    <w:rsid w:val="00F00600"/>
    <w:rsid w:val="00F006CF"/>
    <w:rsid w:val="00F00D32"/>
    <w:rsid w:val="00F010B8"/>
    <w:rsid w:val="00F013A8"/>
    <w:rsid w:val="00F01546"/>
    <w:rsid w:val="00F016F1"/>
    <w:rsid w:val="00F02097"/>
    <w:rsid w:val="00F02283"/>
    <w:rsid w:val="00F022B6"/>
    <w:rsid w:val="00F0238D"/>
    <w:rsid w:val="00F02566"/>
    <w:rsid w:val="00F02599"/>
    <w:rsid w:val="00F02D90"/>
    <w:rsid w:val="00F02ECA"/>
    <w:rsid w:val="00F02FFE"/>
    <w:rsid w:val="00F032C2"/>
    <w:rsid w:val="00F033B6"/>
    <w:rsid w:val="00F038E7"/>
    <w:rsid w:val="00F03B0A"/>
    <w:rsid w:val="00F03B5A"/>
    <w:rsid w:val="00F03FF9"/>
    <w:rsid w:val="00F04601"/>
    <w:rsid w:val="00F04755"/>
    <w:rsid w:val="00F04A3C"/>
    <w:rsid w:val="00F04CB9"/>
    <w:rsid w:val="00F05AB9"/>
    <w:rsid w:val="00F05B78"/>
    <w:rsid w:val="00F05F1F"/>
    <w:rsid w:val="00F06360"/>
    <w:rsid w:val="00F06733"/>
    <w:rsid w:val="00F0696E"/>
    <w:rsid w:val="00F06CFF"/>
    <w:rsid w:val="00F076EC"/>
    <w:rsid w:val="00F07BD4"/>
    <w:rsid w:val="00F07C3C"/>
    <w:rsid w:val="00F07CA7"/>
    <w:rsid w:val="00F1005F"/>
    <w:rsid w:val="00F100AF"/>
    <w:rsid w:val="00F100F7"/>
    <w:rsid w:val="00F102AB"/>
    <w:rsid w:val="00F106E0"/>
    <w:rsid w:val="00F1082D"/>
    <w:rsid w:val="00F1097F"/>
    <w:rsid w:val="00F10E01"/>
    <w:rsid w:val="00F10E18"/>
    <w:rsid w:val="00F10FB3"/>
    <w:rsid w:val="00F115A1"/>
    <w:rsid w:val="00F1190A"/>
    <w:rsid w:val="00F11BBC"/>
    <w:rsid w:val="00F11D0D"/>
    <w:rsid w:val="00F120ED"/>
    <w:rsid w:val="00F122B4"/>
    <w:rsid w:val="00F12529"/>
    <w:rsid w:val="00F12715"/>
    <w:rsid w:val="00F12739"/>
    <w:rsid w:val="00F12A2F"/>
    <w:rsid w:val="00F12A30"/>
    <w:rsid w:val="00F12B59"/>
    <w:rsid w:val="00F130BB"/>
    <w:rsid w:val="00F13639"/>
    <w:rsid w:val="00F13CED"/>
    <w:rsid w:val="00F13D44"/>
    <w:rsid w:val="00F13D94"/>
    <w:rsid w:val="00F14834"/>
    <w:rsid w:val="00F14875"/>
    <w:rsid w:val="00F14892"/>
    <w:rsid w:val="00F14A9B"/>
    <w:rsid w:val="00F14B02"/>
    <w:rsid w:val="00F14E2D"/>
    <w:rsid w:val="00F159A5"/>
    <w:rsid w:val="00F15CAB"/>
    <w:rsid w:val="00F15E6B"/>
    <w:rsid w:val="00F161A7"/>
    <w:rsid w:val="00F165F4"/>
    <w:rsid w:val="00F16A30"/>
    <w:rsid w:val="00F16EA7"/>
    <w:rsid w:val="00F16F68"/>
    <w:rsid w:val="00F17332"/>
    <w:rsid w:val="00F1736E"/>
    <w:rsid w:val="00F174C4"/>
    <w:rsid w:val="00F17A46"/>
    <w:rsid w:val="00F17CB7"/>
    <w:rsid w:val="00F17CC3"/>
    <w:rsid w:val="00F17D7B"/>
    <w:rsid w:val="00F17F6F"/>
    <w:rsid w:val="00F17F92"/>
    <w:rsid w:val="00F2048A"/>
    <w:rsid w:val="00F20571"/>
    <w:rsid w:val="00F20D85"/>
    <w:rsid w:val="00F20DC3"/>
    <w:rsid w:val="00F2145C"/>
    <w:rsid w:val="00F22149"/>
    <w:rsid w:val="00F223D5"/>
    <w:rsid w:val="00F226BE"/>
    <w:rsid w:val="00F2290D"/>
    <w:rsid w:val="00F22C75"/>
    <w:rsid w:val="00F23335"/>
    <w:rsid w:val="00F2364E"/>
    <w:rsid w:val="00F23810"/>
    <w:rsid w:val="00F23B13"/>
    <w:rsid w:val="00F23CFE"/>
    <w:rsid w:val="00F23E2A"/>
    <w:rsid w:val="00F24013"/>
    <w:rsid w:val="00F243AE"/>
    <w:rsid w:val="00F244BA"/>
    <w:rsid w:val="00F246BA"/>
    <w:rsid w:val="00F2497F"/>
    <w:rsid w:val="00F249EF"/>
    <w:rsid w:val="00F24B00"/>
    <w:rsid w:val="00F24D09"/>
    <w:rsid w:val="00F24D7D"/>
    <w:rsid w:val="00F2501E"/>
    <w:rsid w:val="00F251E8"/>
    <w:rsid w:val="00F25443"/>
    <w:rsid w:val="00F257CE"/>
    <w:rsid w:val="00F25B64"/>
    <w:rsid w:val="00F26359"/>
    <w:rsid w:val="00F26940"/>
    <w:rsid w:val="00F26B6F"/>
    <w:rsid w:val="00F26EE2"/>
    <w:rsid w:val="00F272CE"/>
    <w:rsid w:val="00F27BA5"/>
    <w:rsid w:val="00F27CC2"/>
    <w:rsid w:val="00F27E3B"/>
    <w:rsid w:val="00F30074"/>
    <w:rsid w:val="00F3041F"/>
    <w:rsid w:val="00F3059F"/>
    <w:rsid w:val="00F30A20"/>
    <w:rsid w:val="00F30BDF"/>
    <w:rsid w:val="00F312C6"/>
    <w:rsid w:val="00F313C4"/>
    <w:rsid w:val="00F314FB"/>
    <w:rsid w:val="00F31710"/>
    <w:rsid w:val="00F318BB"/>
    <w:rsid w:val="00F31EFD"/>
    <w:rsid w:val="00F322AB"/>
    <w:rsid w:val="00F3261A"/>
    <w:rsid w:val="00F32B53"/>
    <w:rsid w:val="00F32CA0"/>
    <w:rsid w:val="00F32FFE"/>
    <w:rsid w:val="00F332C7"/>
    <w:rsid w:val="00F33641"/>
    <w:rsid w:val="00F33989"/>
    <w:rsid w:val="00F33C83"/>
    <w:rsid w:val="00F33F04"/>
    <w:rsid w:val="00F34031"/>
    <w:rsid w:val="00F34137"/>
    <w:rsid w:val="00F344AD"/>
    <w:rsid w:val="00F3455A"/>
    <w:rsid w:val="00F34808"/>
    <w:rsid w:val="00F34823"/>
    <w:rsid w:val="00F34A6C"/>
    <w:rsid w:val="00F34ADA"/>
    <w:rsid w:val="00F34D98"/>
    <w:rsid w:val="00F35624"/>
    <w:rsid w:val="00F35707"/>
    <w:rsid w:val="00F35771"/>
    <w:rsid w:val="00F358D1"/>
    <w:rsid w:val="00F35F4A"/>
    <w:rsid w:val="00F371F3"/>
    <w:rsid w:val="00F37407"/>
    <w:rsid w:val="00F379AA"/>
    <w:rsid w:val="00F37AB3"/>
    <w:rsid w:val="00F37C9D"/>
    <w:rsid w:val="00F408BA"/>
    <w:rsid w:val="00F40FEF"/>
    <w:rsid w:val="00F410EC"/>
    <w:rsid w:val="00F411C6"/>
    <w:rsid w:val="00F41489"/>
    <w:rsid w:val="00F41AF9"/>
    <w:rsid w:val="00F41FDF"/>
    <w:rsid w:val="00F41FEB"/>
    <w:rsid w:val="00F423FA"/>
    <w:rsid w:val="00F428C9"/>
    <w:rsid w:val="00F434FE"/>
    <w:rsid w:val="00F436F4"/>
    <w:rsid w:val="00F44242"/>
    <w:rsid w:val="00F44465"/>
    <w:rsid w:val="00F4448A"/>
    <w:rsid w:val="00F444D9"/>
    <w:rsid w:val="00F4452A"/>
    <w:rsid w:val="00F4453C"/>
    <w:rsid w:val="00F44AEA"/>
    <w:rsid w:val="00F44B01"/>
    <w:rsid w:val="00F452E6"/>
    <w:rsid w:val="00F45691"/>
    <w:rsid w:val="00F45B97"/>
    <w:rsid w:val="00F45E64"/>
    <w:rsid w:val="00F46CD6"/>
    <w:rsid w:val="00F46EFF"/>
    <w:rsid w:val="00F47061"/>
    <w:rsid w:val="00F479C5"/>
    <w:rsid w:val="00F47BB7"/>
    <w:rsid w:val="00F47DB6"/>
    <w:rsid w:val="00F47DE4"/>
    <w:rsid w:val="00F47FAA"/>
    <w:rsid w:val="00F50FED"/>
    <w:rsid w:val="00F5106F"/>
    <w:rsid w:val="00F510B5"/>
    <w:rsid w:val="00F51948"/>
    <w:rsid w:val="00F51B34"/>
    <w:rsid w:val="00F51B9F"/>
    <w:rsid w:val="00F5236F"/>
    <w:rsid w:val="00F523E5"/>
    <w:rsid w:val="00F52567"/>
    <w:rsid w:val="00F52786"/>
    <w:rsid w:val="00F527DB"/>
    <w:rsid w:val="00F52D18"/>
    <w:rsid w:val="00F52DE7"/>
    <w:rsid w:val="00F52FF7"/>
    <w:rsid w:val="00F531E8"/>
    <w:rsid w:val="00F53D17"/>
    <w:rsid w:val="00F541C6"/>
    <w:rsid w:val="00F54989"/>
    <w:rsid w:val="00F55357"/>
    <w:rsid w:val="00F554BC"/>
    <w:rsid w:val="00F5570F"/>
    <w:rsid w:val="00F559C0"/>
    <w:rsid w:val="00F55E73"/>
    <w:rsid w:val="00F560C1"/>
    <w:rsid w:val="00F562AE"/>
    <w:rsid w:val="00F575B3"/>
    <w:rsid w:val="00F57914"/>
    <w:rsid w:val="00F57FB4"/>
    <w:rsid w:val="00F60194"/>
    <w:rsid w:val="00F60A05"/>
    <w:rsid w:val="00F60AA1"/>
    <w:rsid w:val="00F610A1"/>
    <w:rsid w:val="00F6123B"/>
    <w:rsid w:val="00F61302"/>
    <w:rsid w:val="00F61415"/>
    <w:rsid w:val="00F61C1A"/>
    <w:rsid w:val="00F62098"/>
    <w:rsid w:val="00F621E9"/>
    <w:rsid w:val="00F62497"/>
    <w:rsid w:val="00F62570"/>
    <w:rsid w:val="00F62BCD"/>
    <w:rsid w:val="00F62F3F"/>
    <w:rsid w:val="00F63229"/>
    <w:rsid w:val="00F63B49"/>
    <w:rsid w:val="00F63CE2"/>
    <w:rsid w:val="00F63DFF"/>
    <w:rsid w:val="00F63ED6"/>
    <w:rsid w:val="00F64073"/>
    <w:rsid w:val="00F644A7"/>
    <w:rsid w:val="00F644F2"/>
    <w:rsid w:val="00F64678"/>
    <w:rsid w:val="00F64D14"/>
    <w:rsid w:val="00F65176"/>
    <w:rsid w:val="00F659FF"/>
    <w:rsid w:val="00F65D8D"/>
    <w:rsid w:val="00F65DD2"/>
    <w:rsid w:val="00F65DDB"/>
    <w:rsid w:val="00F65E82"/>
    <w:rsid w:val="00F65F68"/>
    <w:rsid w:val="00F66173"/>
    <w:rsid w:val="00F667FB"/>
    <w:rsid w:val="00F671B6"/>
    <w:rsid w:val="00F67670"/>
    <w:rsid w:val="00F678AB"/>
    <w:rsid w:val="00F67BD2"/>
    <w:rsid w:val="00F67D29"/>
    <w:rsid w:val="00F67E22"/>
    <w:rsid w:val="00F70143"/>
    <w:rsid w:val="00F701DB"/>
    <w:rsid w:val="00F7025F"/>
    <w:rsid w:val="00F70298"/>
    <w:rsid w:val="00F703EB"/>
    <w:rsid w:val="00F70514"/>
    <w:rsid w:val="00F7063E"/>
    <w:rsid w:val="00F70652"/>
    <w:rsid w:val="00F70724"/>
    <w:rsid w:val="00F70782"/>
    <w:rsid w:val="00F70F6A"/>
    <w:rsid w:val="00F710F4"/>
    <w:rsid w:val="00F71B1C"/>
    <w:rsid w:val="00F71DEF"/>
    <w:rsid w:val="00F71E78"/>
    <w:rsid w:val="00F72135"/>
    <w:rsid w:val="00F726FB"/>
    <w:rsid w:val="00F72CB1"/>
    <w:rsid w:val="00F730D6"/>
    <w:rsid w:val="00F73349"/>
    <w:rsid w:val="00F734A3"/>
    <w:rsid w:val="00F737BC"/>
    <w:rsid w:val="00F7385C"/>
    <w:rsid w:val="00F74081"/>
    <w:rsid w:val="00F746B2"/>
    <w:rsid w:val="00F74B6B"/>
    <w:rsid w:val="00F74C05"/>
    <w:rsid w:val="00F74D1B"/>
    <w:rsid w:val="00F74E70"/>
    <w:rsid w:val="00F75042"/>
    <w:rsid w:val="00F75084"/>
    <w:rsid w:val="00F751B8"/>
    <w:rsid w:val="00F75280"/>
    <w:rsid w:val="00F752FA"/>
    <w:rsid w:val="00F75369"/>
    <w:rsid w:val="00F7548C"/>
    <w:rsid w:val="00F759EA"/>
    <w:rsid w:val="00F75DA6"/>
    <w:rsid w:val="00F75EBE"/>
    <w:rsid w:val="00F75FAA"/>
    <w:rsid w:val="00F7616E"/>
    <w:rsid w:val="00F76364"/>
    <w:rsid w:val="00F76B1B"/>
    <w:rsid w:val="00F76C9D"/>
    <w:rsid w:val="00F7737F"/>
    <w:rsid w:val="00F774FD"/>
    <w:rsid w:val="00F775BC"/>
    <w:rsid w:val="00F77758"/>
    <w:rsid w:val="00F77B52"/>
    <w:rsid w:val="00F77C71"/>
    <w:rsid w:val="00F77E7F"/>
    <w:rsid w:val="00F804A4"/>
    <w:rsid w:val="00F80930"/>
    <w:rsid w:val="00F80BEA"/>
    <w:rsid w:val="00F80DAD"/>
    <w:rsid w:val="00F80F08"/>
    <w:rsid w:val="00F80F1B"/>
    <w:rsid w:val="00F81005"/>
    <w:rsid w:val="00F810D1"/>
    <w:rsid w:val="00F81140"/>
    <w:rsid w:val="00F8161D"/>
    <w:rsid w:val="00F81AF4"/>
    <w:rsid w:val="00F81C41"/>
    <w:rsid w:val="00F82344"/>
    <w:rsid w:val="00F82919"/>
    <w:rsid w:val="00F82AA0"/>
    <w:rsid w:val="00F8314C"/>
    <w:rsid w:val="00F83A57"/>
    <w:rsid w:val="00F83CBA"/>
    <w:rsid w:val="00F84160"/>
    <w:rsid w:val="00F841C5"/>
    <w:rsid w:val="00F845D6"/>
    <w:rsid w:val="00F84CDF"/>
    <w:rsid w:val="00F84F7C"/>
    <w:rsid w:val="00F8508F"/>
    <w:rsid w:val="00F851A4"/>
    <w:rsid w:val="00F85716"/>
    <w:rsid w:val="00F8595D"/>
    <w:rsid w:val="00F859B7"/>
    <w:rsid w:val="00F85A4D"/>
    <w:rsid w:val="00F87910"/>
    <w:rsid w:val="00F87C54"/>
    <w:rsid w:val="00F87C5E"/>
    <w:rsid w:val="00F87E3C"/>
    <w:rsid w:val="00F87E54"/>
    <w:rsid w:val="00F901B5"/>
    <w:rsid w:val="00F9028C"/>
    <w:rsid w:val="00F902D9"/>
    <w:rsid w:val="00F902DA"/>
    <w:rsid w:val="00F907D4"/>
    <w:rsid w:val="00F90937"/>
    <w:rsid w:val="00F90C2C"/>
    <w:rsid w:val="00F90D55"/>
    <w:rsid w:val="00F910BA"/>
    <w:rsid w:val="00F91389"/>
    <w:rsid w:val="00F9153C"/>
    <w:rsid w:val="00F9192C"/>
    <w:rsid w:val="00F9198A"/>
    <w:rsid w:val="00F91A07"/>
    <w:rsid w:val="00F92035"/>
    <w:rsid w:val="00F9208B"/>
    <w:rsid w:val="00F921D9"/>
    <w:rsid w:val="00F92800"/>
    <w:rsid w:val="00F928C0"/>
    <w:rsid w:val="00F92C83"/>
    <w:rsid w:val="00F93380"/>
    <w:rsid w:val="00F93CB4"/>
    <w:rsid w:val="00F9422F"/>
    <w:rsid w:val="00F947DC"/>
    <w:rsid w:val="00F949A0"/>
    <w:rsid w:val="00F94F3E"/>
    <w:rsid w:val="00F9567D"/>
    <w:rsid w:val="00F95E2D"/>
    <w:rsid w:val="00F95F78"/>
    <w:rsid w:val="00F96090"/>
    <w:rsid w:val="00F961E9"/>
    <w:rsid w:val="00F961F5"/>
    <w:rsid w:val="00F96257"/>
    <w:rsid w:val="00F964DE"/>
    <w:rsid w:val="00F96522"/>
    <w:rsid w:val="00F9658D"/>
    <w:rsid w:val="00F968F5"/>
    <w:rsid w:val="00F96A1A"/>
    <w:rsid w:val="00F96AB7"/>
    <w:rsid w:val="00F96B10"/>
    <w:rsid w:val="00F96CE5"/>
    <w:rsid w:val="00F96E9F"/>
    <w:rsid w:val="00F97E6A"/>
    <w:rsid w:val="00FA01C0"/>
    <w:rsid w:val="00FA01CE"/>
    <w:rsid w:val="00FA09C9"/>
    <w:rsid w:val="00FA0BB9"/>
    <w:rsid w:val="00FA0C26"/>
    <w:rsid w:val="00FA0F06"/>
    <w:rsid w:val="00FA17D3"/>
    <w:rsid w:val="00FA1CF2"/>
    <w:rsid w:val="00FA1EB4"/>
    <w:rsid w:val="00FA21F7"/>
    <w:rsid w:val="00FA22CD"/>
    <w:rsid w:val="00FA244D"/>
    <w:rsid w:val="00FA2610"/>
    <w:rsid w:val="00FA2AE7"/>
    <w:rsid w:val="00FA2B8E"/>
    <w:rsid w:val="00FA2C8C"/>
    <w:rsid w:val="00FA3007"/>
    <w:rsid w:val="00FA30AB"/>
    <w:rsid w:val="00FA312C"/>
    <w:rsid w:val="00FA32F9"/>
    <w:rsid w:val="00FA362C"/>
    <w:rsid w:val="00FA3D0C"/>
    <w:rsid w:val="00FA3EF8"/>
    <w:rsid w:val="00FA4116"/>
    <w:rsid w:val="00FA41DC"/>
    <w:rsid w:val="00FA4206"/>
    <w:rsid w:val="00FA43B2"/>
    <w:rsid w:val="00FA46DA"/>
    <w:rsid w:val="00FA47C1"/>
    <w:rsid w:val="00FA48B4"/>
    <w:rsid w:val="00FA4A62"/>
    <w:rsid w:val="00FA4B6E"/>
    <w:rsid w:val="00FA4BA1"/>
    <w:rsid w:val="00FA4E97"/>
    <w:rsid w:val="00FA4F29"/>
    <w:rsid w:val="00FA53A4"/>
    <w:rsid w:val="00FA5775"/>
    <w:rsid w:val="00FA58B7"/>
    <w:rsid w:val="00FA5F29"/>
    <w:rsid w:val="00FA606D"/>
    <w:rsid w:val="00FA667D"/>
    <w:rsid w:val="00FA6779"/>
    <w:rsid w:val="00FA6A70"/>
    <w:rsid w:val="00FA6C55"/>
    <w:rsid w:val="00FA6EEE"/>
    <w:rsid w:val="00FA70E4"/>
    <w:rsid w:val="00FA756D"/>
    <w:rsid w:val="00FA7968"/>
    <w:rsid w:val="00FB02B0"/>
    <w:rsid w:val="00FB0313"/>
    <w:rsid w:val="00FB0378"/>
    <w:rsid w:val="00FB0A4C"/>
    <w:rsid w:val="00FB0D47"/>
    <w:rsid w:val="00FB12D2"/>
    <w:rsid w:val="00FB1749"/>
    <w:rsid w:val="00FB19CD"/>
    <w:rsid w:val="00FB2344"/>
    <w:rsid w:val="00FB26B5"/>
    <w:rsid w:val="00FB2A1C"/>
    <w:rsid w:val="00FB2F2A"/>
    <w:rsid w:val="00FB334A"/>
    <w:rsid w:val="00FB34A6"/>
    <w:rsid w:val="00FB3554"/>
    <w:rsid w:val="00FB3C5F"/>
    <w:rsid w:val="00FB3DA7"/>
    <w:rsid w:val="00FB4471"/>
    <w:rsid w:val="00FB45F5"/>
    <w:rsid w:val="00FB45FB"/>
    <w:rsid w:val="00FB49FF"/>
    <w:rsid w:val="00FB4A64"/>
    <w:rsid w:val="00FB4A9B"/>
    <w:rsid w:val="00FB57AE"/>
    <w:rsid w:val="00FB5BFE"/>
    <w:rsid w:val="00FB603D"/>
    <w:rsid w:val="00FB6859"/>
    <w:rsid w:val="00FB6D2B"/>
    <w:rsid w:val="00FB6DD3"/>
    <w:rsid w:val="00FB6FD5"/>
    <w:rsid w:val="00FB70F0"/>
    <w:rsid w:val="00FB7238"/>
    <w:rsid w:val="00FB736F"/>
    <w:rsid w:val="00FB738F"/>
    <w:rsid w:val="00FB74A7"/>
    <w:rsid w:val="00FB7DCD"/>
    <w:rsid w:val="00FB7FA1"/>
    <w:rsid w:val="00FC0719"/>
    <w:rsid w:val="00FC0E6C"/>
    <w:rsid w:val="00FC0ECB"/>
    <w:rsid w:val="00FC1317"/>
    <w:rsid w:val="00FC1BC7"/>
    <w:rsid w:val="00FC1E42"/>
    <w:rsid w:val="00FC2087"/>
    <w:rsid w:val="00FC2604"/>
    <w:rsid w:val="00FC26DA"/>
    <w:rsid w:val="00FC2939"/>
    <w:rsid w:val="00FC2C55"/>
    <w:rsid w:val="00FC2DE8"/>
    <w:rsid w:val="00FC3121"/>
    <w:rsid w:val="00FC384D"/>
    <w:rsid w:val="00FC39F0"/>
    <w:rsid w:val="00FC3B7B"/>
    <w:rsid w:val="00FC3EED"/>
    <w:rsid w:val="00FC4BA0"/>
    <w:rsid w:val="00FC4FCA"/>
    <w:rsid w:val="00FC5153"/>
    <w:rsid w:val="00FC53FA"/>
    <w:rsid w:val="00FC555D"/>
    <w:rsid w:val="00FC5BA8"/>
    <w:rsid w:val="00FC5DFF"/>
    <w:rsid w:val="00FC5F96"/>
    <w:rsid w:val="00FC6228"/>
    <w:rsid w:val="00FC63B9"/>
    <w:rsid w:val="00FC6662"/>
    <w:rsid w:val="00FC6E80"/>
    <w:rsid w:val="00FC6EFD"/>
    <w:rsid w:val="00FC7331"/>
    <w:rsid w:val="00FC7470"/>
    <w:rsid w:val="00FC75E6"/>
    <w:rsid w:val="00FC78FE"/>
    <w:rsid w:val="00FC7955"/>
    <w:rsid w:val="00FC7B38"/>
    <w:rsid w:val="00FC7D4A"/>
    <w:rsid w:val="00FD03A5"/>
    <w:rsid w:val="00FD04F5"/>
    <w:rsid w:val="00FD054A"/>
    <w:rsid w:val="00FD05E0"/>
    <w:rsid w:val="00FD07E7"/>
    <w:rsid w:val="00FD0872"/>
    <w:rsid w:val="00FD0A8B"/>
    <w:rsid w:val="00FD0AEE"/>
    <w:rsid w:val="00FD0F52"/>
    <w:rsid w:val="00FD1076"/>
    <w:rsid w:val="00FD14E8"/>
    <w:rsid w:val="00FD162D"/>
    <w:rsid w:val="00FD1DEE"/>
    <w:rsid w:val="00FD2319"/>
    <w:rsid w:val="00FD27F9"/>
    <w:rsid w:val="00FD2A14"/>
    <w:rsid w:val="00FD2A99"/>
    <w:rsid w:val="00FD2E61"/>
    <w:rsid w:val="00FD2F01"/>
    <w:rsid w:val="00FD30F9"/>
    <w:rsid w:val="00FD3387"/>
    <w:rsid w:val="00FD37DC"/>
    <w:rsid w:val="00FD3A15"/>
    <w:rsid w:val="00FD3A27"/>
    <w:rsid w:val="00FD3CC6"/>
    <w:rsid w:val="00FD42BD"/>
    <w:rsid w:val="00FD43EB"/>
    <w:rsid w:val="00FD4594"/>
    <w:rsid w:val="00FD4680"/>
    <w:rsid w:val="00FD4AB6"/>
    <w:rsid w:val="00FD4E13"/>
    <w:rsid w:val="00FD52B6"/>
    <w:rsid w:val="00FD5561"/>
    <w:rsid w:val="00FD6430"/>
    <w:rsid w:val="00FD6A23"/>
    <w:rsid w:val="00FD6A69"/>
    <w:rsid w:val="00FD6E00"/>
    <w:rsid w:val="00FD6F73"/>
    <w:rsid w:val="00FD7C0B"/>
    <w:rsid w:val="00FE0280"/>
    <w:rsid w:val="00FE0407"/>
    <w:rsid w:val="00FE08A2"/>
    <w:rsid w:val="00FE0984"/>
    <w:rsid w:val="00FE0B16"/>
    <w:rsid w:val="00FE0CCC"/>
    <w:rsid w:val="00FE0D28"/>
    <w:rsid w:val="00FE0EC9"/>
    <w:rsid w:val="00FE18A9"/>
    <w:rsid w:val="00FE1A20"/>
    <w:rsid w:val="00FE1FAF"/>
    <w:rsid w:val="00FE211A"/>
    <w:rsid w:val="00FE21D1"/>
    <w:rsid w:val="00FE2D19"/>
    <w:rsid w:val="00FE3091"/>
    <w:rsid w:val="00FE314A"/>
    <w:rsid w:val="00FE33D1"/>
    <w:rsid w:val="00FE35B8"/>
    <w:rsid w:val="00FE3BE3"/>
    <w:rsid w:val="00FE3E83"/>
    <w:rsid w:val="00FE442D"/>
    <w:rsid w:val="00FE44E5"/>
    <w:rsid w:val="00FE4996"/>
    <w:rsid w:val="00FE5254"/>
    <w:rsid w:val="00FE592B"/>
    <w:rsid w:val="00FE5F3A"/>
    <w:rsid w:val="00FE6561"/>
    <w:rsid w:val="00FE65AA"/>
    <w:rsid w:val="00FE6617"/>
    <w:rsid w:val="00FE66D5"/>
    <w:rsid w:val="00FE677D"/>
    <w:rsid w:val="00FE6833"/>
    <w:rsid w:val="00FE6C59"/>
    <w:rsid w:val="00FE6CF9"/>
    <w:rsid w:val="00FE6D53"/>
    <w:rsid w:val="00FE7438"/>
    <w:rsid w:val="00FE755A"/>
    <w:rsid w:val="00FE758A"/>
    <w:rsid w:val="00FE782D"/>
    <w:rsid w:val="00FE78A1"/>
    <w:rsid w:val="00FE7F3E"/>
    <w:rsid w:val="00FF07A5"/>
    <w:rsid w:val="00FF0C2F"/>
    <w:rsid w:val="00FF1545"/>
    <w:rsid w:val="00FF15A3"/>
    <w:rsid w:val="00FF1B64"/>
    <w:rsid w:val="00FF1CAF"/>
    <w:rsid w:val="00FF230F"/>
    <w:rsid w:val="00FF2490"/>
    <w:rsid w:val="00FF24B6"/>
    <w:rsid w:val="00FF2E1C"/>
    <w:rsid w:val="00FF2EF6"/>
    <w:rsid w:val="00FF2F20"/>
    <w:rsid w:val="00FF370B"/>
    <w:rsid w:val="00FF372B"/>
    <w:rsid w:val="00FF3BEE"/>
    <w:rsid w:val="00FF3D64"/>
    <w:rsid w:val="00FF3FA3"/>
    <w:rsid w:val="00FF40F4"/>
    <w:rsid w:val="00FF442B"/>
    <w:rsid w:val="00FF442C"/>
    <w:rsid w:val="00FF451E"/>
    <w:rsid w:val="00FF47A3"/>
    <w:rsid w:val="00FF4984"/>
    <w:rsid w:val="00FF5290"/>
    <w:rsid w:val="00FF53A5"/>
    <w:rsid w:val="00FF604D"/>
    <w:rsid w:val="00FF63D5"/>
    <w:rsid w:val="00FF6445"/>
    <w:rsid w:val="00FF66B3"/>
    <w:rsid w:val="00FF6843"/>
    <w:rsid w:val="00FF68CF"/>
    <w:rsid w:val="00FF6E4F"/>
    <w:rsid w:val="00FF6ED0"/>
    <w:rsid w:val="00FF7373"/>
    <w:rsid w:val="00FF745E"/>
    <w:rsid w:val="00FF76AC"/>
    <w:rsid w:val="00FF7B94"/>
    <w:rsid w:val="00FF7C1C"/>
    <w:rsid w:val="00FF7D2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52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81549B"/>
    <w:pPr>
      <w:spacing w:after="60" w:line="240" w:lineRule="auto"/>
      <w:jc w:val="both"/>
    </w:pPr>
    <w:rPr>
      <w:rFonts w:ascii="Times New Roman" w:eastAsia="Calibri" w:hAnsi="Times New Roman" w:cs="Arial"/>
      <w:sz w:val="20"/>
      <w:szCs w:val="20"/>
      <w:lang w:eastAsia="ru-RU"/>
    </w:rPr>
  </w:style>
  <w:style w:type="paragraph" w:styleId="1">
    <w:name w:val="heading 1"/>
    <w:basedOn w:val="a5"/>
    <w:next w:val="a5"/>
    <w:link w:val="10"/>
    <w:uiPriority w:val="99"/>
    <w:qFormat/>
    <w:rsid w:val="00E6410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5"/>
    <w:next w:val="a5"/>
    <w:link w:val="30"/>
    <w:uiPriority w:val="9"/>
    <w:semiHidden/>
    <w:unhideWhenUsed/>
    <w:qFormat/>
    <w:rsid w:val="0095750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envelope address"/>
    <w:basedOn w:val="a5"/>
    <w:uiPriority w:val="99"/>
    <w:rsid w:val="0081549B"/>
    <w:pPr>
      <w:framePr w:w="7920" w:h="1980" w:hRule="exact" w:hSpace="180" w:wrap="auto" w:hAnchor="page" w:xAlign="center" w:yAlign="bottom"/>
      <w:ind w:left="2880"/>
    </w:pPr>
    <w:rPr>
      <w:rFonts w:ascii="Arial" w:hAnsi="Arial"/>
    </w:rPr>
  </w:style>
  <w:style w:type="paragraph" w:styleId="aa">
    <w:name w:val="List Paragraph"/>
    <w:aliases w:val="Нумерованый список,Маркер,Таблицы"/>
    <w:basedOn w:val="a5"/>
    <w:link w:val="ab"/>
    <w:uiPriority w:val="34"/>
    <w:qFormat/>
    <w:rsid w:val="0081549B"/>
    <w:pPr>
      <w:spacing w:after="200" w:line="276" w:lineRule="auto"/>
      <w:ind w:left="720"/>
      <w:contextualSpacing/>
      <w:jc w:val="left"/>
    </w:pPr>
    <w:rPr>
      <w:rFonts w:ascii="Calibri" w:hAnsi="Calibri"/>
      <w:sz w:val="22"/>
      <w:szCs w:val="22"/>
      <w:lang w:eastAsia="en-US"/>
    </w:rPr>
  </w:style>
  <w:style w:type="character" w:customStyle="1" w:styleId="ab">
    <w:name w:val="Абзац списка Знак"/>
    <w:aliases w:val="Нумерованый список Знак,Маркер Знак,Таблицы Знак"/>
    <w:link w:val="aa"/>
    <w:uiPriority w:val="34"/>
    <w:qFormat/>
    <w:rsid w:val="0081549B"/>
    <w:rPr>
      <w:rFonts w:ascii="Calibri" w:eastAsia="Calibri" w:hAnsi="Calibri" w:cs="Arial"/>
    </w:rPr>
  </w:style>
  <w:style w:type="paragraph" w:styleId="ac">
    <w:name w:val="No Spacing"/>
    <w:uiPriority w:val="1"/>
    <w:qFormat/>
    <w:rsid w:val="00404768"/>
    <w:pPr>
      <w:spacing w:after="0" w:line="240" w:lineRule="auto"/>
    </w:pPr>
    <w:rPr>
      <w:rFonts w:eastAsiaTheme="minorEastAsia"/>
      <w:lang w:eastAsia="ru-RU"/>
    </w:rPr>
  </w:style>
  <w:style w:type="paragraph" w:customStyle="1" w:styleId="Default">
    <w:name w:val="Default"/>
    <w:rsid w:val="007F5A6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d">
    <w:name w:val="Базовый"/>
    <w:uiPriority w:val="99"/>
    <w:rsid w:val="000533AA"/>
    <w:pPr>
      <w:suppressAutoHyphens/>
      <w:spacing w:after="0" w:line="100" w:lineRule="atLeast"/>
    </w:pPr>
    <w:rPr>
      <w:rFonts w:ascii="Times New Roman" w:eastAsia="Times New Roman" w:hAnsi="Times New Roman" w:cs="Times New Roman"/>
      <w:sz w:val="24"/>
      <w:szCs w:val="24"/>
      <w:lang w:eastAsia="ru-RU"/>
    </w:rPr>
  </w:style>
  <w:style w:type="paragraph" w:styleId="ae">
    <w:name w:val="header"/>
    <w:basedOn w:val="a5"/>
    <w:link w:val="af"/>
    <w:uiPriority w:val="99"/>
    <w:unhideWhenUsed/>
    <w:rsid w:val="00B9186B"/>
    <w:pPr>
      <w:tabs>
        <w:tab w:val="center" w:pos="4677"/>
        <w:tab w:val="right" w:pos="9355"/>
      </w:tabs>
      <w:spacing w:after="0"/>
    </w:pPr>
  </w:style>
  <w:style w:type="character" w:customStyle="1" w:styleId="af">
    <w:name w:val="Верхний колонтитул Знак"/>
    <w:basedOn w:val="a6"/>
    <w:link w:val="ae"/>
    <w:uiPriority w:val="99"/>
    <w:rsid w:val="00B9186B"/>
    <w:rPr>
      <w:rFonts w:ascii="Times New Roman" w:eastAsia="Calibri" w:hAnsi="Times New Roman" w:cs="Arial"/>
      <w:sz w:val="20"/>
      <w:szCs w:val="20"/>
      <w:lang w:eastAsia="ru-RU"/>
    </w:rPr>
  </w:style>
  <w:style w:type="paragraph" w:styleId="af0">
    <w:name w:val="Body Text Indent"/>
    <w:basedOn w:val="a5"/>
    <w:link w:val="af1"/>
    <w:rsid w:val="00591560"/>
    <w:pPr>
      <w:tabs>
        <w:tab w:val="num" w:pos="567"/>
      </w:tabs>
      <w:suppressAutoHyphens/>
      <w:spacing w:before="60" w:after="0"/>
      <w:ind w:firstLine="851"/>
    </w:pPr>
    <w:rPr>
      <w:rFonts w:eastAsia="Times New Roman" w:cs="Cambria"/>
      <w:sz w:val="24"/>
      <w:lang w:eastAsia="ar-SA"/>
    </w:rPr>
  </w:style>
  <w:style w:type="character" w:customStyle="1" w:styleId="af1">
    <w:name w:val="Основной текст с отступом Знак"/>
    <w:basedOn w:val="a6"/>
    <w:link w:val="af0"/>
    <w:uiPriority w:val="99"/>
    <w:rsid w:val="00591560"/>
    <w:rPr>
      <w:rFonts w:ascii="Times New Roman" w:eastAsia="Times New Roman" w:hAnsi="Times New Roman" w:cs="Cambria"/>
      <w:sz w:val="24"/>
      <w:szCs w:val="20"/>
      <w:lang w:eastAsia="ar-SA"/>
    </w:rPr>
  </w:style>
  <w:style w:type="character" w:customStyle="1" w:styleId="FontStyle37">
    <w:name w:val="Font Style37"/>
    <w:basedOn w:val="a6"/>
    <w:uiPriority w:val="99"/>
    <w:rsid w:val="00591560"/>
    <w:rPr>
      <w:rFonts w:ascii="Times New Roman" w:hAnsi="Times New Roman" w:cs="Times New Roman"/>
      <w:sz w:val="22"/>
      <w:szCs w:val="22"/>
    </w:rPr>
  </w:style>
  <w:style w:type="paragraph" w:customStyle="1" w:styleId="Style13">
    <w:name w:val="Style13"/>
    <w:basedOn w:val="a5"/>
    <w:uiPriority w:val="99"/>
    <w:rsid w:val="00AB624B"/>
    <w:pPr>
      <w:widowControl w:val="0"/>
      <w:autoSpaceDE w:val="0"/>
      <w:autoSpaceDN w:val="0"/>
      <w:adjustRightInd w:val="0"/>
      <w:spacing w:after="0" w:line="300" w:lineRule="exact"/>
    </w:pPr>
    <w:rPr>
      <w:rFonts w:eastAsiaTheme="minorEastAsia" w:cs="Times New Roman"/>
      <w:sz w:val="24"/>
      <w:szCs w:val="24"/>
    </w:rPr>
  </w:style>
  <w:style w:type="character" w:customStyle="1" w:styleId="11">
    <w:name w:val="Текст сноски Знак1"/>
    <w:aliases w:val="Заголовок 2 Знак1 Знак Знак Знак, Знак Знак2 Знак Знак Знак,H2 Знак Знак Знак Знак,(подраздел) Знак Знак Знак Знак,h2 Знак Знак Знак Знак,Текст сноски Знак Знак Знак Знак Знак Знак Знак,Знак Знак2 Знак Знак Знак"/>
    <w:link w:val="af2"/>
    <w:uiPriority w:val="99"/>
    <w:rsid w:val="00E52C92"/>
    <w:rPr>
      <w:rFonts w:ascii="Times New Roman" w:eastAsia="Times New Roman" w:hAnsi="Times New Roman" w:cs="Times New Roman"/>
      <w:sz w:val="20"/>
      <w:szCs w:val="20"/>
      <w:lang w:eastAsia="ru-RU"/>
    </w:rPr>
  </w:style>
  <w:style w:type="paragraph" w:styleId="af2">
    <w:name w:val="footnote text"/>
    <w:aliases w:val="Заголовок 2 Знак1 Знак Знак, Знак Знак2 Знак Знак,H2 Знак Знак Знак,(подраздел) Знак Знак Знак,h2 Знак Знак Знак,Текст сноски Знак Знак Знак Знак Знак Знак,Знак Знак2 Знак Знак"/>
    <w:basedOn w:val="a5"/>
    <w:link w:val="11"/>
    <w:uiPriority w:val="99"/>
    <w:qFormat/>
    <w:rsid w:val="00E52C92"/>
    <w:rPr>
      <w:rFonts w:eastAsia="Times New Roman" w:cs="Times New Roman"/>
    </w:rPr>
  </w:style>
  <w:style w:type="character" w:customStyle="1" w:styleId="af3">
    <w:name w:val="Текст сноски Знак"/>
    <w:basedOn w:val="a6"/>
    <w:uiPriority w:val="99"/>
    <w:semiHidden/>
    <w:rsid w:val="00E52C92"/>
    <w:rPr>
      <w:rFonts w:ascii="Times New Roman" w:eastAsia="Calibri" w:hAnsi="Times New Roman" w:cs="Arial"/>
      <w:sz w:val="20"/>
      <w:szCs w:val="20"/>
      <w:lang w:eastAsia="ru-RU"/>
    </w:rPr>
  </w:style>
  <w:style w:type="character" w:styleId="af4">
    <w:name w:val="footnote reference"/>
    <w:aliases w:val="Style 49,fr,Знак сноски-FN,Ciae niinee-FN,SUPERS,Знак сноски 1,Referencia nota al pie,Used by Word for Help footnote symbols"/>
    <w:uiPriority w:val="99"/>
    <w:unhideWhenUsed/>
    <w:qFormat/>
    <w:rsid w:val="00E52C92"/>
    <w:rPr>
      <w:vertAlign w:val="superscript"/>
    </w:rPr>
  </w:style>
  <w:style w:type="paragraph" w:styleId="af5">
    <w:name w:val="Body Text"/>
    <w:basedOn w:val="a5"/>
    <w:link w:val="af6"/>
    <w:uiPriority w:val="99"/>
    <w:semiHidden/>
    <w:unhideWhenUsed/>
    <w:rsid w:val="0031242E"/>
    <w:pPr>
      <w:spacing w:after="120"/>
    </w:pPr>
  </w:style>
  <w:style w:type="character" w:customStyle="1" w:styleId="af6">
    <w:name w:val="Основной текст Знак"/>
    <w:basedOn w:val="a6"/>
    <w:link w:val="af5"/>
    <w:uiPriority w:val="99"/>
    <w:semiHidden/>
    <w:rsid w:val="0031242E"/>
    <w:rPr>
      <w:rFonts w:ascii="Times New Roman" w:eastAsia="Calibri" w:hAnsi="Times New Roman" w:cs="Arial"/>
      <w:sz w:val="20"/>
      <w:szCs w:val="20"/>
      <w:lang w:eastAsia="ru-RU"/>
    </w:rPr>
  </w:style>
  <w:style w:type="character" w:styleId="af7">
    <w:name w:val="Hyperlink"/>
    <w:basedOn w:val="a6"/>
    <w:uiPriority w:val="99"/>
    <w:unhideWhenUsed/>
    <w:rsid w:val="0031242E"/>
    <w:rPr>
      <w:color w:val="0000FF" w:themeColor="hyperlink"/>
      <w:u w:val="single"/>
    </w:rPr>
  </w:style>
  <w:style w:type="character" w:customStyle="1" w:styleId="12">
    <w:name w:val="Неразрешенное упоминание1"/>
    <w:basedOn w:val="a6"/>
    <w:uiPriority w:val="99"/>
    <w:semiHidden/>
    <w:unhideWhenUsed/>
    <w:rsid w:val="0031242E"/>
    <w:rPr>
      <w:color w:val="605E5C"/>
      <w:shd w:val="clear" w:color="auto" w:fill="E1DFDD"/>
    </w:rPr>
  </w:style>
  <w:style w:type="paragraph" w:styleId="af8">
    <w:name w:val="Balloon Text"/>
    <w:basedOn w:val="a5"/>
    <w:link w:val="af9"/>
    <w:uiPriority w:val="99"/>
    <w:semiHidden/>
    <w:unhideWhenUsed/>
    <w:rsid w:val="009D4959"/>
    <w:pPr>
      <w:spacing w:after="0"/>
    </w:pPr>
    <w:rPr>
      <w:rFonts w:ascii="Segoe UI" w:hAnsi="Segoe UI" w:cs="Segoe UI"/>
      <w:sz w:val="18"/>
      <w:szCs w:val="18"/>
    </w:rPr>
  </w:style>
  <w:style w:type="character" w:customStyle="1" w:styleId="af9">
    <w:name w:val="Текст выноски Знак"/>
    <w:basedOn w:val="a6"/>
    <w:link w:val="af8"/>
    <w:uiPriority w:val="99"/>
    <w:semiHidden/>
    <w:rsid w:val="009D4959"/>
    <w:rPr>
      <w:rFonts w:ascii="Segoe UI" w:eastAsia="Calibri" w:hAnsi="Segoe UI" w:cs="Segoe UI"/>
      <w:sz w:val="18"/>
      <w:szCs w:val="18"/>
      <w:lang w:eastAsia="ru-RU"/>
    </w:rPr>
  </w:style>
  <w:style w:type="paragraph" w:styleId="afa">
    <w:name w:val="footer"/>
    <w:basedOn w:val="a5"/>
    <w:link w:val="afb"/>
    <w:uiPriority w:val="99"/>
    <w:unhideWhenUsed/>
    <w:rsid w:val="00491FE3"/>
    <w:pPr>
      <w:tabs>
        <w:tab w:val="center" w:pos="4677"/>
        <w:tab w:val="right" w:pos="9355"/>
      </w:tabs>
      <w:spacing w:after="0"/>
      <w:jc w:val="left"/>
    </w:pPr>
    <w:rPr>
      <w:rFonts w:ascii="Calibri" w:eastAsia="Times New Roman" w:hAnsi="Calibri" w:cs="Times New Roman"/>
      <w:sz w:val="22"/>
      <w:szCs w:val="22"/>
    </w:rPr>
  </w:style>
  <w:style w:type="character" w:customStyle="1" w:styleId="afb">
    <w:name w:val="Нижний колонтитул Знак"/>
    <w:basedOn w:val="a6"/>
    <w:link w:val="afa"/>
    <w:uiPriority w:val="99"/>
    <w:rsid w:val="00491FE3"/>
    <w:rPr>
      <w:rFonts w:ascii="Calibri" w:eastAsia="Times New Roman" w:hAnsi="Calibri" w:cs="Times New Roman"/>
      <w:lang w:eastAsia="ru-RU"/>
    </w:rPr>
  </w:style>
  <w:style w:type="table" w:styleId="afc">
    <w:name w:val="Table Grid"/>
    <w:basedOn w:val="a7"/>
    <w:uiPriority w:val="39"/>
    <w:rsid w:val="00BE08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Неразрешенное упоминание2"/>
    <w:basedOn w:val="a6"/>
    <w:uiPriority w:val="99"/>
    <w:semiHidden/>
    <w:unhideWhenUsed/>
    <w:rsid w:val="00E654FB"/>
    <w:rPr>
      <w:color w:val="605E5C"/>
      <w:shd w:val="clear" w:color="auto" w:fill="E1DFDD"/>
    </w:rPr>
  </w:style>
  <w:style w:type="paragraph" w:customStyle="1" w:styleId="Standard">
    <w:name w:val="Standard"/>
    <w:rsid w:val="002E6C0B"/>
    <w:pPr>
      <w:suppressAutoHyphens/>
      <w:autoSpaceDN w:val="0"/>
      <w:spacing w:after="0" w:line="100" w:lineRule="atLeast"/>
      <w:jc w:val="both"/>
      <w:textAlignment w:val="baseline"/>
    </w:pPr>
    <w:rPr>
      <w:rFonts w:ascii="Times New Roman" w:eastAsia="Times New Roman" w:hAnsi="Times New Roman" w:cs="Times New Roman"/>
      <w:kern w:val="3"/>
      <w:sz w:val="24"/>
      <w:szCs w:val="24"/>
      <w:lang w:eastAsia="ru-RU"/>
    </w:rPr>
  </w:style>
  <w:style w:type="paragraph" w:styleId="afd">
    <w:name w:val="annotation text"/>
    <w:basedOn w:val="a5"/>
    <w:link w:val="afe"/>
    <w:uiPriority w:val="99"/>
    <w:semiHidden/>
    <w:unhideWhenUsed/>
    <w:rsid w:val="00767FC0"/>
  </w:style>
  <w:style w:type="character" w:customStyle="1" w:styleId="afe">
    <w:name w:val="Текст примечания Знак"/>
    <w:basedOn w:val="a6"/>
    <w:link w:val="afd"/>
    <w:uiPriority w:val="99"/>
    <w:semiHidden/>
    <w:rsid w:val="00767FC0"/>
    <w:rPr>
      <w:rFonts w:ascii="Times New Roman" w:eastAsia="Calibri" w:hAnsi="Times New Roman" w:cs="Arial"/>
      <w:sz w:val="20"/>
      <w:szCs w:val="20"/>
      <w:lang w:eastAsia="ru-RU"/>
    </w:rPr>
  </w:style>
  <w:style w:type="character" w:styleId="aff">
    <w:name w:val="annotation reference"/>
    <w:rsid w:val="00767FC0"/>
    <w:rPr>
      <w:sz w:val="16"/>
      <w:szCs w:val="16"/>
    </w:rPr>
  </w:style>
  <w:style w:type="paragraph" w:customStyle="1" w:styleId="a0">
    <w:name w:val="Стиль Главы"/>
    <w:basedOn w:val="af5"/>
    <w:autoRedefine/>
    <w:qFormat/>
    <w:rsid w:val="00C9263E"/>
    <w:pPr>
      <w:pageBreakBefore/>
      <w:numPr>
        <w:numId w:val="13"/>
      </w:numPr>
      <w:tabs>
        <w:tab w:val="clear" w:pos="567"/>
        <w:tab w:val="num" w:pos="360"/>
      </w:tabs>
      <w:outlineLvl w:val="0"/>
    </w:pPr>
    <w:rPr>
      <w:rFonts w:eastAsiaTheme="minorHAnsi" w:cs="Times New Roman"/>
      <w:b/>
      <w:kern w:val="20"/>
      <w:sz w:val="24"/>
      <w:szCs w:val="24"/>
      <w:lang w:eastAsia="en-US"/>
    </w:rPr>
  </w:style>
  <w:style w:type="paragraph" w:customStyle="1" w:styleId="a1">
    <w:name w:val="Стиль Статьи"/>
    <w:basedOn w:val="af5"/>
    <w:autoRedefine/>
    <w:qFormat/>
    <w:rsid w:val="00C9263E"/>
    <w:pPr>
      <w:keepNext/>
      <w:numPr>
        <w:ilvl w:val="1"/>
        <w:numId w:val="13"/>
      </w:numPr>
      <w:tabs>
        <w:tab w:val="clear" w:pos="567"/>
        <w:tab w:val="num" w:pos="360"/>
      </w:tabs>
      <w:spacing w:before="120"/>
      <w:outlineLvl w:val="1"/>
    </w:pPr>
    <w:rPr>
      <w:rFonts w:eastAsiaTheme="majorEastAsia" w:cs="Times New Roman"/>
      <w:b/>
      <w:kern w:val="20"/>
      <w:sz w:val="24"/>
      <w:szCs w:val="24"/>
      <w:lang w:eastAsia="en-US"/>
    </w:rPr>
  </w:style>
  <w:style w:type="paragraph" w:customStyle="1" w:styleId="a2">
    <w:name w:val="Стиль Пункта"/>
    <w:basedOn w:val="af5"/>
    <w:autoRedefine/>
    <w:qFormat/>
    <w:rsid w:val="00C9263E"/>
    <w:pPr>
      <w:numPr>
        <w:ilvl w:val="2"/>
        <w:numId w:val="13"/>
      </w:numPr>
      <w:tabs>
        <w:tab w:val="num" w:pos="360"/>
        <w:tab w:val="left" w:pos="6579"/>
      </w:tabs>
      <w:outlineLvl w:val="2"/>
    </w:pPr>
    <w:rPr>
      <w:rFonts w:eastAsiaTheme="minorHAnsi" w:cs="Times New Roman"/>
      <w:kern w:val="20"/>
      <w:sz w:val="24"/>
      <w:szCs w:val="24"/>
      <w:lang w:eastAsia="en-US"/>
    </w:rPr>
  </w:style>
  <w:style w:type="paragraph" w:customStyle="1" w:styleId="aff0">
    <w:name w:val="Стиль Подпункта"/>
    <w:basedOn w:val="af5"/>
    <w:autoRedefine/>
    <w:qFormat/>
    <w:rsid w:val="00CF612F"/>
    <w:pPr>
      <w:tabs>
        <w:tab w:val="num" w:pos="851"/>
      </w:tabs>
      <w:contextualSpacing/>
      <w:outlineLvl w:val="3"/>
    </w:pPr>
    <w:rPr>
      <w:rFonts w:eastAsiaTheme="minorHAnsi" w:cs="Times New Roman"/>
      <w:kern w:val="20"/>
      <w:sz w:val="24"/>
      <w:szCs w:val="24"/>
      <w:lang w:eastAsia="en-US"/>
    </w:rPr>
  </w:style>
  <w:style w:type="numbering" w:customStyle="1" w:styleId="a">
    <w:name w:val="Стиль Рубрикации ДИС"/>
    <w:uiPriority w:val="99"/>
    <w:rsid w:val="00C9263E"/>
    <w:pPr>
      <w:numPr>
        <w:numId w:val="12"/>
      </w:numPr>
    </w:pPr>
  </w:style>
  <w:style w:type="paragraph" w:customStyle="1" w:styleId="a3">
    <w:name w:val="Стиль Абзаца"/>
    <w:basedOn w:val="af5"/>
    <w:qFormat/>
    <w:rsid w:val="00C9263E"/>
    <w:pPr>
      <w:numPr>
        <w:ilvl w:val="4"/>
        <w:numId w:val="13"/>
      </w:numPr>
      <w:tabs>
        <w:tab w:val="clear" w:pos="1134"/>
        <w:tab w:val="num" w:pos="360"/>
      </w:tabs>
      <w:ind w:left="0"/>
      <w:contextualSpacing/>
      <w:outlineLvl w:val="4"/>
    </w:pPr>
    <w:rPr>
      <w:rFonts w:eastAsiaTheme="minorHAnsi" w:cs="Times New Roman"/>
      <w:kern w:val="20"/>
      <w:sz w:val="24"/>
      <w:szCs w:val="24"/>
      <w:lang w:eastAsia="en-US"/>
    </w:rPr>
  </w:style>
  <w:style w:type="paragraph" w:customStyle="1" w:styleId="a4">
    <w:name w:val="Стиль Подабзаца"/>
    <w:basedOn w:val="af5"/>
    <w:qFormat/>
    <w:rsid w:val="00C9263E"/>
    <w:pPr>
      <w:numPr>
        <w:ilvl w:val="5"/>
        <w:numId w:val="13"/>
      </w:numPr>
      <w:tabs>
        <w:tab w:val="clear" w:pos="1418"/>
        <w:tab w:val="num" w:pos="360"/>
      </w:tabs>
      <w:ind w:left="0"/>
      <w:contextualSpacing/>
      <w:outlineLvl w:val="5"/>
    </w:pPr>
    <w:rPr>
      <w:rFonts w:eastAsiaTheme="minorHAnsi" w:cs="Times New Roman"/>
      <w:kern w:val="20"/>
      <w:sz w:val="24"/>
      <w:szCs w:val="24"/>
      <w:lang w:eastAsia="en-US"/>
    </w:rPr>
  </w:style>
  <w:style w:type="paragraph" w:customStyle="1" w:styleId="13">
    <w:name w:val="Абзац списка1"/>
    <w:basedOn w:val="a5"/>
    <w:uiPriority w:val="99"/>
    <w:rsid w:val="000E2092"/>
    <w:pPr>
      <w:spacing w:after="200" w:line="276" w:lineRule="auto"/>
      <w:ind w:left="720"/>
      <w:jc w:val="left"/>
    </w:pPr>
    <w:rPr>
      <w:rFonts w:ascii="Calibri" w:hAnsi="Calibri" w:cs="Times New Roman"/>
      <w:sz w:val="22"/>
      <w:szCs w:val="22"/>
      <w:lang w:eastAsia="en-US"/>
    </w:rPr>
  </w:style>
  <w:style w:type="paragraph" w:styleId="aff1">
    <w:name w:val="annotation subject"/>
    <w:basedOn w:val="afd"/>
    <w:next w:val="afd"/>
    <w:link w:val="aff2"/>
    <w:uiPriority w:val="99"/>
    <w:semiHidden/>
    <w:unhideWhenUsed/>
    <w:rsid w:val="004B7858"/>
    <w:rPr>
      <w:b/>
      <w:bCs/>
    </w:rPr>
  </w:style>
  <w:style w:type="character" w:customStyle="1" w:styleId="aff2">
    <w:name w:val="Тема примечания Знак"/>
    <w:basedOn w:val="afe"/>
    <w:link w:val="aff1"/>
    <w:uiPriority w:val="99"/>
    <w:semiHidden/>
    <w:rsid w:val="004B7858"/>
    <w:rPr>
      <w:rFonts w:ascii="Times New Roman" w:eastAsia="Calibri" w:hAnsi="Times New Roman" w:cs="Arial"/>
      <w:b/>
      <w:bCs/>
      <w:sz w:val="20"/>
      <w:szCs w:val="20"/>
      <w:lang w:eastAsia="ru-RU"/>
    </w:rPr>
  </w:style>
  <w:style w:type="paragraph" w:styleId="aff3">
    <w:name w:val="Revision"/>
    <w:hidden/>
    <w:uiPriority w:val="99"/>
    <w:semiHidden/>
    <w:rsid w:val="000E7FE6"/>
    <w:pPr>
      <w:spacing w:after="0" w:line="240" w:lineRule="auto"/>
    </w:pPr>
    <w:rPr>
      <w:rFonts w:ascii="Times New Roman" w:eastAsia="Calibri" w:hAnsi="Times New Roman" w:cs="Arial"/>
      <w:sz w:val="20"/>
      <w:szCs w:val="20"/>
      <w:lang w:eastAsia="ru-RU"/>
    </w:rPr>
  </w:style>
  <w:style w:type="character" w:customStyle="1" w:styleId="10">
    <w:name w:val="Заголовок 1 Знак"/>
    <w:basedOn w:val="a6"/>
    <w:link w:val="1"/>
    <w:uiPriority w:val="9"/>
    <w:rsid w:val="00E6410F"/>
    <w:rPr>
      <w:rFonts w:asciiTheme="majorHAnsi" w:eastAsiaTheme="majorEastAsia" w:hAnsiTheme="majorHAnsi" w:cstheme="majorBidi"/>
      <w:color w:val="365F91" w:themeColor="accent1" w:themeShade="BF"/>
      <w:sz w:val="32"/>
      <w:szCs w:val="32"/>
      <w:lang w:eastAsia="ru-RU"/>
    </w:rPr>
  </w:style>
  <w:style w:type="paragraph" w:styleId="31">
    <w:name w:val="Body Text 3"/>
    <w:basedOn w:val="a5"/>
    <w:link w:val="32"/>
    <w:uiPriority w:val="99"/>
    <w:semiHidden/>
    <w:unhideWhenUsed/>
    <w:rsid w:val="00DF56DA"/>
    <w:pPr>
      <w:spacing w:after="120"/>
    </w:pPr>
    <w:rPr>
      <w:sz w:val="16"/>
      <w:szCs w:val="16"/>
    </w:rPr>
  </w:style>
  <w:style w:type="character" w:customStyle="1" w:styleId="32">
    <w:name w:val="Основной текст 3 Знак"/>
    <w:basedOn w:val="a6"/>
    <w:link w:val="31"/>
    <w:uiPriority w:val="99"/>
    <w:semiHidden/>
    <w:rsid w:val="00DF56DA"/>
    <w:rPr>
      <w:rFonts w:ascii="Times New Roman" w:eastAsia="Calibri" w:hAnsi="Times New Roman" w:cs="Arial"/>
      <w:sz w:val="16"/>
      <w:szCs w:val="16"/>
      <w:lang w:eastAsia="ru-RU"/>
    </w:rPr>
  </w:style>
  <w:style w:type="character" w:customStyle="1" w:styleId="30">
    <w:name w:val="Заголовок 3 Знак"/>
    <w:basedOn w:val="a6"/>
    <w:link w:val="3"/>
    <w:uiPriority w:val="9"/>
    <w:semiHidden/>
    <w:rsid w:val="0095750E"/>
    <w:rPr>
      <w:rFonts w:asciiTheme="majorHAnsi" w:eastAsiaTheme="majorEastAsia" w:hAnsiTheme="majorHAnsi" w:cstheme="majorBidi"/>
      <w:color w:val="243F60" w:themeColor="accent1" w:themeShade="7F"/>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81549B"/>
    <w:pPr>
      <w:spacing w:after="60" w:line="240" w:lineRule="auto"/>
      <w:jc w:val="both"/>
    </w:pPr>
    <w:rPr>
      <w:rFonts w:ascii="Times New Roman" w:eastAsia="Calibri" w:hAnsi="Times New Roman" w:cs="Arial"/>
      <w:sz w:val="20"/>
      <w:szCs w:val="20"/>
      <w:lang w:eastAsia="ru-RU"/>
    </w:rPr>
  </w:style>
  <w:style w:type="paragraph" w:styleId="1">
    <w:name w:val="heading 1"/>
    <w:basedOn w:val="a5"/>
    <w:next w:val="a5"/>
    <w:link w:val="10"/>
    <w:uiPriority w:val="99"/>
    <w:qFormat/>
    <w:rsid w:val="00E6410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5"/>
    <w:next w:val="a5"/>
    <w:link w:val="30"/>
    <w:uiPriority w:val="9"/>
    <w:semiHidden/>
    <w:unhideWhenUsed/>
    <w:qFormat/>
    <w:rsid w:val="0095750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envelope address"/>
    <w:basedOn w:val="a5"/>
    <w:uiPriority w:val="99"/>
    <w:rsid w:val="0081549B"/>
    <w:pPr>
      <w:framePr w:w="7920" w:h="1980" w:hRule="exact" w:hSpace="180" w:wrap="auto" w:hAnchor="page" w:xAlign="center" w:yAlign="bottom"/>
      <w:ind w:left="2880"/>
    </w:pPr>
    <w:rPr>
      <w:rFonts w:ascii="Arial" w:hAnsi="Arial"/>
    </w:rPr>
  </w:style>
  <w:style w:type="paragraph" w:styleId="aa">
    <w:name w:val="List Paragraph"/>
    <w:aliases w:val="Нумерованый список,Маркер,Таблицы"/>
    <w:basedOn w:val="a5"/>
    <w:link w:val="ab"/>
    <w:uiPriority w:val="34"/>
    <w:qFormat/>
    <w:rsid w:val="0081549B"/>
    <w:pPr>
      <w:spacing w:after="200" w:line="276" w:lineRule="auto"/>
      <w:ind w:left="720"/>
      <w:contextualSpacing/>
      <w:jc w:val="left"/>
    </w:pPr>
    <w:rPr>
      <w:rFonts w:ascii="Calibri" w:hAnsi="Calibri"/>
      <w:sz w:val="22"/>
      <w:szCs w:val="22"/>
      <w:lang w:eastAsia="en-US"/>
    </w:rPr>
  </w:style>
  <w:style w:type="character" w:customStyle="1" w:styleId="ab">
    <w:name w:val="Абзац списка Знак"/>
    <w:aliases w:val="Нумерованый список Знак,Маркер Знак,Таблицы Знак"/>
    <w:link w:val="aa"/>
    <w:uiPriority w:val="34"/>
    <w:qFormat/>
    <w:rsid w:val="0081549B"/>
    <w:rPr>
      <w:rFonts w:ascii="Calibri" w:eastAsia="Calibri" w:hAnsi="Calibri" w:cs="Arial"/>
    </w:rPr>
  </w:style>
  <w:style w:type="paragraph" w:styleId="ac">
    <w:name w:val="No Spacing"/>
    <w:uiPriority w:val="1"/>
    <w:qFormat/>
    <w:rsid w:val="00404768"/>
    <w:pPr>
      <w:spacing w:after="0" w:line="240" w:lineRule="auto"/>
    </w:pPr>
    <w:rPr>
      <w:rFonts w:eastAsiaTheme="minorEastAsia"/>
      <w:lang w:eastAsia="ru-RU"/>
    </w:rPr>
  </w:style>
  <w:style w:type="paragraph" w:customStyle="1" w:styleId="Default">
    <w:name w:val="Default"/>
    <w:rsid w:val="007F5A6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d">
    <w:name w:val="Базовый"/>
    <w:uiPriority w:val="99"/>
    <w:rsid w:val="000533AA"/>
    <w:pPr>
      <w:suppressAutoHyphens/>
      <w:spacing w:after="0" w:line="100" w:lineRule="atLeast"/>
    </w:pPr>
    <w:rPr>
      <w:rFonts w:ascii="Times New Roman" w:eastAsia="Times New Roman" w:hAnsi="Times New Roman" w:cs="Times New Roman"/>
      <w:sz w:val="24"/>
      <w:szCs w:val="24"/>
      <w:lang w:eastAsia="ru-RU"/>
    </w:rPr>
  </w:style>
  <w:style w:type="paragraph" w:styleId="ae">
    <w:name w:val="header"/>
    <w:basedOn w:val="a5"/>
    <w:link w:val="af"/>
    <w:uiPriority w:val="99"/>
    <w:unhideWhenUsed/>
    <w:rsid w:val="00B9186B"/>
    <w:pPr>
      <w:tabs>
        <w:tab w:val="center" w:pos="4677"/>
        <w:tab w:val="right" w:pos="9355"/>
      </w:tabs>
      <w:spacing w:after="0"/>
    </w:pPr>
  </w:style>
  <w:style w:type="character" w:customStyle="1" w:styleId="af">
    <w:name w:val="Верхний колонтитул Знак"/>
    <w:basedOn w:val="a6"/>
    <w:link w:val="ae"/>
    <w:uiPriority w:val="99"/>
    <w:rsid w:val="00B9186B"/>
    <w:rPr>
      <w:rFonts w:ascii="Times New Roman" w:eastAsia="Calibri" w:hAnsi="Times New Roman" w:cs="Arial"/>
      <w:sz w:val="20"/>
      <w:szCs w:val="20"/>
      <w:lang w:eastAsia="ru-RU"/>
    </w:rPr>
  </w:style>
  <w:style w:type="paragraph" w:styleId="af0">
    <w:name w:val="Body Text Indent"/>
    <w:basedOn w:val="a5"/>
    <w:link w:val="af1"/>
    <w:rsid w:val="00591560"/>
    <w:pPr>
      <w:tabs>
        <w:tab w:val="num" w:pos="567"/>
      </w:tabs>
      <w:suppressAutoHyphens/>
      <w:spacing w:before="60" w:after="0"/>
      <w:ind w:firstLine="851"/>
    </w:pPr>
    <w:rPr>
      <w:rFonts w:eastAsia="Times New Roman" w:cs="Cambria"/>
      <w:sz w:val="24"/>
      <w:lang w:eastAsia="ar-SA"/>
    </w:rPr>
  </w:style>
  <w:style w:type="character" w:customStyle="1" w:styleId="af1">
    <w:name w:val="Основной текст с отступом Знак"/>
    <w:basedOn w:val="a6"/>
    <w:link w:val="af0"/>
    <w:uiPriority w:val="99"/>
    <w:rsid w:val="00591560"/>
    <w:rPr>
      <w:rFonts w:ascii="Times New Roman" w:eastAsia="Times New Roman" w:hAnsi="Times New Roman" w:cs="Cambria"/>
      <w:sz w:val="24"/>
      <w:szCs w:val="20"/>
      <w:lang w:eastAsia="ar-SA"/>
    </w:rPr>
  </w:style>
  <w:style w:type="character" w:customStyle="1" w:styleId="FontStyle37">
    <w:name w:val="Font Style37"/>
    <w:basedOn w:val="a6"/>
    <w:uiPriority w:val="99"/>
    <w:rsid w:val="00591560"/>
    <w:rPr>
      <w:rFonts w:ascii="Times New Roman" w:hAnsi="Times New Roman" w:cs="Times New Roman"/>
      <w:sz w:val="22"/>
      <w:szCs w:val="22"/>
    </w:rPr>
  </w:style>
  <w:style w:type="paragraph" w:customStyle="1" w:styleId="Style13">
    <w:name w:val="Style13"/>
    <w:basedOn w:val="a5"/>
    <w:uiPriority w:val="99"/>
    <w:rsid w:val="00AB624B"/>
    <w:pPr>
      <w:widowControl w:val="0"/>
      <w:autoSpaceDE w:val="0"/>
      <w:autoSpaceDN w:val="0"/>
      <w:adjustRightInd w:val="0"/>
      <w:spacing w:after="0" w:line="300" w:lineRule="exact"/>
    </w:pPr>
    <w:rPr>
      <w:rFonts w:eastAsiaTheme="minorEastAsia" w:cs="Times New Roman"/>
      <w:sz w:val="24"/>
      <w:szCs w:val="24"/>
    </w:rPr>
  </w:style>
  <w:style w:type="character" w:customStyle="1" w:styleId="11">
    <w:name w:val="Текст сноски Знак1"/>
    <w:aliases w:val="Заголовок 2 Знак1 Знак Знак Знак, Знак Знак2 Знак Знак Знак,H2 Знак Знак Знак Знак,(подраздел) Знак Знак Знак Знак,h2 Знак Знак Знак Знак,Текст сноски Знак Знак Знак Знак Знак Знак Знак,Знак Знак2 Знак Знак Знак"/>
    <w:link w:val="af2"/>
    <w:uiPriority w:val="99"/>
    <w:rsid w:val="00E52C92"/>
    <w:rPr>
      <w:rFonts w:ascii="Times New Roman" w:eastAsia="Times New Roman" w:hAnsi="Times New Roman" w:cs="Times New Roman"/>
      <w:sz w:val="20"/>
      <w:szCs w:val="20"/>
      <w:lang w:eastAsia="ru-RU"/>
    </w:rPr>
  </w:style>
  <w:style w:type="paragraph" w:styleId="af2">
    <w:name w:val="footnote text"/>
    <w:aliases w:val="Заголовок 2 Знак1 Знак Знак, Знак Знак2 Знак Знак,H2 Знак Знак Знак,(подраздел) Знак Знак Знак,h2 Знак Знак Знак,Текст сноски Знак Знак Знак Знак Знак Знак,Знак Знак2 Знак Знак"/>
    <w:basedOn w:val="a5"/>
    <w:link w:val="11"/>
    <w:uiPriority w:val="99"/>
    <w:qFormat/>
    <w:rsid w:val="00E52C92"/>
    <w:rPr>
      <w:rFonts w:eastAsia="Times New Roman" w:cs="Times New Roman"/>
    </w:rPr>
  </w:style>
  <w:style w:type="character" w:customStyle="1" w:styleId="af3">
    <w:name w:val="Текст сноски Знак"/>
    <w:basedOn w:val="a6"/>
    <w:uiPriority w:val="99"/>
    <w:semiHidden/>
    <w:rsid w:val="00E52C92"/>
    <w:rPr>
      <w:rFonts w:ascii="Times New Roman" w:eastAsia="Calibri" w:hAnsi="Times New Roman" w:cs="Arial"/>
      <w:sz w:val="20"/>
      <w:szCs w:val="20"/>
      <w:lang w:eastAsia="ru-RU"/>
    </w:rPr>
  </w:style>
  <w:style w:type="character" w:styleId="af4">
    <w:name w:val="footnote reference"/>
    <w:aliases w:val="Style 49,fr,Знак сноски-FN,Ciae niinee-FN,SUPERS,Знак сноски 1,Referencia nota al pie,Used by Word for Help footnote symbols"/>
    <w:uiPriority w:val="99"/>
    <w:unhideWhenUsed/>
    <w:qFormat/>
    <w:rsid w:val="00E52C92"/>
    <w:rPr>
      <w:vertAlign w:val="superscript"/>
    </w:rPr>
  </w:style>
  <w:style w:type="paragraph" w:styleId="af5">
    <w:name w:val="Body Text"/>
    <w:basedOn w:val="a5"/>
    <w:link w:val="af6"/>
    <w:uiPriority w:val="99"/>
    <w:semiHidden/>
    <w:unhideWhenUsed/>
    <w:rsid w:val="0031242E"/>
    <w:pPr>
      <w:spacing w:after="120"/>
    </w:pPr>
  </w:style>
  <w:style w:type="character" w:customStyle="1" w:styleId="af6">
    <w:name w:val="Основной текст Знак"/>
    <w:basedOn w:val="a6"/>
    <w:link w:val="af5"/>
    <w:uiPriority w:val="99"/>
    <w:semiHidden/>
    <w:rsid w:val="0031242E"/>
    <w:rPr>
      <w:rFonts w:ascii="Times New Roman" w:eastAsia="Calibri" w:hAnsi="Times New Roman" w:cs="Arial"/>
      <w:sz w:val="20"/>
      <w:szCs w:val="20"/>
      <w:lang w:eastAsia="ru-RU"/>
    </w:rPr>
  </w:style>
  <w:style w:type="character" w:styleId="af7">
    <w:name w:val="Hyperlink"/>
    <w:basedOn w:val="a6"/>
    <w:uiPriority w:val="99"/>
    <w:unhideWhenUsed/>
    <w:rsid w:val="0031242E"/>
    <w:rPr>
      <w:color w:val="0000FF" w:themeColor="hyperlink"/>
      <w:u w:val="single"/>
    </w:rPr>
  </w:style>
  <w:style w:type="character" w:customStyle="1" w:styleId="12">
    <w:name w:val="Неразрешенное упоминание1"/>
    <w:basedOn w:val="a6"/>
    <w:uiPriority w:val="99"/>
    <w:semiHidden/>
    <w:unhideWhenUsed/>
    <w:rsid w:val="0031242E"/>
    <w:rPr>
      <w:color w:val="605E5C"/>
      <w:shd w:val="clear" w:color="auto" w:fill="E1DFDD"/>
    </w:rPr>
  </w:style>
  <w:style w:type="paragraph" w:styleId="af8">
    <w:name w:val="Balloon Text"/>
    <w:basedOn w:val="a5"/>
    <w:link w:val="af9"/>
    <w:uiPriority w:val="99"/>
    <w:semiHidden/>
    <w:unhideWhenUsed/>
    <w:rsid w:val="009D4959"/>
    <w:pPr>
      <w:spacing w:after="0"/>
    </w:pPr>
    <w:rPr>
      <w:rFonts w:ascii="Segoe UI" w:hAnsi="Segoe UI" w:cs="Segoe UI"/>
      <w:sz w:val="18"/>
      <w:szCs w:val="18"/>
    </w:rPr>
  </w:style>
  <w:style w:type="character" w:customStyle="1" w:styleId="af9">
    <w:name w:val="Текст выноски Знак"/>
    <w:basedOn w:val="a6"/>
    <w:link w:val="af8"/>
    <w:uiPriority w:val="99"/>
    <w:semiHidden/>
    <w:rsid w:val="009D4959"/>
    <w:rPr>
      <w:rFonts w:ascii="Segoe UI" w:eastAsia="Calibri" w:hAnsi="Segoe UI" w:cs="Segoe UI"/>
      <w:sz w:val="18"/>
      <w:szCs w:val="18"/>
      <w:lang w:eastAsia="ru-RU"/>
    </w:rPr>
  </w:style>
  <w:style w:type="paragraph" w:styleId="afa">
    <w:name w:val="footer"/>
    <w:basedOn w:val="a5"/>
    <w:link w:val="afb"/>
    <w:uiPriority w:val="99"/>
    <w:unhideWhenUsed/>
    <w:rsid w:val="00491FE3"/>
    <w:pPr>
      <w:tabs>
        <w:tab w:val="center" w:pos="4677"/>
        <w:tab w:val="right" w:pos="9355"/>
      </w:tabs>
      <w:spacing w:after="0"/>
      <w:jc w:val="left"/>
    </w:pPr>
    <w:rPr>
      <w:rFonts w:ascii="Calibri" w:eastAsia="Times New Roman" w:hAnsi="Calibri" w:cs="Times New Roman"/>
      <w:sz w:val="22"/>
      <w:szCs w:val="22"/>
    </w:rPr>
  </w:style>
  <w:style w:type="character" w:customStyle="1" w:styleId="afb">
    <w:name w:val="Нижний колонтитул Знак"/>
    <w:basedOn w:val="a6"/>
    <w:link w:val="afa"/>
    <w:uiPriority w:val="99"/>
    <w:rsid w:val="00491FE3"/>
    <w:rPr>
      <w:rFonts w:ascii="Calibri" w:eastAsia="Times New Roman" w:hAnsi="Calibri" w:cs="Times New Roman"/>
      <w:lang w:eastAsia="ru-RU"/>
    </w:rPr>
  </w:style>
  <w:style w:type="table" w:styleId="afc">
    <w:name w:val="Table Grid"/>
    <w:basedOn w:val="a7"/>
    <w:uiPriority w:val="39"/>
    <w:rsid w:val="00BE08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Неразрешенное упоминание2"/>
    <w:basedOn w:val="a6"/>
    <w:uiPriority w:val="99"/>
    <w:semiHidden/>
    <w:unhideWhenUsed/>
    <w:rsid w:val="00E654FB"/>
    <w:rPr>
      <w:color w:val="605E5C"/>
      <w:shd w:val="clear" w:color="auto" w:fill="E1DFDD"/>
    </w:rPr>
  </w:style>
  <w:style w:type="paragraph" w:customStyle="1" w:styleId="Standard">
    <w:name w:val="Standard"/>
    <w:rsid w:val="002E6C0B"/>
    <w:pPr>
      <w:suppressAutoHyphens/>
      <w:autoSpaceDN w:val="0"/>
      <w:spacing w:after="0" w:line="100" w:lineRule="atLeast"/>
      <w:jc w:val="both"/>
      <w:textAlignment w:val="baseline"/>
    </w:pPr>
    <w:rPr>
      <w:rFonts w:ascii="Times New Roman" w:eastAsia="Times New Roman" w:hAnsi="Times New Roman" w:cs="Times New Roman"/>
      <w:kern w:val="3"/>
      <w:sz w:val="24"/>
      <w:szCs w:val="24"/>
      <w:lang w:eastAsia="ru-RU"/>
    </w:rPr>
  </w:style>
  <w:style w:type="paragraph" w:styleId="afd">
    <w:name w:val="annotation text"/>
    <w:basedOn w:val="a5"/>
    <w:link w:val="afe"/>
    <w:uiPriority w:val="99"/>
    <w:semiHidden/>
    <w:unhideWhenUsed/>
    <w:rsid w:val="00767FC0"/>
  </w:style>
  <w:style w:type="character" w:customStyle="1" w:styleId="afe">
    <w:name w:val="Текст примечания Знак"/>
    <w:basedOn w:val="a6"/>
    <w:link w:val="afd"/>
    <w:uiPriority w:val="99"/>
    <w:semiHidden/>
    <w:rsid w:val="00767FC0"/>
    <w:rPr>
      <w:rFonts w:ascii="Times New Roman" w:eastAsia="Calibri" w:hAnsi="Times New Roman" w:cs="Arial"/>
      <w:sz w:val="20"/>
      <w:szCs w:val="20"/>
      <w:lang w:eastAsia="ru-RU"/>
    </w:rPr>
  </w:style>
  <w:style w:type="character" w:styleId="aff">
    <w:name w:val="annotation reference"/>
    <w:rsid w:val="00767FC0"/>
    <w:rPr>
      <w:sz w:val="16"/>
      <w:szCs w:val="16"/>
    </w:rPr>
  </w:style>
  <w:style w:type="paragraph" w:customStyle="1" w:styleId="a0">
    <w:name w:val="Стиль Главы"/>
    <w:basedOn w:val="af5"/>
    <w:autoRedefine/>
    <w:qFormat/>
    <w:rsid w:val="00C9263E"/>
    <w:pPr>
      <w:pageBreakBefore/>
      <w:numPr>
        <w:numId w:val="13"/>
      </w:numPr>
      <w:tabs>
        <w:tab w:val="clear" w:pos="567"/>
        <w:tab w:val="num" w:pos="360"/>
      </w:tabs>
      <w:outlineLvl w:val="0"/>
    </w:pPr>
    <w:rPr>
      <w:rFonts w:eastAsiaTheme="minorHAnsi" w:cs="Times New Roman"/>
      <w:b/>
      <w:kern w:val="20"/>
      <w:sz w:val="24"/>
      <w:szCs w:val="24"/>
      <w:lang w:eastAsia="en-US"/>
    </w:rPr>
  </w:style>
  <w:style w:type="paragraph" w:customStyle="1" w:styleId="a1">
    <w:name w:val="Стиль Статьи"/>
    <w:basedOn w:val="af5"/>
    <w:autoRedefine/>
    <w:qFormat/>
    <w:rsid w:val="00C9263E"/>
    <w:pPr>
      <w:keepNext/>
      <w:numPr>
        <w:ilvl w:val="1"/>
        <w:numId w:val="13"/>
      </w:numPr>
      <w:tabs>
        <w:tab w:val="clear" w:pos="567"/>
        <w:tab w:val="num" w:pos="360"/>
      </w:tabs>
      <w:spacing w:before="120"/>
      <w:outlineLvl w:val="1"/>
    </w:pPr>
    <w:rPr>
      <w:rFonts w:eastAsiaTheme="majorEastAsia" w:cs="Times New Roman"/>
      <w:b/>
      <w:kern w:val="20"/>
      <w:sz w:val="24"/>
      <w:szCs w:val="24"/>
      <w:lang w:eastAsia="en-US"/>
    </w:rPr>
  </w:style>
  <w:style w:type="paragraph" w:customStyle="1" w:styleId="a2">
    <w:name w:val="Стиль Пункта"/>
    <w:basedOn w:val="af5"/>
    <w:autoRedefine/>
    <w:qFormat/>
    <w:rsid w:val="00C9263E"/>
    <w:pPr>
      <w:numPr>
        <w:ilvl w:val="2"/>
        <w:numId w:val="13"/>
      </w:numPr>
      <w:tabs>
        <w:tab w:val="num" w:pos="360"/>
        <w:tab w:val="left" w:pos="6579"/>
      </w:tabs>
      <w:outlineLvl w:val="2"/>
    </w:pPr>
    <w:rPr>
      <w:rFonts w:eastAsiaTheme="minorHAnsi" w:cs="Times New Roman"/>
      <w:kern w:val="20"/>
      <w:sz w:val="24"/>
      <w:szCs w:val="24"/>
      <w:lang w:eastAsia="en-US"/>
    </w:rPr>
  </w:style>
  <w:style w:type="paragraph" w:customStyle="1" w:styleId="aff0">
    <w:name w:val="Стиль Подпункта"/>
    <w:basedOn w:val="af5"/>
    <w:autoRedefine/>
    <w:qFormat/>
    <w:rsid w:val="00CF612F"/>
    <w:pPr>
      <w:tabs>
        <w:tab w:val="num" w:pos="851"/>
      </w:tabs>
      <w:contextualSpacing/>
      <w:outlineLvl w:val="3"/>
    </w:pPr>
    <w:rPr>
      <w:rFonts w:eastAsiaTheme="minorHAnsi" w:cs="Times New Roman"/>
      <w:kern w:val="20"/>
      <w:sz w:val="24"/>
      <w:szCs w:val="24"/>
      <w:lang w:eastAsia="en-US"/>
    </w:rPr>
  </w:style>
  <w:style w:type="numbering" w:customStyle="1" w:styleId="a">
    <w:name w:val="Стиль Рубрикации ДИС"/>
    <w:uiPriority w:val="99"/>
    <w:rsid w:val="00C9263E"/>
    <w:pPr>
      <w:numPr>
        <w:numId w:val="12"/>
      </w:numPr>
    </w:pPr>
  </w:style>
  <w:style w:type="paragraph" w:customStyle="1" w:styleId="a3">
    <w:name w:val="Стиль Абзаца"/>
    <w:basedOn w:val="af5"/>
    <w:qFormat/>
    <w:rsid w:val="00C9263E"/>
    <w:pPr>
      <w:numPr>
        <w:ilvl w:val="4"/>
        <w:numId w:val="13"/>
      </w:numPr>
      <w:tabs>
        <w:tab w:val="clear" w:pos="1134"/>
        <w:tab w:val="num" w:pos="360"/>
      </w:tabs>
      <w:ind w:left="0"/>
      <w:contextualSpacing/>
      <w:outlineLvl w:val="4"/>
    </w:pPr>
    <w:rPr>
      <w:rFonts w:eastAsiaTheme="minorHAnsi" w:cs="Times New Roman"/>
      <w:kern w:val="20"/>
      <w:sz w:val="24"/>
      <w:szCs w:val="24"/>
      <w:lang w:eastAsia="en-US"/>
    </w:rPr>
  </w:style>
  <w:style w:type="paragraph" w:customStyle="1" w:styleId="a4">
    <w:name w:val="Стиль Подабзаца"/>
    <w:basedOn w:val="af5"/>
    <w:qFormat/>
    <w:rsid w:val="00C9263E"/>
    <w:pPr>
      <w:numPr>
        <w:ilvl w:val="5"/>
        <w:numId w:val="13"/>
      </w:numPr>
      <w:tabs>
        <w:tab w:val="clear" w:pos="1418"/>
        <w:tab w:val="num" w:pos="360"/>
      </w:tabs>
      <w:ind w:left="0"/>
      <w:contextualSpacing/>
      <w:outlineLvl w:val="5"/>
    </w:pPr>
    <w:rPr>
      <w:rFonts w:eastAsiaTheme="minorHAnsi" w:cs="Times New Roman"/>
      <w:kern w:val="20"/>
      <w:sz w:val="24"/>
      <w:szCs w:val="24"/>
      <w:lang w:eastAsia="en-US"/>
    </w:rPr>
  </w:style>
  <w:style w:type="paragraph" w:customStyle="1" w:styleId="13">
    <w:name w:val="Абзац списка1"/>
    <w:basedOn w:val="a5"/>
    <w:uiPriority w:val="99"/>
    <w:rsid w:val="000E2092"/>
    <w:pPr>
      <w:spacing w:after="200" w:line="276" w:lineRule="auto"/>
      <w:ind w:left="720"/>
      <w:jc w:val="left"/>
    </w:pPr>
    <w:rPr>
      <w:rFonts w:ascii="Calibri" w:hAnsi="Calibri" w:cs="Times New Roman"/>
      <w:sz w:val="22"/>
      <w:szCs w:val="22"/>
      <w:lang w:eastAsia="en-US"/>
    </w:rPr>
  </w:style>
  <w:style w:type="paragraph" w:styleId="aff1">
    <w:name w:val="annotation subject"/>
    <w:basedOn w:val="afd"/>
    <w:next w:val="afd"/>
    <w:link w:val="aff2"/>
    <w:uiPriority w:val="99"/>
    <w:semiHidden/>
    <w:unhideWhenUsed/>
    <w:rsid w:val="004B7858"/>
    <w:rPr>
      <w:b/>
      <w:bCs/>
    </w:rPr>
  </w:style>
  <w:style w:type="character" w:customStyle="1" w:styleId="aff2">
    <w:name w:val="Тема примечания Знак"/>
    <w:basedOn w:val="afe"/>
    <w:link w:val="aff1"/>
    <w:uiPriority w:val="99"/>
    <w:semiHidden/>
    <w:rsid w:val="004B7858"/>
    <w:rPr>
      <w:rFonts w:ascii="Times New Roman" w:eastAsia="Calibri" w:hAnsi="Times New Roman" w:cs="Arial"/>
      <w:b/>
      <w:bCs/>
      <w:sz w:val="20"/>
      <w:szCs w:val="20"/>
      <w:lang w:eastAsia="ru-RU"/>
    </w:rPr>
  </w:style>
  <w:style w:type="paragraph" w:styleId="aff3">
    <w:name w:val="Revision"/>
    <w:hidden/>
    <w:uiPriority w:val="99"/>
    <w:semiHidden/>
    <w:rsid w:val="000E7FE6"/>
    <w:pPr>
      <w:spacing w:after="0" w:line="240" w:lineRule="auto"/>
    </w:pPr>
    <w:rPr>
      <w:rFonts w:ascii="Times New Roman" w:eastAsia="Calibri" w:hAnsi="Times New Roman" w:cs="Arial"/>
      <w:sz w:val="20"/>
      <w:szCs w:val="20"/>
      <w:lang w:eastAsia="ru-RU"/>
    </w:rPr>
  </w:style>
  <w:style w:type="character" w:customStyle="1" w:styleId="10">
    <w:name w:val="Заголовок 1 Знак"/>
    <w:basedOn w:val="a6"/>
    <w:link w:val="1"/>
    <w:uiPriority w:val="9"/>
    <w:rsid w:val="00E6410F"/>
    <w:rPr>
      <w:rFonts w:asciiTheme="majorHAnsi" w:eastAsiaTheme="majorEastAsia" w:hAnsiTheme="majorHAnsi" w:cstheme="majorBidi"/>
      <w:color w:val="365F91" w:themeColor="accent1" w:themeShade="BF"/>
      <w:sz w:val="32"/>
      <w:szCs w:val="32"/>
      <w:lang w:eastAsia="ru-RU"/>
    </w:rPr>
  </w:style>
  <w:style w:type="paragraph" w:styleId="31">
    <w:name w:val="Body Text 3"/>
    <w:basedOn w:val="a5"/>
    <w:link w:val="32"/>
    <w:uiPriority w:val="99"/>
    <w:semiHidden/>
    <w:unhideWhenUsed/>
    <w:rsid w:val="00DF56DA"/>
    <w:pPr>
      <w:spacing w:after="120"/>
    </w:pPr>
    <w:rPr>
      <w:sz w:val="16"/>
      <w:szCs w:val="16"/>
    </w:rPr>
  </w:style>
  <w:style w:type="character" w:customStyle="1" w:styleId="32">
    <w:name w:val="Основной текст 3 Знак"/>
    <w:basedOn w:val="a6"/>
    <w:link w:val="31"/>
    <w:uiPriority w:val="99"/>
    <w:semiHidden/>
    <w:rsid w:val="00DF56DA"/>
    <w:rPr>
      <w:rFonts w:ascii="Times New Roman" w:eastAsia="Calibri" w:hAnsi="Times New Roman" w:cs="Arial"/>
      <w:sz w:val="16"/>
      <w:szCs w:val="16"/>
      <w:lang w:eastAsia="ru-RU"/>
    </w:rPr>
  </w:style>
  <w:style w:type="character" w:customStyle="1" w:styleId="30">
    <w:name w:val="Заголовок 3 Знак"/>
    <w:basedOn w:val="a6"/>
    <w:link w:val="3"/>
    <w:uiPriority w:val="9"/>
    <w:semiHidden/>
    <w:rsid w:val="0095750E"/>
    <w:rPr>
      <w:rFonts w:asciiTheme="majorHAnsi" w:eastAsiaTheme="majorEastAsia" w:hAnsiTheme="majorHAnsi" w:cstheme="majorBidi"/>
      <w:color w:val="243F60" w:themeColor="accent1" w:themeShade="7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187352">
      <w:bodyDiv w:val="1"/>
      <w:marLeft w:val="0"/>
      <w:marRight w:val="0"/>
      <w:marTop w:val="0"/>
      <w:marBottom w:val="0"/>
      <w:divBdr>
        <w:top w:val="none" w:sz="0" w:space="0" w:color="auto"/>
        <w:left w:val="none" w:sz="0" w:space="0" w:color="auto"/>
        <w:bottom w:val="none" w:sz="0" w:space="0" w:color="auto"/>
        <w:right w:val="none" w:sz="0" w:space="0" w:color="auto"/>
      </w:divBdr>
    </w:div>
    <w:div w:id="1315254606">
      <w:bodyDiv w:val="1"/>
      <w:marLeft w:val="0"/>
      <w:marRight w:val="0"/>
      <w:marTop w:val="0"/>
      <w:marBottom w:val="0"/>
      <w:divBdr>
        <w:top w:val="none" w:sz="0" w:space="0" w:color="auto"/>
        <w:left w:val="none" w:sz="0" w:space="0" w:color="auto"/>
        <w:bottom w:val="none" w:sz="0" w:space="0" w:color="auto"/>
        <w:right w:val="none" w:sz="0" w:space="0" w:color="auto"/>
      </w:divBdr>
    </w:div>
    <w:div w:id="1345014402">
      <w:bodyDiv w:val="1"/>
      <w:marLeft w:val="0"/>
      <w:marRight w:val="0"/>
      <w:marTop w:val="0"/>
      <w:marBottom w:val="0"/>
      <w:divBdr>
        <w:top w:val="none" w:sz="0" w:space="0" w:color="auto"/>
        <w:left w:val="none" w:sz="0" w:space="0" w:color="auto"/>
        <w:bottom w:val="none" w:sz="0" w:space="0" w:color="auto"/>
        <w:right w:val="none" w:sz="0" w:space="0" w:color="auto"/>
      </w:divBdr>
    </w:div>
    <w:div w:id="1772972712">
      <w:bodyDiv w:val="1"/>
      <w:marLeft w:val="0"/>
      <w:marRight w:val="0"/>
      <w:marTop w:val="0"/>
      <w:marBottom w:val="0"/>
      <w:divBdr>
        <w:top w:val="none" w:sz="0" w:space="0" w:color="auto"/>
        <w:left w:val="none" w:sz="0" w:space="0" w:color="auto"/>
        <w:bottom w:val="none" w:sz="0" w:space="0" w:color="auto"/>
        <w:right w:val="none" w:sz="0" w:space="0" w:color="auto"/>
      </w:divBdr>
    </w:div>
    <w:div w:id="1774324632">
      <w:bodyDiv w:val="1"/>
      <w:marLeft w:val="0"/>
      <w:marRight w:val="0"/>
      <w:marTop w:val="0"/>
      <w:marBottom w:val="0"/>
      <w:divBdr>
        <w:top w:val="none" w:sz="0" w:space="0" w:color="auto"/>
        <w:left w:val="none" w:sz="0" w:space="0" w:color="auto"/>
        <w:bottom w:val="none" w:sz="0" w:space="0" w:color="auto"/>
        <w:right w:val="none" w:sz="0" w:space="0" w:color="auto"/>
      </w:divBdr>
    </w:div>
    <w:div w:id="1804350535">
      <w:bodyDiv w:val="1"/>
      <w:marLeft w:val="0"/>
      <w:marRight w:val="0"/>
      <w:marTop w:val="0"/>
      <w:marBottom w:val="0"/>
      <w:divBdr>
        <w:top w:val="none" w:sz="0" w:space="0" w:color="auto"/>
        <w:left w:val="none" w:sz="0" w:space="0" w:color="auto"/>
        <w:bottom w:val="none" w:sz="0" w:space="0" w:color="auto"/>
        <w:right w:val="none" w:sz="0" w:space="0" w:color="auto"/>
      </w:divBdr>
    </w:div>
    <w:div w:id="1889755902">
      <w:bodyDiv w:val="1"/>
      <w:marLeft w:val="0"/>
      <w:marRight w:val="0"/>
      <w:marTop w:val="0"/>
      <w:marBottom w:val="0"/>
      <w:divBdr>
        <w:top w:val="none" w:sz="0" w:space="0" w:color="auto"/>
        <w:left w:val="none" w:sz="0" w:space="0" w:color="auto"/>
        <w:bottom w:val="none" w:sz="0" w:space="0" w:color="auto"/>
        <w:right w:val="none" w:sz="0" w:space="0" w:color="auto"/>
      </w:divBdr>
    </w:div>
    <w:div w:id="1953046983">
      <w:bodyDiv w:val="1"/>
      <w:marLeft w:val="0"/>
      <w:marRight w:val="0"/>
      <w:marTop w:val="0"/>
      <w:marBottom w:val="0"/>
      <w:divBdr>
        <w:top w:val="none" w:sz="0" w:space="0" w:color="auto"/>
        <w:left w:val="none" w:sz="0" w:space="0" w:color="auto"/>
        <w:bottom w:val="none" w:sz="0" w:space="0" w:color="auto"/>
        <w:right w:val="none" w:sz="0" w:space="0" w:color="auto"/>
      </w:divBdr>
    </w:div>
    <w:div w:id="2014650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5" Type="http://schemas.microsoft.com/office/2016/09/relationships/commentsIds" Target="commentsId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 Id="rId14"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EA5F7F-10F0-416C-AC34-5AAF43B71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13645</Words>
  <Characters>77781</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91244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dc:creator>
  <cp:keywords/>
  <dc:description/>
  <cp:lastModifiedBy>Беззубик Алексей Владимирович</cp:lastModifiedBy>
  <cp:revision>4</cp:revision>
  <cp:lastPrinted>2022-09-14T08:45:00Z</cp:lastPrinted>
  <dcterms:created xsi:type="dcterms:W3CDTF">2023-09-20T07:56:00Z</dcterms:created>
  <dcterms:modified xsi:type="dcterms:W3CDTF">2023-09-20T13:14:00Z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Предмет договора">
    <vt:lpwstr>Поставка оборудования, материалов и выполнение строительно-монтажных и пуско-наладочных работ по системе газового пожаротушения, на пункте взимания платы на 803 км «Автомобильная дорога М-4 «Дон» Москва – Воронеж - Ростов-на-Дону – Краснодар - Новороссийс</vt:lpwstr>
  </property>
  <property fmtid="{D5CDD505-2E9C-101B-9397-08002B2CF9AE}" pid="3" name="@Завершение действия договора">
    <vt:filetime>2023-11-30T21:00:00Z</vt:filetime>
  </property>
  <property fmtid="{D5CDD505-2E9C-101B-9397-08002B2CF9AE}" pid="4" name="@Ответственное подразделение">
    <vt:lpwstr>6e5b42f4-65b8-4d5d-b8cc-e5485bffd588</vt:lpwstr>
  </property>
  <property fmtid="{D5CDD505-2E9C-101B-9397-08002B2CF9AE}" pid="5" name="#Ответственное подразделение">
    <vt:lpwstr>Управление по строительству и содержанию</vt:lpwstr>
  </property>
  <property fmtid="{D5CDD505-2E9C-101B-9397-08002B2CF9AE}" pid="6" name="@Регистрационный номер">
    <vt:lpwstr>9180b937-01aa-421a-8df2-28617f6e66e6</vt:lpwstr>
  </property>
  <property fmtid="{D5CDD505-2E9C-101B-9397-08002B2CF9AE}" pid="7" name="#Регистрационный номер">
    <vt:lpwstr>Проект ДГ/2413</vt:lpwstr>
  </property>
</Properties>
</file>